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F0289F" w14:textId="25E11EB3" w:rsidR="008456FA" w:rsidRPr="00F425DF" w:rsidRDefault="002803A7" w:rsidP="00333199">
      <w:pPr>
        <w:pStyle w:val="Paragraf"/>
        <w:tabs>
          <w:tab w:val="left" w:pos="4297"/>
          <w:tab w:val="right" w:pos="9070"/>
        </w:tabs>
        <w:rPr>
          <w:rFonts w:ascii="Arial" w:hAnsi="Arial" w:cs="Arial"/>
        </w:rPr>
      </w:pPr>
      <w:r w:rsidRPr="00377D29">
        <w:rPr>
          <w:rFonts w:ascii="Arial" w:hAnsi="Arial" w:cs="Arial"/>
        </w:rPr>
        <w:t xml:space="preserve">Datum: </w:t>
      </w:r>
      <w:r w:rsidR="00970BE1">
        <w:rPr>
          <w:rFonts w:ascii="Arial" w:hAnsi="Arial" w:cs="Arial"/>
        </w:rPr>
        <w:t>29</w:t>
      </w:r>
      <w:r w:rsidR="00046653">
        <w:rPr>
          <w:rFonts w:ascii="Arial" w:hAnsi="Arial" w:cs="Arial"/>
        </w:rPr>
        <w:t>. 3.  2021</w:t>
      </w:r>
      <w:r w:rsidR="008456FA" w:rsidRPr="00F425DF">
        <w:rPr>
          <w:rFonts w:ascii="Arial" w:hAnsi="Arial" w:cs="Arial"/>
        </w:rPr>
        <w:tab/>
      </w:r>
      <w:r w:rsidR="00333199" w:rsidRPr="00F425DF">
        <w:rPr>
          <w:rFonts w:ascii="Arial" w:hAnsi="Arial" w:cs="Arial"/>
        </w:rPr>
        <w:tab/>
      </w:r>
    </w:p>
    <w:p w14:paraId="4A534FAD" w14:textId="77777777" w:rsidR="008456FA" w:rsidRPr="00F425DF" w:rsidRDefault="008456FA" w:rsidP="008456FA">
      <w:pPr>
        <w:pStyle w:val="Paragraf"/>
        <w:rPr>
          <w:rFonts w:ascii="Arial" w:hAnsi="Arial" w:cs="Arial"/>
        </w:rPr>
      </w:pPr>
    </w:p>
    <w:tbl>
      <w:tblPr>
        <w:tblW w:w="0" w:type="auto"/>
        <w:tblBorders>
          <w:top w:val="single" w:sz="48" w:space="0" w:color="548DD4" w:themeColor="text2" w:themeTint="99"/>
          <w:bottom w:val="single" w:sz="48" w:space="0" w:color="548DD4" w:themeColor="text2" w:themeTint="99"/>
          <w:right w:val="single" w:sz="48" w:space="0" w:color="548DD4" w:themeColor="text2" w:themeTint="99"/>
        </w:tblBorders>
        <w:tblLook w:val="04A0" w:firstRow="1" w:lastRow="0" w:firstColumn="1" w:lastColumn="0" w:noHBand="0" w:noVBand="1"/>
      </w:tblPr>
      <w:tblGrid>
        <w:gridCol w:w="9010"/>
      </w:tblGrid>
      <w:tr w:rsidR="008456FA" w:rsidRPr="00F425DF" w14:paraId="2D589E3F" w14:textId="77777777" w:rsidTr="003C256D">
        <w:trPr>
          <w:trHeight w:val="5670"/>
        </w:trPr>
        <w:tc>
          <w:tcPr>
            <w:tcW w:w="9210" w:type="dxa"/>
            <w:tcBorders>
              <w:top w:val="single" w:sz="48" w:space="0" w:color="548DD4" w:themeColor="text2" w:themeTint="99"/>
              <w:bottom w:val="single" w:sz="48" w:space="0" w:color="548DD4" w:themeColor="text2" w:themeTint="99"/>
            </w:tcBorders>
            <w:vAlign w:val="bottom"/>
          </w:tcPr>
          <w:p w14:paraId="7924799C" w14:textId="77777777" w:rsidR="008456FA" w:rsidRPr="00F425DF" w:rsidRDefault="002F6FF9" w:rsidP="003C256D">
            <w:pPr>
              <w:pStyle w:val="Paragraf"/>
              <w:jc w:val="right"/>
              <w:rPr>
                <w:rFonts w:ascii="Arial" w:hAnsi="Arial" w:cs="Arial"/>
                <w:color w:val="BFBFBF" w:themeColor="background1" w:themeShade="BF"/>
              </w:rPr>
            </w:pPr>
            <w:r w:rsidRPr="00F425DF">
              <w:rPr>
                <w:rFonts w:ascii="Arial" w:hAnsi="Arial" w:cs="Arial"/>
                <w:color w:val="BFBFBF" w:themeColor="background1" w:themeShade="BF"/>
              </w:rPr>
              <w:t xml:space="preserve"> </w:t>
            </w:r>
            <w:r w:rsidR="006003D5" w:rsidRPr="00F425DF">
              <w:rPr>
                <w:rFonts w:ascii="Arial" w:hAnsi="Arial" w:cs="Arial"/>
                <w:color w:val="BFBFBF" w:themeColor="background1" w:themeShade="BF"/>
              </w:rPr>
              <w:t>RAZPISNA D</w:t>
            </w:r>
            <w:r w:rsidR="00F12153" w:rsidRPr="00F425DF">
              <w:rPr>
                <w:rFonts w:ascii="Arial" w:hAnsi="Arial" w:cs="Arial"/>
                <w:color w:val="BFBFBF" w:themeColor="background1" w:themeShade="BF"/>
              </w:rPr>
              <w:t xml:space="preserve">OKUMENTACIJA </w:t>
            </w:r>
          </w:p>
          <w:p w14:paraId="79A1F50F" w14:textId="77777777" w:rsidR="008456FA" w:rsidRDefault="00046653" w:rsidP="001D26D0">
            <w:pPr>
              <w:pStyle w:val="Paragraf"/>
              <w:spacing w:before="0"/>
              <w:jc w:val="right"/>
              <w:rPr>
                <w:rFonts w:ascii="Arial" w:hAnsi="Arial" w:cs="Arial"/>
                <w:b/>
                <w:color w:val="000000"/>
                <w:sz w:val="28"/>
                <w:szCs w:val="28"/>
              </w:rPr>
            </w:pPr>
            <w:r>
              <w:rPr>
                <w:rFonts w:ascii="Arial" w:hAnsi="Arial" w:cs="Arial"/>
                <w:b/>
                <w:color w:val="000000"/>
                <w:sz w:val="28"/>
                <w:szCs w:val="28"/>
              </w:rPr>
              <w:t>Prestavilo ceste LC 450 101 v Cirkovcah in asfaltiranje ceste »odcep Slavič« v Podkraju</w:t>
            </w:r>
            <w:r w:rsidR="008A57BC">
              <w:rPr>
                <w:rFonts w:ascii="Arial" w:hAnsi="Arial" w:cs="Arial"/>
                <w:b/>
                <w:color w:val="000000"/>
                <w:sz w:val="28"/>
                <w:szCs w:val="28"/>
              </w:rPr>
              <w:t xml:space="preserve"> </w:t>
            </w:r>
          </w:p>
          <w:p w14:paraId="075A46BE" w14:textId="2B7D848E" w:rsidR="008A57BC" w:rsidRPr="00E61E71" w:rsidRDefault="008A57BC" w:rsidP="001D26D0">
            <w:pPr>
              <w:pStyle w:val="Paragraf"/>
              <w:spacing w:before="0"/>
              <w:jc w:val="right"/>
              <w:rPr>
                <w:rFonts w:ascii="Arial" w:hAnsi="Arial" w:cs="Arial"/>
                <w:sz w:val="28"/>
                <w:szCs w:val="28"/>
              </w:rPr>
            </w:pPr>
            <w:r>
              <w:rPr>
                <w:rFonts w:ascii="Arial" w:hAnsi="Arial" w:cs="Arial"/>
                <w:b/>
                <w:color w:val="000000"/>
                <w:sz w:val="28"/>
                <w:szCs w:val="28"/>
              </w:rPr>
              <w:t xml:space="preserve">SPREMEMBA Z DNE 29.3.2021 </w:t>
            </w:r>
          </w:p>
        </w:tc>
      </w:tr>
    </w:tbl>
    <w:p w14:paraId="3BBBABB5" w14:textId="77777777" w:rsidR="008456FA" w:rsidRPr="00F425DF" w:rsidRDefault="008456FA" w:rsidP="008456FA">
      <w:pPr>
        <w:pStyle w:val="Paragraf"/>
        <w:rPr>
          <w:rFonts w:ascii="Arial" w:hAnsi="Arial" w:cs="Arial"/>
        </w:rPr>
      </w:pPr>
    </w:p>
    <w:p w14:paraId="29B709E9" w14:textId="1152E70C" w:rsidR="008456FA" w:rsidRPr="00F425DF" w:rsidRDefault="008456FA" w:rsidP="008456FA">
      <w:pPr>
        <w:pStyle w:val="Paragraf"/>
        <w:rPr>
          <w:rFonts w:ascii="Arial" w:hAnsi="Arial" w:cs="Arial"/>
        </w:rPr>
      </w:pPr>
      <w:r w:rsidRPr="00117C04">
        <w:rPr>
          <w:rFonts w:ascii="Arial" w:hAnsi="Arial" w:cs="Arial"/>
        </w:rPr>
        <w:t>Zapore</w:t>
      </w:r>
      <w:r w:rsidR="00D05362" w:rsidRPr="00117C04">
        <w:rPr>
          <w:rFonts w:ascii="Arial" w:hAnsi="Arial" w:cs="Arial"/>
        </w:rPr>
        <w:t xml:space="preserve">dna številka: </w:t>
      </w:r>
      <w:r w:rsidR="00A10990" w:rsidRPr="00117C04">
        <w:rPr>
          <w:rFonts w:ascii="Arial" w:hAnsi="Arial" w:cs="Arial"/>
          <w:b/>
        </w:rPr>
        <w:t xml:space="preserve">JN-0210/2021 </w:t>
      </w:r>
    </w:p>
    <w:p w14:paraId="6E03EA3C" w14:textId="77777777" w:rsidR="003142A6" w:rsidRPr="00F425DF" w:rsidRDefault="00547004" w:rsidP="003142A6">
      <w:pPr>
        <w:rPr>
          <w:rFonts w:ascii="Arial" w:hAnsi="Arial" w:cs="Arial"/>
          <w:sz w:val="18"/>
          <w:szCs w:val="18"/>
        </w:rPr>
      </w:pPr>
      <w:r w:rsidRPr="00F425DF">
        <w:rPr>
          <w:rFonts w:ascii="Arial" w:hAnsi="Arial" w:cs="Arial"/>
          <w:sz w:val="18"/>
          <w:szCs w:val="18"/>
        </w:rPr>
        <w:t>Vrsta postopka: postopek oddaje naro</w:t>
      </w:r>
      <w:r w:rsidRPr="00F425DF">
        <w:rPr>
          <w:rFonts w:ascii="Arial" w:hAnsi="Arial" w:cs="Arial" w:hint="eastAsia"/>
          <w:sz w:val="18"/>
          <w:szCs w:val="18"/>
        </w:rPr>
        <w:t>č</w:t>
      </w:r>
      <w:r w:rsidRPr="00F425DF">
        <w:rPr>
          <w:rFonts w:ascii="Arial" w:hAnsi="Arial" w:cs="Arial"/>
          <w:sz w:val="18"/>
          <w:szCs w:val="18"/>
        </w:rPr>
        <w:t xml:space="preserve">ila male vrednosti skladno s 47. </w:t>
      </w:r>
      <w:r w:rsidRPr="00F425DF">
        <w:rPr>
          <w:rFonts w:ascii="Arial" w:hAnsi="Arial" w:cs="Arial" w:hint="eastAsia"/>
          <w:sz w:val="18"/>
          <w:szCs w:val="18"/>
        </w:rPr>
        <w:t>č</w:t>
      </w:r>
      <w:r w:rsidRPr="00F425DF">
        <w:rPr>
          <w:rFonts w:ascii="Arial" w:hAnsi="Arial" w:cs="Arial"/>
          <w:sz w:val="18"/>
          <w:szCs w:val="18"/>
        </w:rPr>
        <w:t>lenom ZJN-3</w:t>
      </w:r>
    </w:p>
    <w:p w14:paraId="273E01A6" w14:textId="77777777" w:rsidR="00547004" w:rsidRPr="00F425DF" w:rsidRDefault="00547004" w:rsidP="003142A6">
      <w:pPr>
        <w:rPr>
          <w:rFonts w:ascii="Arial" w:hAnsi="Arial" w:cs="Arial"/>
          <w:sz w:val="18"/>
        </w:rPr>
      </w:pPr>
    </w:p>
    <w:p w14:paraId="42798ED8" w14:textId="77777777" w:rsidR="00211D1E" w:rsidRPr="00104507" w:rsidRDefault="00211D1E" w:rsidP="00211D1E">
      <w:pPr>
        <w:contextualSpacing/>
        <w:rPr>
          <w:rFonts w:ascii="Arial" w:eastAsia="Arial" w:hAnsi="Arial" w:cs="Arial"/>
          <w:color w:val="FFFFFF" w:themeColor="background1"/>
          <w:sz w:val="18"/>
        </w:rPr>
      </w:pPr>
      <w:r w:rsidRPr="00104507">
        <w:rPr>
          <w:rFonts w:ascii="Arial" w:eastAsia="Arial" w:hAnsi="Arial" w:cs="Arial"/>
          <w:color w:val="FFFFFF" w:themeColor="background1"/>
          <w:sz w:val="18"/>
        </w:rPr>
        <w:t>Komisija za izvedbo javnega naročila:</w:t>
      </w:r>
    </w:p>
    <w:p w14:paraId="11E15E5C" w14:textId="77777777" w:rsidR="00211D1E" w:rsidRPr="00104507" w:rsidRDefault="00211D1E" w:rsidP="00211D1E">
      <w:pPr>
        <w:contextualSpacing/>
        <w:rPr>
          <w:rFonts w:ascii="Arial" w:eastAsia="Arial" w:hAnsi="Arial" w:cs="Arial"/>
          <w:b/>
          <w:color w:val="FFFFFF" w:themeColor="background1"/>
          <w:sz w:val="18"/>
          <w:highlight w:val="yellow"/>
        </w:rPr>
      </w:pPr>
    </w:p>
    <w:p w14:paraId="4C69DEC0" w14:textId="40F95717" w:rsidR="00211D1E" w:rsidRPr="00104507" w:rsidRDefault="00211D1E" w:rsidP="00211D1E">
      <w:pPr>
        <w:contextualSpacing/>
        <w:rPr>
          <w:rFonts w:ascii="Arial" w:eastAsia="Arial" w:hAnsi="Arial" w:cs="Arial"/>
          <w:color w:val="FFFFFF" w:themeColor="background1"/>
          <w:sz w:val="18"/>
        </w:rPr>
      </w:pPr>
      <w:r w:rsidRPr="00104507">
        <w:rPr>
          <w:rFonts w:ascii="Arial" w:eastAsia="Arial" w:hAnsi="Arial" w:cs="Arial"/>
          <w:color w:val="FFFFFF" w:themeColor="background1"/>
          <w:sz w:val="18"/>
        </w:rPr>
        <w:t>Anton Brodnik – vodja javnega naročila</w:t>
      </w:r>
    </w:p>
    <w:p w14:paraId="14934405" w14:textId="7E2FA50D" w:rsidR="00211D1E" w:rsidRPr="00104507" w:rsidRDefault="00C05D71" w:rsidP="00211D1E">
      <w:pPr>
        <w:contextualSpacing/>
        <w:rPr>
          <w:rFonts w:ascii="Arial" w:eastAsia="Arial" w:hAnsi="Arial" w:cs="Arial"/>
          <w:color w:val="FFFFFF" w:themeColor="background1"/>
          <w:sz w:val="18"/>
        </w:rPr>
      </w:pPr>
      <w:r>
        <w:rPr>
          <w:rFonts w:ascii="Arial" w:eastAsia="Arial" w:hAnsi="Arial" w:cs="Arial"/>
          <w:color w:val="FFFFFF" w:themeColor="background1"/>
          <w:sz w:val="18"/>
        </w:rPr>
        <w:t>Gašper Koprivnikar</w:t>
      </w:r>
      <w:r w:rsidR="00211D1E" w:rsidRPr="00104507">
        <w:rPr>
          <w:rFonts w:ascii="Arial" w:eastAsia="Arial" w:hAnsi="Arial" w:cs="Arial"/>
          <w:color w:val="FFFFFF" w:themeColor="background1"/>
          <w:sz w:val="18"/>
        </w:rPr>
        <w:t>– skrbnica javnega naročila</w:t>
      </w:r>
    </w:p>
    <w:p w14:paraId="70A5263E" w14:textId="5CE6B989" w:rsidR="00211D1E" w:rsidRPr="00104507" w:rsidRDefault="00211D1E" w:rsidP="00211D1E">
      <w:pPr>
        <w:contextualSpacing/>
        <w:rPr>
          <w:rFonts w:ascii="Arial" w:eastAsia="Arial" w:hAnsi="Arial" w:cs="Arial"/>
          <w:color w:val="FFFFFF" w:themeColor="background1"/>
          <w:sz w:val="18"/>
        </w:rPr>
      </w:pPr>
      <w:r w:rsidRPr="00104507">
        <w:rPr>
          <w:rFonts w:ascii="Arial" w:eastAsia="Arial" w:hAnsi="Arial" w:cs="Arial"/>
          <w:color w:val="FFFFFF" w:themeColor="background1"/>
          <w:sz w:val="18"/>
        </w:rPr>
        <w:t xml:space="preserve">Gabrijela Sušec – članica komisije </w:t>
      </w:r>
    </w:p>
    <w:p w14:paraId="0AB8FBBB" w14:textId="77777777" w:rsidR="00211D1E" w:rsidRPr="00104507" w:rsidRDefault="00211D1E" w:rsidP="00211D1E">
      <w:pPr>
        <w:contextualSpacing/>
        <w:rPr>
          <w:rFonts w:ascii="Arial" w:eastAsia="Arial" w:hAnsi="Arial" w:cs="Arial"/>
          <w:color w:val="FFFFFF" w:themeColor="background1"/>
          <w:sz w:val="18"/>
        </w:rPr>
      </w:pPr>
      <w:r w:rsidRPr="00104507">
        <w:rPr>
          <w:rFonts w:ascii="Arial" w:eastAsia="Arial" w:hAnsi="Arial" w:cs="Arial"/>
          <w:color w:val="FFFFFF" w:themeColor="background1"/>
          <w:sz w:val="18"/>
        </w:rPr>
        <w:t>Elma Dervišević – članica komisije</w:t>
      </w:r>
    </w:p>
    <w:p w14:paraId="65928656" w14:textId="77777777" w:rsidR="00547004" w:rsidRPr="00F425DF" w:rsidRDefault="00547004" w:rsidP="00A02B63">
      <w:pPr>
        <w:contextualSpacing/>
        <w:rPr>
          <w:rFonts w:ascii="Arial" w:eastAsia="Arial" w:hAnsi="Arial" w:cs="Arial"/>
          <w:sz w:val="18"/>
        </w:rPr>
      </w:pPr>
    </w:p>
    <w:p w14:paraId="413889F4" w14:textId="77777777" w:rsidR="00547004" w:rsidRPr="00F425DF" w:rsidRDefault="00547004" w:rsidP="00A02B63">
      <w:pPr>
        <w:contextualSpacing/>
        <w:rPr>
          <w:rFonts w:ascii="Arial" w:eastAsia="Arial" w:hAnsi="Arial" w:cs="Arial"/>
          <w:sz w:val="18"/>
        </w:rPr>
      </w:pPr>
    </w:p>
    <w:p w14:paraId="31112105" w14:textId="77777777" w:rsidR="00547004" w:rsidRPr="00F425DF" w:rsidRDefault="00547004" w:rsidP="00A02B63">
      <w:pPr>
        <w:contextualSpacing/>
        <w:rPr>
          <w:rFonts w:ascii="Arial" w:eastAsia="Arial" w:hAnsi="Arial" w:cs="Arial"/>
          <w:sz w:val="18"/>
        </w:rPr>
      </w:pPr>
    </w:p>
    <w:p w14:paraId="792C8C50" w14:textId="77777777" w:rsidR="00547004" w:rsidRPr="00F425DF" w:rsidRDefault="00547004" w:rsidP="00A02B63">
      <w:pPr>
        <w:contextualSpacing/>
        <w:rPr>
          <w:rFonts w:ascii="Arial" w:eastAsia="Arial" w:hAnsi="Arial" w:cs="Arial"/>
          <w:sz w:val="18"/>
        </w:rPr>
      </w:pPr>
    </w:p>
    <w:p w14:paraId="3D0FCE8D" w14:textId="77777777" w:rsidR="00547004" w:rsidRPr="00F425DF" w:rsidRDefault="00547004" w:rsidP="00A02B63">
      <w:pPr>
        <w:contextualSpacing/>
        <w:rPr>
          <w:rFonts w:ascii="Arial" w:eastAsia="Arial" w:hAnsi="Arial" w:cs="Arial"/>
          <w:sz w:val="18"/>
        </w:rPr>
      </w:pPr>
    </w:p>
    <w:p w14:paraId="2273C9DF" w14:textId="77777777" w:rsidR="00547004" w:rsidRPr="00F425DF" w:rsidRDefault="00547004" w:rsidP="00A02B63">
      <w:pPr>
        <w:contextualSpacing/>
        <w:rPr>
          <w:rFonts w:ascii="Arial" w:eastAsia="Arial" w:hAnsi="Arial" w:cs="Arial"/>
          <w:sz w:val="18"/>
        </w:rPr>
      </w:pPr>
    </w:p>
    <w:p w14:paraId="4F1430E6" w14:textId="77777777" w:rsidR="00547004" w:rsidRPr="00F425DF" w:rsidRDefault="00547004" w:rsidP="00A02B63">
      <w:pPr>
        <w:contextualSpacing/>
        <w:rPr>
          <w:rFonts w:ascii="Arial" w:eastAsia="Arial" w:hAnsi="Arial" w:cs="Arial"/>
          <w:sz w:val="18"/>
        </w:rPr>
      </w:pPr>
    </w:p>
    <w:p w14:paraId="5156BD72" w14:textId="3C431060" w:rsidR="00A02B63" w:rsidRPr="00F425DF" w:rsidRDefault="001931BB" w:rsidP="001931BB">
      <w:pPr>
        <w:contextualSpacing/>
        <w:rPr>
          <w:rFonts w:ascii="Arial" w:eastAsia="Arial" w:hAnsi="Arial" w:cs="Arial"/>
          <w:sz w:val="20"/>
          <w:szCs w:val="20"/>
        </w:rPr>
      </w:pPr>
      <w:r>
        <w:rPr>
          <w:rFonts w:ascii="Arial" w:eastAsia="Arial" w:hAnsi="Arial" w:cs="Arial"/>
          <w:sz w:val="18"/>
        </w:rPr>
        <w:t xml:space="preserve">                                                                                           </w:t>
      </w:r>
      <w:r w:rsidR="00A02B63" w:rsidRPr="00F425DF">
        <w:rPr>
          <w:rFonts w:ascii="Arial" w:eastAsia="Arial" w:hAnsi="Arial" w:cs="Arial"/>
          <w:sz w:val="20"/>
          <w:szCs w:val="20"/>
        </w:rPr>
        <w:t>Mestna občina Velenje</w:t>
      </w:r>
    </w:p>
    <w:p w14:paraId="5D136B19" w14:textId="3B025360" w:rsidR="00744280" w:rsidRDefault="00744280" w:rsidP="005B71FE">
      <w:pPr>
        <w:contextualSpacing/>
        <w:rPr>
          <w:rFonts w:ascii="Arial" w:eastAsia="Arial" w:hAnsi="Arial" w:cs="Arial"/>
          <w:sz w:val="18"/>
        </w:rPr>
      </w:pPr>
    </w:p>
    <w:p w14:paraId="245562EF" w14:textId="39410CD0" w:rsidR="001931BB" w:rsidRPr="001931BB" w:rsidRDefault="001931BB" w:rsidP="005B71FE">
      <w:pPr>
        <w:contextualSpacing/>
        <w:rPr>
          <w:rFonts w:ascii="Arial" w:eastAsia="Arial Unicode MS" w:hAnsi="Arial" w:cs="Arial"/>
          <w:sz w:val="20"/>
          <w:szCs w:val="20"/>
        </w:rPr>
      </w:pPr>
      <w:r w:rsidRPr="001931BB">
        <w:rPr>
          <w:rFonts w:ascii="Arial" w:eastAsia="Arial Unicode MS" w:hAnsi="Arial" w:cs="Arial"/>
          <w:sz w:val="20"/>
          <w:szCs w:val="20"/>
        </w:rPr>
        <w:t xml:space="preserve">                                                                              </w:t>
      </w:r>
      <w:r>
        <w:rPr>
          <w:rFonts w:ascii="Arial" w:eastAsia="Arial Unicode MS" w:hAnsi="Arial" w:cs="Arial"/>
          <w:sz w:val="20"/>
          <w:szCs w:val="20"/>
        </w:rPr>
        <w:t xml:space="preserve">    </w:t>
      </w:r>
      <w:r w:rsidRPr="001931BB">
        <w:rPr>
          <w:rFonts w:ascii="Arial" w:eastAsia="Arial Unicode MS" w:hAnsi="Arial" w:cs="Arial"/>
          <w:sz w:val="20"/>
          <w:szCs w:val="20"/>
        </w:rPr>
        <w:t xml:space="preserve">Peter DERMOL </w:t>
      </w:r>
    </w:p>
    <w:p w14:paraId="63455028" w14:textId="0CA695E2" w:rsidR="001931BB" w:rsidRPr="001931BB" w:rsidRDefault="000C5641" w:rsidP="000C5641">
      <w:pPr>
        <w:ind w:left="3540" w:firstLine="708"/>
        <w:contextualSpacing/>
        <w:rPr>
          <w:rFonts w:ascii="Arial" w:eastAsia="Arial" w:hAnsi="Arial" w:cs="Arial"/>
          <w:sz w:val="20"/>
          <w:szCs w:val="20"/>
        </w:rPr>
        <w:sectPr w:rsidR="001931BB" w:rsidRPr="001931BB" w:rsidSect="00744280">
          <w:headerReference w:type="default" r:id="rId8"/>
          <w:footerReference w:type="default" r:id="rId9"/>
          <w:pgSz w:w="11906" w:h="16838"/>
          <w:pgMar w:top="1418" w:right="1418" w:bottom="1418" w:left="1418" w:header="567" w:footer="595" w:gutter="0"/>
          <w:cols w:space="708"/>
          <w:docGrid w:linePitch="360"/>
        </w:sectPr>
      </w:pPr>
      <w:r>
        <w:rPr>
          <w:rFonts w:ascii="Arial" w:eastAsia="Arial Unicode MS" w:hAnsi="Arial" w:cs="Arial"/>
          <w:sz w:val="20"/>
          <w:szCs w:val="20"/>
        </w:rPr>
        <w:t xml:space="preserve">      župan</w:t>
      </w:r>
    </w:p>
    <w:p w14:paraId="4D0092E5" w14:textId="77777777" w:rsidR="00987C1E" w:rsidRPr="00F425DF" w:rsidRDefault="00C710C5" w:rsidP="006945C7">
      <w:pPr>
        <w:spacing w:before="225" w:after="225" w:line="240" w:lineRule="auto"/>
        <w:jc w:val="center"/>
        <w:rPr>
          <w:rFonts w:ascii="Arial" w:hAnsi="Arial" w:cs="Arial"/>
          <w:b/>
          <w:color w:val="000000"/>
          <w:sz w:val="28"/>
          <w:szCs w:val="18"/>
          <w:u w:val="single"/>
        </w:rPr>
      </w:pPr>
      <w:r w:rsidRPr="00F425DF">
        <w:rPr>
          <w:rFonts w:ascii="Arial" w:hAnsi="Arial" w:cs="Arial"/>
          <w:b/>
          <w:color w:val="000000"/>
          <w:sz w:val="28"/>
          <w:szCs w:val="18"/>
          <w:u w:val="single"/>
        </w:rPr>
        <w:lastRenderedPageBreak/>
        <w:t>POVABILO K ODDAJI PONUDBE</w:t>
      </w:r>
    </w:p>
    <w:p w14:paraId="2A103BDA" w14:textId="77777777" w:rsidR="006945C7" w:rsidRPr="00F425DF" w:rsidRDefault="006945C7" w:rsidP="006945C7">
      <w:pPr>
        <w:spacing w:before="225" w:after="225" w:line="240" w:lineRule="auto"/>
        <w:jc w:val="center"/>
        <w:rPr>
          <w:rFonts w:ascii="Arial" w:hAnsi="Arial" w:cs="Arial"/>
          <w:b/>
          <w:color w:val="000000"/>
          <w:sz w:val="28"/>
          <w:szCs w:val="18"/>
          <w:u w:val="single"/>
        </w:rPr>
      </w:pPr>
    </w:p>
    <w:p w14:paraId="4BD4D9CF" w14:textId="77777777" w:rsidR="00E87CD5" w:rsidRPr="00F425DF" w:rsidRDefault="00E87CD5" w:rsidP="008456FA">
      <w:pPr>
        <w:spacing w:before="225" w:after="225" w:line="240" w:lineRule="auto"/>
        <w:jc w:val="both"/>
        <w:rPr>
          <w:rFonts w:ascii="Arial" w:hAnsi="Arial" w:cs="Arial"/>
          <w:b/>
          <w:color w:val="000000"/>
          <w:szCs w:val="18"/>
          <w:u w:val="single"/>
        </w:rPr>
      </w:pPr>
      <w:r w:rsidRPr="00F425DF">
        <w:rPr>
          <w:rFonts w:ascii="Arial" w:hAnsi="Arial" w:cs="Arial"/>
          <w:b/>
          <w:color w:val="000000"/>
          <w:szCs w:val="18"/>
          <w:u w:val="single"/>
        </w:rPr>
        <w:t>OSNOVNI PODATKI O NAROČILU</w:t>
      </w:r>
    </w:p>
    <w:p w14:paraId="3FB4BC35" w14:textId="05F6FA02" w:rsidR="005E2294" w:rsidRPr="00F425DF" w:rsidRDefault="005E2294" w:rsidP="005E2294">
      <w:pPr>
        <w:jc w:val="both"/>
        <w:rPr>
          <w:rFonts w:ascii="Arial" w:hAnsi="Arial" w:cs="Arial"/>
          <w:color w:val="000000"/>
          <w:sz w:val="18"/>
          <w:szCs w:val="18"/>
        </w:rPr>
      </w:pPr>
      <w:r w:rsidRPr="00F425DF">
        <w:rPr>
          <w:rFonts w:ascii="Arial" w:hAnsi="Arial" w:cs="Arial"/>
          <w:color w:val="000000"/>
          <w:sz w:val="18"/>
          <w:szCs w:val="18"/>
        </w:rPr>
        <w:t xml:space="preserve">Na podlagi Zakona o javnem naročanju (Uradni list RS, št. </w:t>
      </w:r>
      <w:r w:rsidR="00211D1E" w:rsidRPr="00211D1E">
        <w:rPr>
          <w:rFonts w:ascii="Arial" w:hAnsi="Arial" w:cs="Arial"/>
          <w:color w:val="000000"/>
          <w:sz w:val="18"/>
          <w:szCs w:val="18"/>
        </w:rPr>
        <w:t>14/18, 69/19 - skl. US, Uradni list Evropske unije, št. 279/19, 279/19, Uradni list RS, št. 49/20 - ZIUZEOP, 80/20 - ZIUOOPE, 152/20 - ZZUOOP, 175/20 - ZIUOPDVE, 15/21 - ZDUO</w:t>
      </w:r>
      <w:r w:rsidRPr="00F425DF">
        <w:rPr>
          <w:rFonts w:ascii="Arial" w:hAnsi="Arial" w:cs="Arial"/>
          <w:color w:val="000000"/>
          <w:sz w:val="18"/>
          <w:szCs w:val="18"/>
        </w:rPr>
        <w:t>; v nadaljevanju: ZJN-3), Mestna občina Velenje, Titov trg 1, 3320 Velenje (v nadaljevanju: naro</w:t>
      </w:r>
      <w:r w:rsidRPr="00F425DF">
        <w:rPr>
          <w:rFonts w:ascii="Arial" w:hAnsi="Arial" w:cs="Arial" w:hint="eastAsia"/>
          <w:color w:val="000000"/>
          <w:sz w:val="18"/>
          <w:szCs w:val="18"/>
        </w:rPr>
        <w:t>č</w:t>
      </w:r>
      <w:r w:rsidRPr="00F425DF">
        <w:rPr>
          <w:rFonts w:ascii="Arial" w:hAnsi="Arial" w:cs="Arial"/>
          <w:color w:val="000000"/>
          <w:sz w:val="18"/>
          <w:szCs w:val="18"/>
        </w:rPr>
        <w:t>nik), vabi zainteresirane ponudnike, da predložijo svojo ponudbo v skladu s to razpisno dokumentacijo in sodelujejo v postopku oddaje javnega naro</w:t>
      </w:r>
      <w:r w:rsidRPr="00F425DF">
        <w:rPr>
          <w:rFonts w:ascii="Arial" w:hAnsi="Arial" w:cs="Arial" w:hint="eastAsia"/>
          <w:color w:val="000000"/>
          <w:sz w:val="18"/>
          <w:szCs w:val="18"/>
        </w:rPr>
        <w:t>č</w:t>
      </w:r>
      <w:r w:rsidRPr="00F425DF">
        <w:rPr>
          <w:rFonts w:ascii="Arial" w:hAnsi="Arial" w:cs="Arial"/>
          <w:color w:val="000000"/>
          <w:sz w:val="18"/>
          <w:szCs w:val="18"/>
        </w:rPr>
        <w:t>ila.</w:t>
      </w:r>
    </w:p>
    <w:p w14:paraId="13A50736" w14:textId="77777777" w:rsidR="006945C7" w:rsidRPr="00F425DF" w:rsidRDefault="006945C7" w:rsidP="00964434">
      <w:pPr>
        <w:pStyle w:val="Paragraf"/>
        <w:rPr>
          <w:b/>
          <w:u w:val="single"/>
        </w:rPr>
      </w:pPr>
      <w:r w:rsidRPr="00F425DF">
        <w:rPr>
          <w:b/>
          <w:u w:val="single"/>
        </w:rPr>
        <w:t>KRAJ  IN PREDMET OPRAVLJANJA DEL</w:t>
      </w:r>
    </w:p>
    <w:p w14:paraId="3D1260CF" w14:textId="0D40228E" w:rsidR="006945C7" w:rsidRPr="00472505" w:rsidRDefault="006945C7" w:rsidP="006945C7">
      <w:pPr>
        <w:spacing w:before="120" w:after="120" w:line="240" w:lineRule="auto"/>
        <w:contextualSpacing/>
        <w:jc w:val="both"/>
        <w:rPr>
          <w:rFonts w:ascii="Arial" w:hAnsi="Arial" w:cs="Arial"/>
          <w:b/>
          <w:color w:val="000000"/>
          <w:sz w:val="20"/>
          <w:szCs w:val="20"/>
        </w:rPr>
      </w:pPr>
      <w:r w:rsidRPr="00F425DF">
        <w:rPr>
          <w:rFonts w:ascii="Arial" w:hAnsi="Arial" w:cs="Arial"/>
          <w:color w:val="000000"/>
          <w:sz w:val="18"/>
          <w:szCs w:val="18"/>
        </w:rPr>
        <w:t xml:space="preserve">Predmet javnega naročila je: </w:t>
      </w:r>
      <w:r w:rsidR="00046653">
        <w:rPr>
          <w:rFonts w:ascii="Arial" w:hAnsi="Arial" w:cs="Arial"/>
          <w:b/>
          <w:color w:val="000000"/>
          <w:sz w:val="18"/>
          <w:szCs w:val="18"/>
        </w:rPr>
        <w:t>Prestavilo ceste LC 450 101 v Cirkovcah in asfaltiranje ceste »odcep Slavič« v Podkraju</w:t>
      </w:r>
    </w:p>
    <w:p w14:paraId="584CCB33" w14:textId="424C8539" w:rsidR="00ED4237" w:rsidRPr="00ED4237" w:rsidRDefault="006945C7" w:rsidP="00ED4237">
      <w:pPr>
        <w:tabs>
          <w:tab w:val="left" w:pos="426"/>
        </w:tabs>
        <w:autoSpaceDE w:val="0"/>
        <w:autoSpaceDN w:val="0"/>
        <w:adjustRightInd w:val="0"/>
        <w:spacing w:before="240" w:after="60" w:line="240" w:lineRule="auto"/>
        <w:contextualSpacing/>
        <w:jc w:val="both"/>
        <w:rPr>
          <w:rFonts w:ascii="Arial" w:hAnsi="Arial" w:cs="Arial"/>
          <w:sz w:val="18"/>
          <w:szCs w:val="18"/>
        </w:rPr>
      </w:pPr>
      <w:r w:rsidRPr="00F425DF">
        <w:rPr>
          <w:rFonts w:ascii="Arial" w:hAnsi="Arial" w:cs="Arial"/>
          <w:sz w:val="18"/>
          <w:szCs w:val="18"/>
        </w:rPr>
        <w:t xml:space="preserve">Predmet </w:t>
      </w:r>
      <w:r w:rsidR="00ED4237" w:rsidRPr="00ED4237">
        <w:rPr>
          <w:rFonts w:ascii="Arial" w:hAnsi="Arial" w:cs="Arial"/>
          <w:sz w:val="18"/>
          <w:szCs w:val="18"/>
        </w:rPr>
        <w:t xml:space="preserve">javnega naročila zajema rekonstrukcijo dela ceste, </w:t>
      </w:r>
      <w:r w:rsidR="00046653">
        <w:rPr>
          <w:rFonts w:ascii="Arial" w:hAnsi="Arial" w:cs="Arial"/>
          <w:sz w:val="18"/>
          <w:szCs w:val="18"/>
        </w:rPr>
        <w:t>izgradnjo pločnika</w:t>
      </w:r>
      <w:r w:rsidR="00ED4237" w:rsidRPr="00ED4237">
        <w:rPr>
          <w:rFonts w:ascii="Arial" w:hAnsi="Arial" w:cs="Arial"/>
          <w:sz w:val="18"/>
          <w:szCs w:val="18"/>
        </w:rPr>
        <w:t xml:space="preserve"> izgradnjo AB opornega zidu,</w:t>
      </w:r>
      <w:r w:rsidR="00046653">
        <w:rPr>
          <w:rFonts w:ascii="Arial" w:hAnsi="Arial" w:cs="Arial"/>
          <w:sz w:val="18"/>
          <w:szCs w:val="18"/>
        </w:rPr>
        <w:t xml:space="preserve"> ter asfalterska dela</w:t>
      </w:r>
      <w:r w:rsidR="00ED4237" w:rsidRPr="00ED4237">
        <w:rPr>
          <w:rFonts w:ascii="Arial" w:hAnsi="Arial" w:cs="Arial"/>
          <w:sz w:val="18"/>
          <w:szCs w:val="18"/>
        </w:rPr>
        <w:t xml:space="preserve"> in sicer </w:t>
      </w:r>
      <w:r w:rsidR="00046653">
        <w:rPr>
          <w:rFonts w:ascii="Arial" w:hAnsi="Arial" w:cs="Arial"/>
          <w:sz w:val="18"/>
          <w:szCs w:val="18"/>
        </w:rPr>
        <w:t xml:space="preserve">večinoma </w:t>
      </w:r>
      <w:r w:rsidR="00ED4237" w:rsidRPr="00ED4237">
        <w:rPr>
          <w:rFonts w:ascii="Arial" w:hAnsi="Arial" w:cs="Arial"/>
          <w:sz w:val="18"/>
          <w:szCs w:val="18"/>
        </w:rPr>
        <w:t>zajema:</w:t>
      </w:r>
    </w:p>
    <w:p w14:paraId="151C5293" w14:textId="77777777" w:rsidR="00ED4237" w:rsidRPr="00ED4237" w:rsidRDefault="00ED4237" w:rsidP="00ED4237">
      <w:pPr>
        <w:tabs>
          <w:tab w:val="left" w:pos="426"/>
        </w:tabs>
        <w:autoSpaceDE w:val="0"/>
        <w:autoSpaceDN w:val="0"/>
        <w:adjustRightInd w:val="0"/>
        <w:spacing w:before="240" w:after="60" w:line="240" w:lineRule="auto"/>
        <w:contextualSpacing/>
        <w:jc w:val="both"/>
        <w:rPr>
          <w:rFonts w:ascii="Arial" w:hAnsi="Arial" w:cs="Arial"/>
          <w:sz w:val="18"/>
          <w:szCs w:val="18"/>
        </w:rPr>
      </w:pPr>
      <w:r w:rsidRPr="00ED4237">
        <w:rPr>
          <w:rFonts w:ascii="Arial" w:hAnsi="Arial" w:cs="Arial"/>
          <w:sz w:val="18"/>
          <w:szCs w:val="18"/>
        </w:rPr>
        <w:t xml:space="preserve">- </w:t>
      </w:r>
      <w:proofErr w:type="spellStart"/>
      <w:r w:rsidRPr="00ED4237">
        <w:rPr>
          <w:rFonts w:ascii="Arial" w:hAnsi="Arial" w:cs="Arial"/>
          <w:sz w:val="18"/>
          <w:szCs w:val="18"/>
        </w:rPr>
        <w:t>preddela</w:t>
      </w:r>
      <w:proofErr w:type="spellEnd"/>
      <w:r w:rsidRPr="00ED4237">
        <w:rPr>
          <w:rFonts w:ascii="Arial" w:hAnsi="Arial" w:cs="Arial"/>
          <w:sz w:val="18"/>
          <w:szCs w:val="18"/>
        </w:rPr>
        <w:t>,</w:t>
      </w:r>
    </w:p>
    <w:p w14:paraId="7A988C38" w14:textId="77777777" w:rsidR="00ED4237" w:rsidRPr="00ED4237" w:rsidRDefault="00ED4237" w:rsidP="00ED4237">
      <w:pPr>
        <w:tabs>
          <w:tab w:val="left" w:pos="426"/>
        </w:tabs>
        <w:autoSpaceDE w:val="0"/>
        <w:autoSpaceDN w:val="0"/>
        <w:adjustRightInd w:val="0"/>
        <w:spacing w:before="240" w:after="60" w:line="240" w:lineRule="auto"/>
        <w:contextualSpacing/>
        <w:jc w:val="both"/>
        <w:rPr>
          <w:rFonts w:ascii="Arial" w:hAnsi="Arial" w:cs="Arial"/>
          <w:sz w:val="18"/>
          <w:szCs w:val="18"/>
        </w:rPr>
      </w:pPr>
      <w:r w:rsidRPr="00ED4237">
        <w:rPr>
          <w:rFonts w:ascii="Arial" w:hAnsi="Arial" w:cs="Arial"/>
          <w:sz w:val="18"/>
          <w:szCs w:val="18"/>
        </w:rPr>
        <w:t xml:space="preserve">- </w:t>
      </w:r>
      <w:proofErr w:type="spellStart"/>
      <w:r w:rsidRPr="00ED4237">
        <w:rPr>
          <w:rFonts w:ascii="Arial" w:hAnsi="Arial" w:cs="Arial"/>
          <w:sz w:val="18"/>
          <w:szCs w:val="18"/>
        </w:rPr>
        <w:t>rušitvena</w:t>
      </w:r>
      <w:proofErr w:type="spellEnd"/>
      <w:r w:rsidRPr="00ED4237">
        <w:rPr>
          <w:rFonts w:ascii="Arial" w:hAnsi="Arial" w:cs="Arial"/>
          <w:sz w:val="18"/>
          <w:szCs w:val="18"/>
        </w:rPr>
        <w:t xml:space="preserve"> dela,</w:t>
      </w:r>
    </w:p>
    <w:p w14:paraId="494830BC" w14:textId="77777777" w:rsidR="00ED4237" w:rsidRPr="00ED4237" w:rsidRDefault="00ED4237" w:rsidP="00ED4237">
      <w:pPr>
        <w:tabs>
          <w:tab w:val="left" w:pos="426"/>
        </w:tabs>
        <w:autoSpaceDE w:val="0"/>
        <w:autoSpaceDN w:val="0"/>
        <w:adjustRightInd w:val="0"/>
        <w:spacing w:before="240" w:after="60" w:line="240" w:lineRule="auto"/>
        <w:contextualSpacing/>
        <w:jc w:val="both"/>
        <w:rPr>
          <w:rFonts w:ascii="Arial" w:hAnsi="Arial" w:cs="Arial"/>
          <w:sz w:val="18"/>
          <w:szCs w:val="18"/>
        </w:rPr>
      </w:pPr>
      <w:r w:rsidRPr="00ED4237">
        <w:rPr>
          <w:rFonts w:ascii="Arial" w:hAnsi="Arial" w:cs="Arial"/>
          <w:sz w:val="18"/>
          <w:szCs w:val="18"/>
        </w:rPr>
        <w:t>- zemeljska dela,</w:t>
      </w:r>
    </w:p>
    <w:p w14:paraId="718287D1" w14:textId="77777777" w:rsidR="00ED4237" w:rsidRPr="00ED4237" w:rsidRDefault="00ED4237" w:rsidP="00ED4237">
      <w:pPr>
        <w:tabs>
          <w:tab w:val="left" w:pos="426"/>
        </w:tabs>
        <w:autoSpaceDE w:val="0"/>
        <w:autoSpaceDN w:val="0"/>
        <w:adjustRightInd w:val="0"/>
        <w:spacing w:before="240" w:after="60" w:line="240" w:lineRule="auto"/>
        <w:contextualSpacing/>
        <w:jc w:val="both"/>
        <w:rPr>
          <w:rFonts w:ascii="Arial" w:hAnsi="Arial" w:cs="Arial"/>
          <w:sz w:val="18"/>
          <w:szCs w:val="18"/>
        </w:rPr>
      </w:pPr>
      <w:r w:rsidRPr="00ED4237">
        <w:rPr>
          <w:rFonts w:ascii="Arial" w:hAnsi="Arial" w:cs="Arial"/>
          <w:sz w:val="18"/>
          <w:szCs w:val="18"/>
        </w:rPr>
        <w:t>- cestarska in gradbena dela,</w:t>
      </w:r>
    </w:p>
    <w:p w14:paraId="37A14FDE" w14:textId="77777777" w:rsidR="00ED4237" w:rsidRPr="00ED4237" w:rsidRDefault="00ED4237" w:rsidP="00ED4237">
      <w:pPr>
        <w:tabs>
          <w:tab w:val="left" w:pos="426"/>
        </w:tabs>
        <w:autoSpaceDE w:val="0"/>
        <w:autoSpaceDN w:val="0"/>
        <w:adjustRightInd w:val="0"/>
        <w:spacing w:before="240" w:after="60" w:line="240" w:lineRule="auto"/>
        <w:contextualSpacing/>
        <w:jc w:val="both"/>
        <w:rPr>
          <w:rFonts w:ascii="Arial" w:hAnsi="Arial" w:cs="Arial"/>
          <w:sz w:val="18"/>
          <w:szCs w:val="18"/>
        </w:rPr>
      </w:pPr>
      <w:r w:rsidRPr="00ED4237">
        <w:rPr>
          <w:rFonts w:ascii="Arial" w:hAnsi="Arial" w:cs="Arial"/>
          <w:sz w:val="18"/>
          <w:szCs w:val="18"/>
        </w:rPr>
        <w:t>- montažna dela,</w:t>
      </w:r>
    </w:p>
    <w:p w14:paraId="23AB31EF" w14:textId="4281C3B3" w:rsidR="005A06E8" w:rsidRDefault="00ED4237" w:rsidP="00ED4237">
      <w:pPr>
        <w:tabs>
          <w:tab w:val="left" w:pos="426"/>
        </w:tabs>
        <w:autoSpaceDE w:val="0"/>
        <w:autoSpaceDN w:val="0"/>
        <w:adjustRightInd w:val="0"/>
        <w:spacing w:before="240" w:after="60" w:line="240" w:lineRule="auto"/>
        <w:contextualSpacing/>
        <w:jc w:val="both"/>
        <w:rPr>
          <w:rFonts w:ascii="Arial" w:eastAsia="Arial" w:hAnsi="Arial" w:cs="Arial"/>
          <w:sz w:val="18"/>
          <w:szCs w:val="18"/>
        </w:rPr>
      </w:pPr>
      <w:r w:rsidRPr="00ED4237">
        <w:rPr>
          <w:rFonts w:ascii="Arial" w:hAnsi="Arial" w:cs="Arial"/>
          <w:sz w:val="18"/>
          <w:szCs w:val="18"/>
        </w:rPr>
        <w:t>- zaključna dela.</w:t>
      </w:r>
    </w:p>
    <w:p w14:paraId="5752E63B" w14:textId="6C74C664" w:rsidR="00ED4237" w:rsidRDefault="00ED4237" w:rsidP="006945C7">
      <w:pPr>
        <w:tabs>
          <w:tab w:val="left" w:pos="426"/>
          <w:tab w:val="left" w:pos="6286"/>
        </w:tabs>
        <w:spacing w:after="120" w:line="240" w:lineRule="auto"/>
        <w:contextualSpacing/>
        <w:jc w:val="both"/>
        <w:rPr>
          <w:rFonts w:ascii="Arial" w:eastAsia="Arial" w:hAnsi="Arial" w:cs="Arial"/>
          <w:sz w:val="18"/>
          <w:szCs w:val="18"/>
        </w:rPr>
      </w:pPr>
    </w:p>
    <w:p w14:paraId="6BFEA8D8" w14:textId="33D396F4" w:rsidR="006945C7" w:rsidRPr="00F425DF" w:rsidRDefault="006945C7" w:rsidP="006945C7">
      <w:pPr>
        <w:tabs>
          <w:tab w:val="left" w:pos="426"/>
          <w:tab w:val="left" w:pos="6286"/>
        </w:tabs>
        <w:spacing w:after="120" w:line="240" w:lineRule="auto"/>
        <w:contextualSpacing/>
        <w:jc w:val="both"/>
        <w:rPr>
          <w:rFonts w:ascii="Arial" w:eastAsia="Arial" w:hAnsi="Arial" w:cs="Arial"/>
        </w:rPr>
      </w:pPr>
      <w:r w:rsidRPr="00F425DF">
        <w:rPr>
          <w:rFonts w:ascii="Arial" w:eastAsia="Arial" w:hAnsi="Arial" w:cs="Arial"/>
          <w:sz w:val="18"/>
          <w:szCs w:val="18"/>
        </w:rPr>
        <w:t>Specifikacija naročila je v prilogi razpisne dokumentacije.</w:t>
      </w:r>
      <w:r w:rsidRPr="00F425DF">
        <w:rPr>
          <w:rFonts w:ascii="Arial" w:eastAsia="Arial" w:hAnsi="Arial" w:cs="Arial"/>
        </w:rPr>
        <w:tab/>
      </w:r>
    </w:p>
    <w:p w14:paraId="682695FF" w14:textId="77777777" w:rsidR="00727739" w:rsidRDefault="00727739" w:rsidP="006945C7">
      <w:pPr>
        <w:tabs>
          <w:tab w:val="left" w:pos="426"/>
          <w:tab w:val="left" w:pos="6286"/>
        </w:tabs>
        <w:spacing w:before="120" w:after="120" w:line="240" w:lineRule="auto"/>
        <w:contextualSpacing/>
        <w:jc w:val="both"/>
        <w:rPr>
          <w:rFonts w:ascii="Arial" w:eastAsia="Arial" w:hAnsi="Arial" w:cs="Arial"/>
          <w:b/>
          <w:sz w:val="18"/>
          <w:szCs w:val="18"/>
        </w:rPr>
      </w:pPr>
    </w:p>
    <w:p w14:paraId="23A046AE" w14:textId="0A61E1F8" w:rsidR="006945C7" w:rsidRPr="000C5641" w:rsidRDefault="006945C7" w:rsidP="006945C7">
      <w:pPr>
        <w:tabs>
          <w:tab w:val="left" w:pos="426"/>
          <w:tab w:val="left" w:pos="6286"/>
        </w:tabs>
        <w:spacing w:before="120" w:after="120" w:line="240" w:lineRule="auto"/>
        <w:contextualSpacing/>
        <w:jc w:val="both"/>
        <w:rPr>
          <w:rFonts w:ascii="Arial" w:eastAsia="Arial" w:hAnsi="Arial" w:cs="Arial"/>
          <w:b/>
          <w:sz w:val="18"/>
          <w:szCs w:val="18"/>
        </w:rPr>
      </w:pPr>
      <w:r w:rsidRPr="00F425DF">
        <w:rPr>
          <w:rFonts w:ascii="Arial" w:eastAsia="Arial" w:hAnsi="Arial" w:cs="Arial"/>
          <w:b/>
          <w:sz w:val="18"/>
          <w:szCs w:val="18"/>
        </w:rPr>
        <w:t xml:space="preserve">Dela morajo biti </w:t>
      </w:r>
      <w:r w:rsidRPr="00716D7C">
        <w:rPr>
          <w:rFonts w:ascii="Arial" w:eastAsia="Arial" w:hAnsi="Arial" w:cs="Arial"/>
          <w:b/>
          <w:sz w:val="18"/>
          <w:szCs w:val="18"/>
        </w:rPr>
        <w:t xml:space="preserve">končana najkasneje </w:t>
      </w:r>
      <w:r w:rsidR="00211D1E" w:rsidRPr="00716D7C">
        <w:rPr>
          <w:rFonts w:ascii="Arial" w:eastAsia="Arial" w:hAnsi="Arial" w:cs="Arial"/>
          <w:b/>
          <w:sz w:val="18"/>
          <w:szCs w:val="18"/>
        </w:rPr>
        <w:t>9</w:t>
      </w:r>
      <w:r w:rsidR="000C5641" w:rsidRPr="00716D7C">
        <w:rPr>
          <w:rFonts w:ascii="Arial" w:eastAsia="Arial" w:hAnsi="Arial" w:cs="Arial"/>
          <w:b/>
          <w:sz w:val="18"/>
          <w:szCs w:val="18"/>
        </w:rPr>
        <w:t>0</w:t>
      </w:r>
      <w:r w:rsidRPr="00716D7C">
        <w:rPr>
          <w:rFonts w:ascii="Arial" w:eastAsia="Arial" w:hAnsi="Arial" w:cs="Arial"/>
          <w:b/>
          <w:sz w:val="18"/>
          <w:szCs w:val="18"/>
        </w:rPr>
        <w:t xml:space="preserve"> dni po uvedbi v delo.</w:t>
      </w:r>
    </w:p>
    <w:p w14:paraId="56C43D61" w14:textId="77777777" w:rsidR="006945C7" w:rsidRPr="00F425DF" w:rsidRDefault="006945C7" w:rsidP="006945C7">
      <w:pPr>
        <w:tabs>
          <w:tab w:val="left" w:pos="426"/>
        </w:tabs>
        <w:autoSpaceDE w:val="0"/>
        <w:autoSpaceDN w:val="0"/>
        <w:adjustRightInd w:val="0"/>
        <w:spacing w:before="120" w:after="120" w:line="240" w:lineRule="auto"/>
        <w:contextualSpacing/>
        <w:jc w:val="both"/>
        <w:rPr>
          <w:rFonts w:ascii="Arial" w:hAnsi="Arial" w:cs="Arial"/>
          <w:sz w:val="18"/>
          <w:szCs w:val="18"/>
        </w:rPr>
      </w:pPr>
    </w:p>
    <w:p w14:paraId="4173869C" w14:textId="461E173B" w:rsidR="006945C7" w:rsidRDefault="006945C7" w:rsidP="006945C7">
      <w:pPr>
        <w:spacing w:line="240" w:lineRule="auto"/>
        <w:contextualSpacing/>
        <w:jc w:val="both"/>
        <w:rPr>
          <w:rFonts w:ascii="Arial" w:hAnsi="Arial" w:cs="Arial"/>
          <w:sz w:val="18"/>
          <w:szCs w:val="18"/>
        </w:rPr>
      </w:pPr>
      <w:r w:rsidRPr="00F425DF">
        <w:rPr>
          <w:rFonts w:ascii="Arial" w:hAnsi="Arial" w:cs="Arial"/>
          <w:sz w:val="18"/>
          <w:szCs w:val="18"/>
        </w:rPr>
        <w:t xml:space="preserve">Dela se bodo izvajala </w:t>
      </w:r>
      <w:r w:rsidR="000C5641">
        <w:rPr>
          <w:rFonts w:ascii="Arial" w:hAnsi="Arial" w:cs="Arial"/>
          <w:sz w:val="18"/>
          <w:szCs w:val="18"/>
        </w:rPr>
        <w:t>v naselju Podkraj v občini Velenje.</w:t>
      </w:r>
    </w:p>
    <w:p w14:paraId="0603766E" w14:textId="77777777" w:rsidR="006A6084" w:rsidRPr="00F425DF" w:rsidRDefault="006A6084" w:rsidP="006945C7">
      <w:pPr>
        <w:spacing w:line="240" w:lineRule="auto"/>
        <w:contextualSpacing/>
        <w:jc w:val="both"/>
        <w:rPr>
          <w:rFonts w:ascii="Arial" w:hAnsi="Arial" w:cs="Arial"/>
          <w:color w:val="000000"/>
          <w:sz w:val="18"/>
          <w:szCs w:val="18"/>
        </w:rPr>
      </w:pPr>
    </w:p>
    <w:p w14:paraId="0D9F0DF4" w14:textId="77777777" w:rsidR="006945C7" w:rsidRPr="00F425DF" w:rsidRDefault="006945C7" w:rsidP="006945C7">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 xml:space="preserve">Delitev naročila na sklope: naročilo se ne oddaja po sklopih. </w:t>
      </w:r>
    </w:p>
    <w:p w14:paraId="7FF5981B" w14:textId="387D5246" w:rsidR="00211D1E" w:rsidRDefault="006945C7" w:rsidP="00211D1E">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Skrbno preverite, da ste prejeli celotno razpisno dokumentacijo in da ste na ta način seznanjeni z vsemi zahtevami naročnika. Če naročnik ne bo prejel nobene ponudbe, ki bo izpolnjevala vse pogoje iz te razpisne dokumentacije, si naročnik pridružuje pravico do ponovitve razpisa oziroma da izvede postopek s pogajanji skladno z določili 46. člena ZJN-3.</w:t>
      </w:r>
    </w:p>
    <w:p w14:paraId="3ACA0F23" w14:textId="77777777" w:rsidR="00211D1E" w:rsidRDefault="00211D1E" w:rsidP="00211D1E">
      <w:pPr>
        <w:tabs>
          <w:tab w:val="left" w:pos="426"/>
        </w:tabs>
        <w:spacing w:before="120" w:after="120"/>
        <w:jc w:val="both"/>
        <w:rPr>
          <w:rFonts w:ascii="Arial" w:hAnsi="Arial" w:cs="Arial"/>
          <w:color w:val="000000"/>
          <w:sz w:val="18"/>
          <w:szCs w:val="18"/>
        </w:rPr>
      </w:pPr>
    </w:p>
    <w:p w14:paraId="2811C9E1" w14:textId="77777777" w:rsidR="00211D1E" w:rsidRPr="00F425DF" w:rsidRDefault="00211D1E" w:rsidP="00211D1E">
      <w:pPr>
        <w:pStyle w:val="Paragraf"/>
        <w:tabs>
          <w:tab w:val="left" w:pos="426"/>
        </w:tabs>
        <w:rPr>
          <w:rFonts w:ascii="Arial" w:hAnsi="Arial" w:cs="Arial"/>
        </w:rPr>
      </w:pPr>
      <w:r w:rsidRPr="00F425DF">
        <w:rPr>
          <w:rFonts w:ascii="Arial" w:hAnsi="Arial" w:cs="Arial"/>
        </w:rPr>
        <w:t>Naročnik je predvidel, da se bo javno naročilo izvedlo skladno z načrtovanim terminskim načrtom:</w:t>
      </w:r>
    </w:p>
    <w:tbl>
      <w:tblPr>
        <w:tblStyle w:val="NormalTablePHPDOCX"/>
        <w:tblW w:w="5000" w:type="pct"/>
        <w:tblLook w:val="04A0" w:firstRow="1" w:lastRow="0" w:firstColumn="1" w:lastColumn="0" w:noHBand="0" w:noVBand="1"/>
      </w:tblPr>
      <w:tblGrid>
        <w:gridCol w:w="4781"/>
        <w:gridCol w:w="4277"/>
      </w:tblGrid>
      <w:tr w:rsidR="00211D1E" w:rsidRPr="00ED420D" w14:paraId="55E55CA7" w14:textId="77777777" w:rsidTr="00211D1E">
        <w:tc>
          <w:tcPr>
            <w:tcW w:w="0" w:type="auto"/>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4D7A71DD" w14:textId="77777777" w:rsidR="00211D1E" w:rsidRPr="00ED420D" w:rsidRDefault="00211D1E" w:rsidP="00211D1E">
            <w:pPr>
              <w:rPr>
                <w:rFonts w:ascii="Arial" w:hAnsi="Arial" w:cs="Arial"/>
              </w:rPr>
            </w:pPr>
            <w:r w:rsidRPr="00ED420D">
              <w:rPr>
                <w:rFonts w:ascii="Arial" w:hAnsi="Arial" w:cs="Arial"/>
                <w:b/>
                <w:bCs/>
                <w:color w:val="000000"/>
                <w:position w:val="-2"/>
                <w:sz w:val="18"/>
                <w:szCs w:val="18"/>
                <w:shd w:val="clear" w:color="auto" w:fill="D1D1D1"/>
              </w:rPr>
              <w:t>Stadij postopka</w:t>
            </w:r>
          </w:p>
        </w:tc>
        <w:tc>
          <w:tcPr>
            <w:tcW w:w="2361"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6D6EFCCE" w14:textId="77777777" w:rsidR="00211D1E" w:rsidRPr="00ED420D" w:rsidRDefault="00211D1E" w:rsidP="00211D1E">
            <w:pPr>
              <w:jc w:val="right"/>
              <w:rPr>
                <w:rFonts w:ascii="Arial" w:hAnsi="Arial" w:cs="Arial"/>
              </w:rPr>
            </w:pPr>
            <w:r w:rsidRPr="00ED420D">
              <w:rPr>
                <w:rFonts w:ascii="Arial" w:hAnsi="Arial" w:cs="Arial"/>
                <w:b/>
                <w:bCs/>
                <w:color w:val="000000"/>
                <w:position w:val="-2"/>
                <w:sz w:val="18"/>
                <w:szCs w:val="18"/>
                <w:shd w:val="clear" w:color="auto" w:fill="D1D1D1"/>
              </w:rPr>
              <w:t>Datumi</w:t>
            </w:r>
          </w:p>
        </w:tc>
      </w:tr>
      <w:tr w:rsidR="00211D1E" w:rsidRPr="00ED420D" w14:paraId="659065C1" w14:textId="77777777" w:rsidTr="00211D1E">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B204935" w14:textId="77777777" w:rsidR="00211D1E" w:rsidRPr="00ED420D" w:rsidRDefault="00211D1E" w:rsidP="00211D1E">
            <w:pPr>
              <w:rPr>
                <w:rFonts w:ascii="Arial" w:hAnsi="Arial" w:cs="Arial"/>
              </w:rPr>
            </w:pPr>
            <w:r w:rsidRPr="00ED420D">
              <w:rPr>
                <w:rFonts w:ascii="Arial" w:hAnsi="Arial" w:cs="Arial"/>
                <w:position w:val="-2"/>
                <w:sz w:val="18"/>
                <w:szCs w:val="18"/>
              </w:rPr>
              <w:t>Rok za postavitev vprašanj</w:t>
            </w:r>
          </w:p>
        </w:tc>
        <w:tc>
          <w:tcPr>
            <w:tcW w:w="236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0A56E98" w14:textId="1D59FC4F" w:rsidR="00211D1E" w:rsidRPr="00117C04" w:rsidRDefault="00211D1E" w:rsidP="00A63A7A">
            <w:pPr>
              <w:jc w:val="right"/>
              <w:rPr>
                <w:rFonts w:ascii="Arial" w:hAnsi="Arial" w:cs="Arial"/>
              </w:rPr>
            </w:pPr>
            <w:r w:rsidRPr="00117C04">
              <w:rPr>
                <w:rFonts w:ascii="Arial" w:hAnsi="Arial" w:cs="Arial"/>
                <w:position w:val="-2"/>
                <w:sz w:val="18"/>
                <w:szCs w:val="18"/>
              </w:rPr>
              <w:t xml:space="preserve">do </w:t>
            </w:r>
            <w:r w:rsidR="00A10990" w:rsidRPr="00117C04">
              <w:rPr>
                <w:rFonts w:ascii="Arial" w:hAnsi="Arial" w:cs="Arial"/>
                <w:position w:val="-2"/>
                <w:sz w:val="18"/>
                <w:szCs w:val="18"/>
              </w:rPr>
              <w:t xml:space="preserve">30. 3. 2021 </w:t>
            </w:r>
            <w:r w:rsidRPr="00117C04">
              <w:rPr>
                <w:rFonts w:ascii="Arial" w:hAnsi="Arial" w:cs="Arial"/>
                <w:position w:val="-2"/>
                <w:sz w:val="18"/>
                <w:szCs w:val="18"/>
              </w:rPr>
              <w:t>do 13:00</w:t>
            </w:r>
          </w:p>
        </w:tc>
      </w:tr>
      <w:tr w:rsidR="00211D1E" w:rsidRPr="00ED420D" w14:paraId="04F28DB1" w14:textId="77777777" w:rsidTr="00211D1E">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F9C8137" w14:textId="77777777" w:rsidR="00211D1E" w:rsidRPr="00ED420D" w:rsidRDefault="00211D1E" w:rsidP="00211D1E">
            <w:pPr>
              <w:rPr>
                <w:rFonts w:ascii="Arial" w:hAnsi="Arial" w:cs="Arial"/>
              </w:rPr>
            </w:pPr>
            <w:r w:rsidRPr="00ED420D">
              <w:rPr>
                <w:rFonts w:ascii="Arial" w:hAnsi="Arial" w:cs="Arial"/>
                <w:position w:val="-2"/>
                <w:sz w:val="18"/>
                <w:szCs w:val="18"/>
              </w:rPr>
              <w:t>Rok za predložitev ponudb</w:t>
            </w:r>
          </w:p>
        </w:tc>
        <w:tc>
          <w:tcPr>
            <w:tcW w:w="236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2161A0F" w14:textId="76F8481C" w:rsidR="00211D1E" w:rsidRPr="00117C04" w:rsidRDefault="00211D1E" w:rsidP="00A63A7A">
            <w:pPr>
              <w:jc w:val="right"/>
              <w:rPr>
                <w:rFonts w:ascii="Arial" w:hAnsi="Arial" w:cs="Arial"/>
              </w:rPr>
            </w:pPr>
            <w:r w:rsidRPr="00117C04">
              <w:rPr>
                <w:rFonts w:ascii="Arial" w:hAnsi="Arial" w:cs="Arial"/>
                <w:position w:val="-2"/>
                <w:sz w:val="18"/>
                <w:szCs w:val="18"/>
              </w:rPr>
              <w:t xml:space="preserve">do </w:t>
            </w:r>
            <w:r w:rsidR="00A10990" w:rsidRPr="00117C04">
              <w:rPr>
                <w:rFonts w:ascii="Arial" w:hAnsi="Arial" w:cs="Arial"/>
                <w:position w:val="-2"/>
                <w:sz w:val="18"/>
                <w:szCs w:val="18"/>
              </w:rPr>
              <w:t xml:space="preserve">2. 4. 2021 </w:t>
            </w:r>
            <w:r w:rsidRPr="00117C04">
              <w:rPr>
                <w:rFonts w:ascii="Arial" w:hAnsi="Arial" w:cs="Arial"/>
                <w:position w:val="-2"/>
                <w:sz w:val="18"/>
                <w:szCs w:val="18"/>
              </w:rPr>
              <w:t>do 10:00</w:t>
            </w:r>
          </w:p>
        </w:tc>
      </w:tr>
      <w:tr w:rsidR="00211D1E" w:rsidRPr="00A63A7A" w14:paraId="1B43CA89" w14:textId="77777777" w:rsidTr="00211D1E">
        <w:trPr>
          <w:trHeight w:val="17"/>
        </w:trPr>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832636A" w14:textId="77777777" w:rsidR="00211D1E" w:rsidRPr="00ED420D" w:rsidRDefault="00211D1E" w:rsidP="00211D1E">
            <w:pPr>
              <w:rPr>
                <w:rFonts w:ascii="Arial" w:hAnsi="Arial" w:cs="Arial"/>
              </w:rPr>
            </w:pPr>
            <w:r w:rsidRPr="00ED420D">
              <w:rPr>
                <w:rFonts w:ascii="Arial" w:hAnsi="Arial" w:cs="Arial"/>
                <w:position w:val="-2"/>
                <w:sz w:val="18"/>
                <w:szCs w:val="18"/>
              </w:rPr>
              <w:t>Odpiranje ponudb</w:t>
            </w:r>
          </w:p>
        </w:tc>
        <w:tc>
          <w:tcPr>
            <w:tcW w:w="236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01CC879" w14:textId="02BC0664" w:rsidR="00211D1E" w:rsidRPr="00117C04" w:rsidRDefault="00A10990" w:rsidP="00A63A7A">
            <w:pPr>
              <w:jc w:val="right"/>
              <w:rPr>
                <w:rFonts w:ascii="Arial" w:hAnsi="Arial" w:cs="Arial"/>
              </w:rPr>
            </w:pPr>
            <w:r w:rsidRPr="00117C04">
              <w:rPr>
                <w:rFonts w:ascii="Arial" w:hAnsi="Arial" w:cs="Arial"/>
                <w:position w:val="-2"/>
                <w:sz w:val="18"/>
                <w:szCs w:val="18"/>
              </w:rPr>
              <w:t xml:space="preserve">2. 4. 2021 </w:t>
            </w:r>
            <w:r w:rsidR="00211D1E" w:rsidRPr="00117C04">
              <w:rPr>
                <w:rFonts w:ascii="Arial" w:hAnsi="Arial" w:cs="Arial"/>
                <w:position w:val="-2"/>
                <w:sz w:val="18"/>
                <w:szCs w:val="18"/>
              </w:rPr>
              <w:t>ob 11:00</w:t>
            </w:r>
          </w:p>
        </w:tc>
      </w:tr>
    </w:tbl>
    <w:p w14:paraId="12BDB7EC" w14:textId="77777777" w:rsidR="00211D1E" w:rsidRPr="00F425DF" w:rsidRDefault="00211D1E" w:rsidP="00211D1E">
      <w:pPr>
        <w:pStyle w:val="Paragraf"/>
        <w:tabs>
          <w:tab w:val="left" w:pos="991"/>
        </w:tabs>
        <w:spacing w:line="240" w:lineRule="auto"/>
        <w:rPr>
          <w:rFonts w:ascii="Arial" w:hAnsi="Arial" w:cs="Arial"/>
          <w:b/>
        </w:rPr>
      </w:pPr>
    </w:p>
    <w:p w14:paraId="4930266A" w14:textId="5E126E31" w:rsidR="00211D1E" w:rsidRPr="00F425DF" w:rsidRDefault="00211D1E" w:rsidP="00211D1E">
      <w:pPr>
        <w:pStyle w:val="Paragraf"/>
        <w:tabs>
          <w:tab w:val="left" w:pos="991"/>
        </w:tabs>
        <w:spacing w:line="240" w:lineRule="auto"/>
        <w:rPr>
          <w:rFonts w:ascii="Arial" w:hAnsi="Arial" w:cs="Arial"/>
        </w:rPr>
      </w:pPr>
      <w:r w:rsidRPr="00F425DF">
        <w:rPr>
          <w:rFonts w:ascii="Arial" w:hAnsi="Arial" w:cs="Arial"/>
          <w:b/>
        </w:rPr>
        <w:t>Kontaktna oseba</w:t>
      </w:r>
      <w:r w:rsidRPr="00F425DF">
        <w:rPr>
          <w:rFonts w:ascii="Arial" w:hAnsi="Arial" w:cs="Arial"/>
        </w:rPr>
        <w:t xml:space="preserve">: </w:t>
      </w:r>
      <w:r w:rsidRPr="00F425DF">
        <w:rPr>
          <w:rStyle w:val="apple-converted-space"/>
          <w:rFonts w:ascii="Arial" w:hAnsi="Arial" w:cs="Arial"/>
          <w:shd w:val="clear" w:color="auto" w:fill="FFFFFF"/>
        </w:rPr>
        <w:t> </w:t>
      </w:r>
      <w:r w:rsidR="00C05D71">
        <w:rPr>
          <w:rStyle w:val="apple-converted-space"/>
          <w:rFonts w:ascii="Arial" w:hAnsi="Arial" w:cs="Arial"/>
          <w:shd w:val="clear" w:color="auto" w:fill="FFFFFF"/>
        </w:rPr>
        <w:t>Gašper Koprivnikar</w:t>
      </w:r>
    </w:p>
    <w:p w14:paraId="573E7AFC" w14:textId="282175D3" w:rsidR="00211D1E" w:rsidRPr="00F425DF" w:rsidRDefault="00211D1E" w:rsidP="00211D1E">
      <w:pPr>
        <w:pStyle w:val="Paragraf"/>
        <w:spacing w:line="240" w:lineRule="auto"/>
        <w:rPr>
          <w:rFonts w:ascii="Arial" w:hAnsi="Arial" w:cs="Arial"/>
        </w:rPr>
      </w:pPr>
      <w:r w:rsidRPr="00F425DF">
        <w:rPr>
          <w:rFonts w:ascii="Arial" w:hAnsi="Arial" w:cs="Arial"/>
        </w:rPr>
        <w:t xml:space="preserve">E-poštni naslov: </w:t>
      </w:r>
      <w:r w:rsidR="00C05D71">
        <w:rPr>
          <w:rFonts w:ascii="Arial" w:hAnsi="Arial" w:cs="Arial"/>
        </w:rPr>
        <w:t>gasper.koprivnikar@velenje.si</w:t>
      </w:r>
    </w:p>
    <w:p w14:paraId="13010485" w14:textId="6E6B2C9F" w:rsidR="00211D1E" w:rsidRPr="00F425DF" w:rsidRDefault="00211D1E" w:rsidP="00211D1E">
      <w:pPr>
        <w:pStyle w:val="Paragraf"/>
        <w:spacing w:line="240" w:lineRule="auto"/>
        <w:rPr>
          <w:rFonts w:ascii="Arial" w:hAnsi="Arial" w:cs="Arial"/>
        </w:rPr>
      </w:pPr>
      <w:r w:rsidRPr="00F425DF">
        <w:rPr>
          <w:rFonts w:ascii="Arial" w:hAnsi="Arial" w:cs="Arial"/>
        </w:rPr>
        <w:t xml:space="preserve">Telefonska št: </w:t>
      </w:r>
      <w:r w:rsidR="00C05D71">
        <w:rPr>
          <w:rFonts w:ascii="Arial" w:hAnsi="Arial" w:cs="Arial"/>
          <w:color w:val="000000"/>
        </w:rPr>
        <w:t>03 8961 570</w:t>
      </w:r>
    </w:p>
    <w:p w14:paraId="1D249E19" w14:textId="21605782" w:rsidR="00050A34" w:rsidRDefault="00211D1E" w:rsidP="000E6476">
      <w:p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 xml:space="preserve">Kontaktna oseba je navedena zgolj za primere tehničnih težav v zvezi s pridobivanjem razpisne dokumentacije ali uporabo razpisne dokumentacije (npr. težave pri odpiranju dokumentov). Vsa pojasnila v zvezi z vsebino razpisne </w:t>
      </w:r>
      <w:r w:rsidRPr="00F425DF">
        <w:rPr>
          <w:rFonts w:ascii="Arial" w:hAnsi="Arial" w:cs="Arial"/>
          <w:color w:val="000000"/>
          <w:sz w:val="18"/>
          <w:szCs w:val="18"/>
        </w:rPr>
        <w:lastRenderedPageBreak/>
        <w:t>dokumentacije lahko ponudniki zahtevajo zgolj preko portala javnih naročil. Prav tako so za vsebino razpisne dokumentacije relevantna zgolj pojasnila, ki jih potencialnim ponudnikom posreduje naročnik preko portala javnih naročil. Vsa ostala pojasnila, ki niso posredovana na zgoraj predviden način so zgolj informativne narave in niso pravno zavezujoča.</w:t>
      </w:r>
    </w:p>
    <w:p w14:paraId="0809CCA1" w14:textId="77777777" w:rsidR="000E6476" w:rsidRPr="00211D1E" w:rsidRDefault="000E6476" w:rsidP="000E6476">
      <w:pPr>
        <w:spacing w:before="225" w:after="225" w:line="240" w:lineRule="auto"/>
        <w:jc w:val="both"/>
        <w:rPr>
          <w:rFonts w:ascii="Arial" w:hAnsi="Arial" w:cs="Arial"/>
          <w:color w:val="000000"/>
          <w:sz w:val="18"/>
          <w:szCs w:val="18"/>
        </w:rPr>
      </w:pPr>
    </w:p>
    <w:p w14:paraId="2D94EB38" w14:textId="77777777" w:rsidR="002F6FF9" w:rsidRPr="00F425DF" w:rsidRDefault="00E87CD5" w:rsidP="008456FA">
      <w:pPr>
        <w:spacing w:before="120" w:after="120"/>
        <w:jc w:val="both"/>
        <w:rPr>
          <w:rFonts w:ascii="Arial" w:hAnsi="Arial" w:cs="Arial"/>
          <w:b/>
          <w:szCs w:val="18"/>
          <w:u w:val="single"/>
        </w:rPr>
      </w:pPr>
      <w:r w:rsidRPr="00F425DF">
        <w:rPr>
          <w:rFonts w:ascii="Arial" w:hAnsi="Arial" w:cs="Arial"/>
          <w:b/>
          <w:szCs w:val="18"/>
          <w:u w:val="single"/>
        </w:rPr>
        <w:t>PREDLOŽITEV PONUDBE</w:t>
      </w:r>
    </w:p>
    <w:p w14:paraId="45107E03" w14:textId="5529BB06" w:rsidR="005E2294" w:rsidRPr="00F425DF" w:rsidRDefault="005E2294" w:rsidP="005E2294">
      <w:pPr>
        <w:spacing w:before="225" w:after="225" w:line="240" w:lineRule="auto"/>
        <w:jc w:val="both"/>
        <w:rPr>
          <w:rFonts w:ascii="Arial" w:hAnsi="Arial" w:cs="Arial"/>
          <w:sz w:val="18"/>
          <w:szCs w:val="18"/>
        </w:rPr>
      </w:pPr>
      <w:r w:rsidRPr="00F425DF">
        <w:rPr>
          <w:rFonts w:ascii="Arial" w:hAnsi="Arial" w:cs="Arial"/>
          <w:sz w:val="18"/>
          <w:szCs w:val="18"/>
        </w:rPr>
        <w:t xml:space="preserve">Ponudniki morajo ponudbe predložiti v informacijski sistem e-JN na spletnem naslovu </w:t>
      </w:r>
      <w:hyperlink r:id="rId10" w:history="1">
        <w:r w:rsidR="00211D1E" w:rsidRPr="009755EA">
          <w:rPr>
            <w:rStyle w:val="Hiperpovezava"/>
            <w:rFonts w:ascii="Arial" w:hAnsi="Arial" w:cs="Arial"/>
            <w:sz w:val="18"/>
            <w:szCs w:val="18"/>
          </w:rPr>
          <w:t>https://ejn.gov.si/eJN2</w:t>
        </w:r>
      </w:hyperlink>
      <w:r w:rsidR="00211D1E">
        <w:rPr>
          <w:rFonts w:ascii="Arial" w:hAnsi="Arial" w:cs="Arial"/>
          <w:sz w:val="18"/>
          <w:szCs w:val="18"/>
        </w:rPr>
        <w:t>,</w:t>
      </w:r>
      <w:r w:rsidRPr="00F425DF">
        <w:rPr>
          <w:rFonts w:ascii="Arial" w:hAnsi="Arial" w:cs="Arial"/>
          <w:sz w:val="18"/>
          <w:szCs w:val="18"/>
        </w:rPr>
        <w:t xml:space="preserve"> v skladu s to</w:t>
      </w:r>
      <w:r w:rsidRPr="00F425DF">
        <w:rPr>
          <w:rFonts w:ascii="Arial" w:hAnsi="Arial" w:cs="Arial" w:hint="eastAsia"/>
          <w:sz w:val="18"/>
          <w:szCs w:val="18"/>
        </w:rPr>
        <w:t>č</w:t>
      </w:r>
      <w:r w:rsidRPr="00F425DF">
        <w:rPr>
          <w:rFonts w:ascii="Arial" w:hAnsi="Arial" w:cs="Arial"/>
          <w:sz w:val="18"/>
          <w:szCs w:val="18"/>
        </w:rPr>
        <w:t xml:space="preserve">ko 3 dokumenta Navodila za uporabo informacijskega sistema za uporabo funkcionalnosti elektronske oddaje ponudb e-JN: PONUDNIKI (v nadaljevanju: Navodila za uporabo e-JN), ki je del te razpisne dokumentacije in objavljen na spletnem naslovu </w:t>
      </w:r>
      <w:hyperlink r:id="rId11" w:history="1">
        <w:r w:rsidR="00211D1E" w:rsidRPr="009755EA">
          <w:rPr>
            <w:rStyle w:val="Hiperpovezava"/>
            <w:rFonts w:ascii="Arial" w:hAnsi="Arial" w:cs="Arial"/>
            <w:sz w:val="18"/>
            <w:szCs w:val="18"/>
          </w:rPr>
          <w:t>https://ejn.gov.si/eJN2</w:t>
        </w:r>
      </w:hyperlink>
      <w:r w:rsidR="00211D1E">
        <w:rPr>
          <w:rFonts w:ascii="Arial" w:hAnsi="Arial" w:cs="Arial"/>
          <w:sz w:val="18"/>
          <w:szCs w:val="18"/>
        </w:rPr>
        <w:t>.</w:t>
      </w:r>
    </w:p>
    <w:p w14:paraId="24BF1B8C" w14:textId="67A11906" w:rsidR="005E2294" w:rsidRPr="00F425DF" w:rsidRDefault="005E2294" w:rsidP="005E2294">
      <w:pPr>
        <w:spacing w:before="225" w:after="225" w:line="240" w:lineRule="auto"/>
        <w:jc w:val="both"/>
        <w:rPr>
          <w:rFonts w:ascii="Arial" w:hAnsi="Arial" w:cs="Arial"/>
          <w:sz w:val="18"/>
          <w:szCs w:val="18"/>
        </w:rPr>
      </w:pPr>
      <w:r w:rsidRPr="00F425DF">
        <w:rPr>
          <w:rFonts w:ascii="Arial" w:hAnsi="Arial" w:cs="Arial"/>
          <w:sz w:val="18"/>
          <w:szCs w:val="18"/>
        </w:rPr>
        <w:t xml:space="preserve">Ponudnik se mora pred oddajo ponudbe registrirati na spletnem naslovu </w:t>
      </w:r>
      <w:hyperlink r:id="rId12" w:history="1">
        <w:r w:rsidR="00211D1E" w:rsidRPr="009755EA">
          <w:rPr>
            <w:rStyle w:val="Hiperpovezava"/>
            <w:rFonts w:ascii="Arial" w:hAnsi="Arial" w:cs="Arial"/>
            <w:sz w:val="18"/>
            <w:szCs w:val="18"/>
          </w:rPr>
          <w:t>https://ejn.gov.si/eJN2</w:t>
        </w:r>
      </w:hyperlink>
      <w:r w:rsidR="00211D1E">
        <w:rPr>
          <w:rFonts w:ascii="Arial" w:hAnsi="Arial" w:cs="Arial"/>
          <w:sz w:val="18"/>
          <w:szCs w:val="18"/>
        </w:rPr>
        <w:t>,</w:t>
      </w:r>
      <w:r w:rsidRPr="00F425DF">
        <w:rPr>
          <w:rFonts w:ascii="Arial" w:hAnsi="Arial" w:cs="Arial"/>
          <w:sz w:val="18"/>
          <w:szCs w:val="18"/>
        </w:rPr>
        <w:t xml:space="preserve"> v skladu z Navodili za uporabo e-JN. </w:t>
      </w:r>
      <w:r w:rsidRPr="00F425DF">
        <w:rPr>
          <w:rFonts w:ascii="Arial" w:hAnsi="Arial" w:cs="Arial" w:hint="eastAsia"/>
          <w:sz w:val="18"/>
          <w:szCs w:val="18"/>
        </w:rPr>
        <w:t>Č</w:t>
      </w:r>
      <w:r w:rsidRPr="00F425DF">
        <w:rPr>
          <w:rFonts w:ascii="Arial" w:hAnsi="Arial" w:cs="Arial"/>
          <w:sz w:val="18"/>
          <w:szCs w:val="18"/>
        </w:rPr>
        <w:t>e je ponudnik že registriran v informacijski sistem e-JN, se v aplikacijo prijavi na istem naslovu.</w:t>
      </w:r>
    </w:p>
    <w:p w14:paraId="52909742" w14:textId="643E9090" w:rsidR="005E2294" w:rsidRPr="00211D1E" w:rsidRDefault="005E2294" w:rsidP="005E2294">
      <w:pPr>
        <w:spacing w:before="120" w:after="120" w:line="240" w:lineRule="auto"/>
        <w:jc w:val="both"/>
        <w:rPr>
          <w:rFonts w:ascii="Arial" w:hAnsi="Arial" w:cs="Arial"/>
          <w:sz w:val="18"/>
          <w:szCs w:val="18"/>
        </w:rPr>
      </w:pPr>
      <w:r w:rsidRPr="00F425DF">
        <w:rPr>
          <w:rFonts w:ascii="Arial" w:hAnsi="Arial" w:cs="Arial"/>
          <w:sz w:val="18"/>
          <w:szCs w:val="18"/>
        </w:rPr>
        <w:t>Za oddajo ponudb je zahtevano</w:t>
      </w:r>
      <w:r w:rsidR="00211D1E">
        <w:rPr>
          <w:rFonts w:ascii="Arial" w:hAnsi="Arial" w:cs="Arial"/>
          <w:sz w:val="18"/>
          <w:szCs w:val="18"/>
        </w:rPr>
        <w:t xml:space="preserve"> </w:t>
      </w:r>
      <w:r w:rsidR="00211D1E" w:rsidRPr="00A63A7A">
        <w:rPr>
          <w:rFonts w:ascii="Arial" w:hAnsi="Arial" w:cs="Arial"/>
          <w:sz w:val="18"/>
          <w:szCs w:val="18"/>
        </w:rPr>
        <w:t xml:space="preserve">eno </w:t>
      </w:r>
      <w:r w:rsidRPr="00A63A7A">
        <w:rPr>
          <w:rFonts w:ascii="Arial" w:hAnsi="Arial" w:cs="Arial"/>
          <w:sz w:val="18"/>
          <w:szCs w:val="18"/>
        </w:rPr>
        <w:t>od strani kv</w:t>
      </w:r>
      <w:r w:rsidR="00211D1E" w:rsidRPr="00A63A7A">
        <w:rPr>
          <w:rFonts w:ascii="Arial" w:hAnsi="Arial" w:cs="Arial"/>
          <w:sz w:val="18"/>
          <w:szCs w:val="18"/>
        </w:rPr>
        <w:t>alificiranega overitelja izdano digitalno potrdilo</w:t>
      </w:r>
      <w:r w:rsidRPr="00A63A7A">
        <w:rPr>
          <w:rFonts w:ascii="Arial" w:hAnsi="Arial" w:cs="Arial"/>
          <w:sz w:val="18"/>
          <w:szCs w:val="18"/>
        </w:rPr>
        <w:t>:</w:t>
      </w:r>
      <w:r w:rsidR="00211D1E" w:rsidRPr="00A63A7A">
        <w:rPr>
          <w:rFonts w:ascii="Arial" w:hAnsi="Arial" w:cs="Arial"/>
          <w:sz w:val="18"/>
          <w:szCs w:val="18"/>
        </w:rPr>
        <w:t xml:space="preserve"> </w:t>
      </w:r>
      <w:r w:rsidRPr="00A63A7A">
        <w:rPr>
          <w:rFonts w:ascii="Arial" w:hAnsi="Arial" w:cs="Arial"/>
          <w:sz w:val="18"/>
          <w:szCs w:val="18"/>
        </w:rPr>
        <w:t>SIGEN</w:t>
      </w:r>
      <w:r w:rsidRPr="00F425DF">
        <w:rPr>
          <w:rFonts w:ascii="Arial" w:hAnsi="Arial" w:cs="Arial"/>
          <w:sz w:val="18"/>
          <w:szCs w:val="18"/>
        </w:rPr>
        <w:t>-CA (www.sigen-ca.si), POŠTA®CA (postarca.posta.si), HALCOM-CA (www.halcom.si), AC NLB (</w:t>
      </w:r>
      <w:hyperlink r:id="rId13" w:history="1">
        <w:r w:rsidRPr="00F425DF">
          <w:rPr>
            <w:rStyle w:val="Hiperpovezava"/>
            <w:rFonts w:ascii="Arial" w:hAnsi="Arial" w:cs="Arial"/>
            <w:sz w:val="18"/>
            <w:szCs w:val="18"/>
          </w:rPr>
          <w:t>www.nlb.si</w:t>
        </w:r>
      </w:hyperlink>
      <w:r w:rsidRPr="00F425DF">
        <w:rPr>
          <w:rFonts w:ascii="Arial" w:hAnsi="Arial" w:cs="Arial"/>
          <w:sz w:val="18"/>
          <w:szCs w:val="18"/>
        </w:rPr>
        <w:t xml:space="preserve">). </w:t>
      </w:r>
    </w:p>
    <w:p w14:paraId="1007B12C" w14:textId="00726761" w:rsidR="005E2294" w:rsidRPr="00F425DF" w:rsidRDefault="005E2294" w:rsidP="005E2294">
      <w:pPr>
        <w:spacing w:before="225" w:after="225" w:line="240" w:lineRule="auto"/>
        <w:jc w:val="both"/>
        <w:rPr>
          <w:rFonts w:ascii="Arial" w:hAnsi="Arial" w:cs="Arial"/>
          <w:sz w:val="18"/>
          <w:szCs w:val="18"/>
        </w:rPr>
      </w:pPr>
      <w:r w:rsidRPr="00F425DF">
        <w:rPr>
          <w:rFonts w:ascii="Arial" w:hAnsi="Arial" w:cs="Arial"/>
          <w:sz w:val="18"/>
          <w:szCs w:val="18"/>
        </w:rPr>
        <w:t>Ponudba se šteje za pravo</w:t>
      </w:r>
      <w:r w:rsidRPr="00F425DF">
        <w:rPr>
          <w:rFonts w:ascii="Arial" w:hAnsi="Arial" w:cs="Arial" w:hint="eastAsia"/>
          <w:sz w:val="18"/>
          <w:szCs w:val="18"/>
        </w:rPr>
        <w:t>č</w:t>
      </w:r>
      <w:r w:rsidRPr="00F425DF">
        <w:rPr>
          <w:rFonts w:ascii="Arial" w:hAnsi="Arial" w:cs="Arial"/>
          <w:sz w:val="18"/>
          <w:szCs w:val="18"/>
        </w:rPr>
        <w:t xml:space="preserve">asno oddano, </w:t>
      </w:r>
      <w:r w:rsidRPr="00F425DF">
        <w:rPr>
          <w:rFonts w:ascii="Arial" w:hAnsi="Arial" w:cs="Arial" w:hint="eastAsia"/>
          <w:sz w:val="18"/>
          <w:szCs w:val="18"/>
        </w:rPr>
        <w:t>č</w:t>
      </w:r>
      <w:r w:rsidRPr="00F425DF">
        <w:rPr>
          <w:rFonts w:ascii="Arial" w:hAnsi="Arial" w:cs="Arial"/>
          <w:sz w:val="18"/>
          <w:szCs w:val="18"/>
        </w:rPr>
        <w:t>e jo naro</w:t>
      </w:r>
      <w:r w:rsidRPr="00F425DF">
        <w:rPr>
          <w:rFonts w:ascii="Arial" w:hAnsi="Arial" w:cs="Arial" w:hint="eastAsia"/>
          <w:sz w:val="18"/>
          <w:szCs w:val="18"/>
        </w:rPr>
        <w:t>č</w:t>
      </w:r>
      <w:r w:rsidRPr="00F425DF">
        <w:rPr>
          <w:rFonts w:ascii="Arial" w:hAnsi="Arial" w:cs="Arial"/>
          <w:sz w:val="18"/>
          <w:szCs w:val="18"/>
        </w:rPr>
        <w:t xml:space="preserve">nik prejme preko sistema e-JN </w:t>
      </w:r>
      <w:r w:rsidR="00F51F95" w:rsidRPr="000C5641">
        <w:rPr>
          <w:rFonts w:ascii="Arial" w:hAnsi="Arial" w:cs="Arial"/>
          <w:sz w:val="18"/>
          <w:szCs w:val="18"/>
        </w:rPr>
        <w:t>https:/</w:t>
      </w:r>
      <w:r w:rsidR="000C5641">
        <w:rPr>
          <w:rFonts w:ascii="Arial" w:hAnsi="Arial" w:cs="Arial"/>
          <w:sz w:val="18"/>
          <w:szCs w:val="18"/>
        </w:rPr>
        <w:t xml:space="preserve">/ejn.gov.si/eJN2 najkasneje </w:t>
      </w:r>
      <w:r w:rsidR="000C5641" w:rsidRPr="000C5641">
        <w:rPr>
          <w:rFonts w:ascii="Arial" w:hAnsi="Arial" w:cs="Arial"/>
          <w:sz w:val="18"/>
          <w:szCs w:val="18"/>
        </w:rPr>
        <w:t xml:space="preserve">do </w:t>
      </w:r>
      <w:r w:rsidR="00A10990" w:rsidRPr="00117C04">
        <w:rPr>
          <w:rStyle w:val="Hiperpovezava"/>
          <w:rFonts w:ascii="Arial" w:hAnsi="Arial" w:cs="Arial"/>
          <w:color w:val="auto"/>
          <w:sz w:val="18"/>
          <w:szCs w:val="18"/>
        </w:rPr>
        <w:t xml:space="preserve">2. 4. 2021 </w:t>
      </w:r>
      <w:r w:rsidR="00D77D4C" w:rsidRPr="00117C04">
        <w:rPr>
          <w:rStyle w:val="Hiperpovezava"/>
          <w:rFonts w:ascii="Arial" w:hAnsi="Arial" w:cs="Arial"/>
          <w:color w:val="auto"/>
          <w:sz w:val="18"/>
          <w:szCs w:val="18"/>
        </w:rPr>
        <w:t>do 10:00.</w:t>
      </w:r>
    </w:p>
    <w:p w14:paraId="12249192" w14:textId="77777777" w:rsidR="005E2294" w:rsidRPr="00F425DF" w:rsidRDefault="005E2294" w:rsidP="005E2294">
      <w:pPr>
        <w:spacing w:before="225" w:after="225" w:line="240" w:lineRule="auto"/>
        <w:jc w:val="both"/>
        <w:rPr>
          <w:rFonts w:ascii="Arial" w:hAnsi="Arial" w:cs="Arial"/>
          <w:sz w:val="18"/>
          <w:szCs w:val="18"/>
        </w:rPr>
      </w:pPr>
      <w:r w:rsidRPr="00F425DF">
        <w:rPr>
          <w:rFonts w:ascii="Arial" w:hAnsi="Arial" w:cs="Arial"/>
          <w:sz w:val="18"/>
          <w:szCs w:val="18"/>
        </w:rPr>
        <w:t>Za oddano ponudbo se šteje ponudba, ki je v informacijskem sistemu e-JN ozna</w:t>
      </w:r>
      <w:r w:rsidRPr="00F425DF">
        <w:rPr>
          <w:rFonts w:ascii="Arial" w:hAnsi="Arial" w:cs="Arial" w:hint="eastAsia"/>
          <w:sz w:val="18"/>
          <w:szCs w:val="18"/>
        </w:rPr>
        <w:t>č</w:t>
      </w:r>
      <w:r w:rsidRPr="00F425DF">
        <w:rPr>
          <w:rFonts w:ascii="Arial" w:hAnsi="Arial" w:cs="Arial"/>
          <w:sz w:val="18"/>
          <w:szCs w:val="18"/>
        </w:rPr>
        <w:t>ena s statusom »ODDANO«.</w:t>
      </w:r>
    </w:p>
    <w:p w14:paraId="1FF14470" w14:textId="77777777" w:rsidR="005E2294" w:rsidRPr="00F425DF" w:rsidRDefault="005E2294" w:rsidP="005E2294">
      <w:pPr>
        <w:spacing w:before="225" w:after="225" w:line="240" w:lineRule="auto"/>
        <w:jc w:val="both"/>
        <w:rPr>
          <w:rFonts w:ascii="Arial" w:hAnsi="Arial" w:cs="Arial"/>
          <w:sz w:val="18"/>
          <w:szCs w:val="18"/>
        </w:rPr>
      </w:pPr>
      <w:r w:rsidRPr="00F425DF">
        <w:rPr>
          <w:rFonts w:ascii="Arial" w:hAnsi="Arial" w:cs="Arial"/>
          <w:sz w:val="18"/>
          <w:szCs w:val="18"/>
        </w:rPr>
        <w:t xml:space="preserve">Ponudnik lahko do roka za oddajo ponudb svojo ponudbo umakne ali spremeni. </w:t>
      </w:r>
      <w:r w:rsidRPr="00F425DF">
        <w:rPr>
          <w:rFonts w:ascii="Arial" w:hAnsi="Arial" w:cs="Arial" w:hint="eastAsia"/>
          <w:sz w:val="18"/>
          <w:szCs w:val="18"/>
        </w:rPr>
        <w:t>Č</w:t>
      </w:r>
      <w:r w:rsidRPr="00F425DF">
        <w:rPr>
          <w:rFonts w:ascii="Arial" w:hAnsi="Arial" w:cs="Arial"/>
          <w:sz w:val="18"/>
          <w:szCs w:val="18"/>
        </w:rPr>
        <w:t>e ponudnik v informacijskem sistemu e-JN svojo ponudbo umakne, se šteje, da ponudba ni bila oddana in je naro</w:t>
      </w:r>
      <w:r w:rsidRPr="00F425DF">
        <w:rPr>
          <w:rFonts w:ascii="Arial" w:hAnsi="Arial" w:cs="Arial" w:hint="eastAsia"/>
          <w:sz w:val="18"/>
          <w:szCs w:val="18"/>
        </w:rPr>
        <w:t>č</w:t>
      </w:r>
      <w:r w:rsidRPr="00F425DF">
        <w:rPr>
          <w:rFonts w:ascii="Arial" w:hAnsi="Arial" w:cs="Arial"/>
          <w:sz w:val="18"/>
          <w:szCs w:val="18"/>
        </w:rPr>
        <w:t xml:space="preserve">nik v sistemu e-JN tudi ne bo videl. </w:t>
      </w:r>
      <w:r w:rsidRPr="00F425DF">
        <w:rPr>
          <w:rFonts w:ascii="Arial" w:hAnsi="Arial" w:cs="Arial" w:hint="eastAsia"/>
          <w:sz w:val="18"/>
          <w:szCs w:val="18"/>
        </w:rPr>
        <w:t>Č</w:t>
      </w:r>
      <w:r w:rsidRPr="00F425DF">
        <w:rPr>
          <w:rFonts w:ascii="Arial" w:hAnsi="Arial" w:cs="Arial"/>
          <w:sz w:val="18"/>
          <w:szCs w:val="18"/>
        </w:rPr>
        <w:t>e ponudnik svojo ponudbo v informacijskem sistemu e-JN spremeni, je naro</w:t>
      </w:r>
      <w:r w:rsidRPr="00F425DF">
        <w:rPr>
          <w:rFonts w:ascii="Arial" w:hAnsi="Arial" w:cs="Arial" w:hint="eastAsia"/>
          <w:sz w:val="18"/>
          <w:szCs w:val="18"/>
        </w:rPr>
        <w:t>č</w:t>
      </w:r>
      <w:r w:rsidRPr="00F425DF">
        <w:rPr>
          <w:rFonts w:ascii="Arial" w:hAnsi="Arial" w:cs="Arial"/>
          <w:sz w:val="18"/>
          <w:szCs w:val="18"/>
        </w:rPr>
        <w:t xml:space="preserve">niku v tem sistemu odprta zadnja oddana ponudba. </w:t>
      </w:r>
    </w:p>
    <w:p w14:paraId="05DB5196" w14:textId="77777777" w:rsidR="005E2294" w:rsidRPr="00F425DF" w:rsidRDefault="005E2294" w:rsidP="005E2294">
      <w:pPr>
        <w:spacing w:before="225" w:after="225" w:line="240" w:lineRule="auto"/>
        <w:jc w:val="both"/>
        <w:rPr>
          <w:rFonts w:ascii="Arial" w:hAnsi="Arial" w:cs="Arial"/>
          <w:sz w:val="18"/>
          <w:szCs w:val="18"/>
        </w:rPr>
      </w:pPr>
      <w:r w:rsidRPr="00F425DF">
        <w:rPr>
          <w:rFonts w:ascii="Arial" w:hAnsi="Arial" w:cs="Arial"/>
          <w:sz w:val="18"/>
          <w:szCs w:val="18"/>
        </w:rPr>
        <w:t>Po preteku roka za predložitev ponudb ponudbe ne bo ve</w:t>
      </w:r>
      <w:r w:rsidRPr="00F425DF">
        <w:rPr>
          <w:rFonts w:ascii="Arial" w:hAnsi="Arial" w:cs="Arial" w:hint="eastAsia"/>
          <w:sz w:val="18"/>
          <w:szCs w:val="18"/>
        </w:rPr>
        <w:t>č</w:t>
      </w:r>
      <w:r w:rsidRPr="00F425DF">
        <w:rPr>
          <w:rFonts w:ascii="Arial" w:hAnsi="Arial" w:cs="Arial"/>
          <w:sz w:val="18"/>
          <w:szCs w:val="18"/>
        </w:rPr>
        <w:t xml:space="preserve"> mogo</w:t>
      </w:r>
      <w:r w:rsidRPr="00F425DF">
        <w:rPr>
          <w:rFonts w:ascii="Arial" w:hAnsi="Arial" w:cs="Arial" w:hint="eastAsia"/>
          <w:sz w:val="18"/>
          <w:szCs w:val="18"/>
        </w:rPr>
        <w:t>č</w:t>
      </w:r>
      <w:r w:rsidRPr="00F425DF">
        <w:rPr>
          <w:rFonts w:ascii="Arial" w:hAnsi="Arial" w:cs="Arial"/>
          <w:sz w:val="18"/>
          <w:szCs w:val="18"/>
        </w:rPr>
        <w:t>e oddati.</w:t>
      </w:r>
    </w:p>
    <w:p w14:paraId="1AA7B6DB" w14:textId="77777777" w:rsidR="005E2294" w:rsidRPr="00F425DF" w:rsidRDefault="005E2294" w:rsidP="005E2294">
      <w:pPr>
        <w:spacing w:before="225" w:after="225" w:line="240" w:lineRule="auto"/>
        <w:jc w:val="both"/>
        <w:rPr>
          <w:rFonts w:ascii="Arial" w:hAnsi="Arial" w:cs="Arial"/>
          <w:sz w:val="18"/>
          <w:szCs w:val="18"/>
        </w:rPr>
      </w:pPr>
      <w:r w:rsidRPr="00F425DF">
        <w:rPr>
          <w:rFonts w:ascii="Arial" w:hAnsi="Arial" w:cs="Arial"/>
          <w:sz w:val="18"/>
          <w:szCs w:val="18"/>
        </w:rPr>
        <w:t>Za tehni</w:t>
      </w:r>
      <w:r w:rsidRPr="00F425DF">
        <w:rPr>
          <w:rFonts w:ascii="Arial" w:hAnsi="Arial" w:cs="Arial" w:hint="eastAsia"/>
          <w:sz w:val="18"/>
          <w:szCs w:val="18"/>
        </w:rPr>
        <w:t>č</w:t>
      </w:r>
      <w:r w:rsidRPr="00F425DF">
        <w:rPr>
          <w:rFonts w:ascii="Arial" w:hAnsi="Arial" w:cs="Arial"/>
          <w:sz w:val="18"/>
          <w:szCs w:val="18"/>
        </w:rPr>
        <w:t>no pomo</w:t>
      </w:r>
      <w:r w:rsidRPr="00F425DF">
        <w:rPr>
          <w:rFonts w:ascii="Arial" w:hAnsi="Arial" w:cs="Arial" w:hint="eastAsia"/>
          <w:sz w:val="18"/>
          <w:szCs w:val="18"/>
        </w:rPr>
        <w:t>č</w:t>
      </w:r>
      <w:r w:rsidRPr="00F425DF">
        <w:rPr>
          <w:rFonts w:ascii="Arial" w:hAnsi="Arial" w:cs="Arial"/>
          <w:sz w:val="18"/>
          <w:szCs w:val="18"/>
        </w:rPr>
        <w:t xml:space="preserve"> glede funkcionalnosti portala </w:t>
      </w:r>
      <w:proofErr w:type="spellStart"/>
      <w:r w:rsidRPr="00F425DF">
        <w:rPr>
          <w:rFonts w:ascii="Arial" w:hAnsi="Arial" w:cs="Arial"/>
          <w:sz w:val="18"/>
          <w:szCs w:val="18"/>
        </w:rPr>
        <w:t>eJN</w:t>
      </w:r>
      <w:proofErr w:type="spellEnd"/>
      <w:r w:rsidRPr="00F425DF">
        <w:rPr>
          <w:rFonts w:ascii="Arial" w:hAnsi="Arial" w:cs="Arial"/>
          <w:sz w:val="18"/>
          <w:szCs w:val="18"/>
        </w:rPr>
        <w:t xml:space="preserve"> lahko kontaktirate: Enotni kontaktni center državne uprave (EKC) na 01 478 7876 ali na elektronski naslov ekc@gov.si. Svetovalci na EKC so vam na voljo od ponedeljka do petka, od 8.00 do 22.00. Za tehni</w:t>
      </w:r>
      <w:r w:rsidRPr="00F425DF">
        <w:rPr>
          <w:rFonts w:ascii="Arial" w:hAnsi="Arial" w:cs="Arial" w:hint="eastAsia"/>
          <w:sz w:val="18"/>
          <w:szCs w:val="18"/>
        </w:rPr>
        <w:t>č</w:t>
      </w:r>
      <w:r w:rsidRPr="00F425DF">
        <w:rPr>
          <w:rFonts w:ascii="Arial" w:hAnsi="Arial" w:cs="Arial"/>
          <w:sz w:val="18"/>
          <w:szCs w:val="18"/>
        </w:rPr>
        <w:t>no pomo</w:t>
      </w:r>
      <w:r w:rsidRPr="00F425DF">
        <w:rPr>
          <w:rFonts w:ascii="Arial" w:hAnsi="Arial" w:cs="Arial" w:hint="eastAsia"/>
          <w:sz w:val="18"/>
          <w:szCs w:val="18"/>
        </w:rPr>
        <w:t>č</w:t>
      </w:r>
      <w:r w:rsidRPr="00F425DF">
        <w:rPr>
          <w:rFonts w:ascii="Arial" w:hAnsi="Arial" w:cs="Arial"/>
          <w:sz w:val="18"/>
          <w:szCs w:val="18"/>
        </w:rPr>
        <w:t xml:space="preserve"> glede uporabe storitev SI-PASS: 080 2002.</w:t>
      </w:r>
    </w:p>
    <w:p w14:paraId="2F1EBD8F" w14:textId="77777777" w:rsidR="005E2294" w:rsidRPr="00F425DF" w:rsidRDefault="005E2294" w:rsidP="005E2294">
      <w:pPr>
        <w:spacing w:before="225" w:after="225" w:line="240" w:lineRule="auto"/>
        <w:jc w:val="both"/>
        <w:rPr>
          <w:rFonts w:ascii="Arial" w:hAnsi="Arial" w:cs="Arial"/>
          <w:color w:val="000000"/>
          <w:sz w:val="18"/>
          <w:szCs w:val="18"/>
        </w:rPr>
      </w:pPr>
      <w:r w:rsidRPr="00F425DF">
        <w:rPr>
          <w:rFonts w:ascii="Arial" w:hAnsi="Arial" w:cs="Arial"/>
          <w:sz w:val="18"/>
          <w:szCs w:val="18"/>
        </w:rPr>
        <w:t xml:space="preserve">Variantne </w:t>
      </w:r>
      <w:r w:rsidRPr="00F425DF">
        <w:rPr>
          <w:rFonts w:ascii="Arial" w:hAnsi="Arial" w:cs="Arial"/>
          <w:color w:val="000000"/>
          <w:sz w:val="18"/>
          <w:szCs w:val="18"/>
        </w:rPr>
        <w:t>ponudbe niso dopustne in ne bodo upoštevane.</w:t>
      </w:r>
    </w:p>
    <w:p w14:paraId="495AF429" w14:textId="58DE8CE5" w:rsidR="006945C7" w:rsidRDefault="005E2294" w:rsidP="00BE76EC">
      <w:pPr>
        <w:spacing w:before="225" w:after="225" w:line="240" w:lineRule="auto"/>
        <w:jc w:val="both"/>
        <w:rPr>
          <w:rFonts w:ascii="Arial" w:hAnsi="Arial" w:cs="Arial"/>
          <w:b/>
          <w:color w:val="000000"/>
          <w:sz w:val="18"/>
          <w:szCs w:val="18"/>
        </w:rPr>
      </w:pPr>
      <w:r w:rsidRPr="00F425DF">
        <w:rPr>
          <w:rFonts w:ascii="Arial" w:hAnsi="Arial" w:cs="Arial"/>
          <w:b/>
          <w:color w:val="000000"/>
          <w:sz w:val="18"/>
          <w:szCs w:val="18"/>
        </w:rPr>
        <w:t>Morebitne ponudbe, ki bi bile oddane na drugačen način, kot zgoraj navedeno, bo naročnik neodprte vrnil pošiljateljem in jih v postopku oddaje naročila ne bo upošteval.</w:t>
      </w:r>
    </w:p>
    <w:p w14:paraId="6CD00F92" w14:textId="77777777" w:rsidR="000E6476" w:rsidRPr="00F425DF" w:rsidRDefault="000E6476" w:rsidP="00BE76EC">
      <w:pPr>
        <w:spacing w:before="225" w:after="225" w:line="240" w:lineRule="auto"/>
        <w:jc w:val="both"/>
        <w:rPr>
          <w:rFonts w:ascii="Arial" w:hAnsi="Arial" w:cs="Arial"/>
          <w:b/>
          <w:color w:val="000000"/>
          <w:sz w:val="18"/>
          <w:szCs w:val="18"/>
        </w:rPr>
      </w:pPr>
    </w:p>
    <w:p w14:paraId="4155A13C" w14:textId="77777777" w:rsidR="002F6FF9" w:rsidRPr="00F425DF" w:rsidRDefault="00757000" w:rsidP="00E87CD5">
      <w:pPr>
        <w:rPr>
          <w:rFonts w:ascii="Arial" w:hAnsi="Arial" w:cs="Arial"/>
          <w:b/>
          <w:u w:val="single"/>
        </w:rPr>
      </w:pPr>
      <w:r w:rsidRPr="00F425DF">
        <w:rPr>
          <w:rFonts w:ascii="Arial" w:hAnsi="Arial" w:cs="Arial"/>
          <w:b/>
          <w:u w:val="single"/>
        </w:rPr>
        <w:t>ODPIRANJE PONUDB</w:t>
      </w:r>
    </w:p>
    <w:p w14:paraId="0D175A8F" w14:textId="29A2F647" w:rsidR="005E2294" w:rsidRPr="000C5641" w:rsidRDefault="005E2294" w:rsidP="005E2294">
      <w:pPr>
        <w:pStyle w:val="Paragraf"/>
        <w:jc w:val="both"/>
        <w:rPr>
          <w:rFonts w:ascii="Arial" w:hAnsi="Arial" w:cs="Arial"/>
        </w:rPr>
      </w:pPr>
      <w:r w:rsidRPr="00F425DF">
        <w:rPr>
          <w:rFonts w:ascii="Arial" w:hAnsi="Arial" w:cs="Arial"/>
        </w:rPr>
        <w:t>Odpiranje ponudb bo potekalo avtomati</w:t>
      </w:r>
      <w:r w:rsidRPr="00F425DF">
        <w:rPr>
          <w:rFonts w:ascii="Arial" w:hAnsi="Arial" w:cs="Arial" w:hint="eastAsia"/>
        </w:rPr>
        <w:t>č</w:t>
      </w:r>
      <w:r w:rsidRPr="00F425DF">
        <w:rPr>
          <w:rFonts w:ascii="Arial" w:hAnsi="Arial" w:cs="Arial"/>
        </w:rPr>
        <w:t xml:space="preserve">no v informacijskem sistemu e-JN in se bo pričelo </w:t>
      </w:r>
      <w:r w:rsidRPr="00117C04">
        <w:rPr>
          <w:rFonts w:ascii="Arial" w:hAnsi="Arial" w:cs="Arial"/>
        </w:rPr>
        <w:t xml:space="preserve">dne </w:t>
      </w:r>
      <w:r w:rsidR="00A10990" w:rsidRPr="00117C04">
        <w:rPr>
          <w:rFonts w:ascii="Arial" w:hAnsi="Arial" w:cs="Arial"/>
          <w:b/>
        </w:rPr>
        <w:t xml:space="preserve">2. 4. 2021 </w:t>
      </w:r>
      <w:r w:rsidRPr="00117C04">
        <w:rPr>
          <w:rFonts w:ascii="Arial" w:hAnsi="Arial" w:cs="Arial"/>
          <w:b/>
        </w:rPr>
        <w:t>ob 11:00</w:t>
      </w:r>
      <w:r w:rsidRPr="000C5641">
        <w:rPr>
          <w:rFonts w:ascii="Arial" w:hAnsi="Arial" w:cs="Arial"/>
        </w:rPr>
        <w:t xml:space="preserve"> na spletnem naslovu </w:t>
      </w:r>
      <w:hyperlink r:id="rId14" w:history="1">
        <w:r w:rsidR="00211D1E" w:rsidRPr="009755EA">
          <w:rPr>
            <w:rStyle w:val="Hiperpovezava"/>
            <w:rFonts w:ascii="Arial" w:hAnsi="Arial" w:cs="Arial"/>
          </w:rPr>
          <w:t>https://ejn.gov.si/eJN2</w:t>
        </w:r>
      </w:hyperlink>
      <w:r w:rsidR="00211D1E">
        <w:rPr>
          <w:rFonts w:ascii="Arial" w:hAnsi="Arial" w:cs="Arial"/>
        </w:rPr>
        <w:t>.</w:t>
      </w:r>
      <w:r w:rsidRPr="000C5641">
        <w:rPr>
          <w:rFonts w:ascii="Arial" w:hAnsi="Arial" w:cs="Arial"/>
        </w:rPr>
        <w:t xml:space="preserve"> </w:t>
      </w:r>
    </w:p>
    <w:p w14:paraId="53F9D8AB" w14:textId="6AA73835" w:rsidR="006945C7" w:rsidRDefault="005E2294" w:rsidP="006945C7">
      <w:pPr>
        <w:pStyle w:val="Paragraf"/>
        <w:jc w:val="both"/>
        <w:rPr>
          <w:rFonts w:ascii="Arial" w:hAnsi="Arial" w:cs="Arial"/>
        </w:rPr>
      </w:pPr>
      <w:r w:rsidRPr="00F425DF">
        <w:rPr>
          <w:rFonts w:ascii="Arial" w:hAnsi="Arial" w:cs="Arial"/>
        </w:rPr>
        <w:t>Odpiranje poteka tako, da informacijski sistem e-JN samodejno ob uri, ki je dolo</w:t>
      </w:r>
      <w:r w:rsidRPr="00F425DF">
        <w:rPr>
          <w:rFonts w:ascii="Arial" w:hAnsi="Arial" w:cs="Arial" w:hint="eastAsia"/>
        </w:rPr>
        <w:t>č</w:t>
      </w:r>
      <w:r w:rsidRPr="00F425DF">
        <w:rPr>
          <w:rFonts w:ascii="Arial" w:hAnsi="Arial" w:cs="Arial"/>
        </w:rPr>
        <w:t>ena za javno odpiranje ponu</w:t>
      </w:r>
      <w:r w:rsidR="00050A34" w:rsidRPr="00F425DF">
        <w:rPr>
          <w:rFonts w:ascii="Arial" w:hAnsi="Arial" w:cs="Arial"/>
        </w:rPr>
        <w:t>db, prikaže podatke o ponudniku</w:t>
      </w:r>
      <w:r w:rsidRPr="00F425DF">
        <w:rPr>
          <w:rFonts w:ascii="Arial" w:hAnsi="Arial" w:cs="Arial"/>
        </w:rPr>
        <w:t xml:space="preserve"> ter omogo</w:t>
      </w:r>
      <w:r w:rsidRPr="00F425DF">
        <w:rPr>
          <w:rFonts w:ascii="Arial" w:hAnsi="Arial" w:cs="Arial" w:hint="eastAsia"/>
        </w:rPr>
        <w:t>č</w:t>
      </w:r>
      <w:r w:rsidRPr="00F425DF">
        <w:rPr>
          <w:rFonts w:ascii="Arial" w:hAnsi="Arial" w:cs="Arial"/>
        </w:rPr>
        <w:t>i dostop do .</w:t>
      </w:r>
      <w:proofErr w:type="spellStart"/>
      <w:r w:rsidRPr="00F425DF">
        <w:rPr>
          <w:rFonts w:ascii="Arial" w:hAnsi="Arial" w:cs="Arial"/>
        </w:rPr>
        <w:t>pdf</w:t>
      </w:r>
      <w:proofErr w:type="spellEnd"/>
      <w:r w:rsidRPr="00F425DF">
        <w:rPr>
          <w:rFonts w:ascii="Arial" w:hAnsi="Arial" w:cs="Arial"/>
        </w:rPr>
        <w:t xml:space="preserve"> dokumenta, ki ga ponudnik naloži v sistem e-JN pod razdelek »Predra</w:t>
      </w:r>
      <w:r w:rsidRPr="00F425DF">
        <w:rPr>
          <w:rFonts w:ascii="Arial" w:hAnsi="Arial" w:cs="Arial" w:hint="eastAsia"/>
        </w:rPr>
        <w:t>č</w:t>
      </w:r>
      <w:r w:rsidRPr="00F425DF">
        <w:rPr>
          <w:rFonts w:ascii="Arial" w:hAnsi="Arial" w:cs="Arial"/>
        </w:rPr>
        <w:t>un«. Javna objava se avtomati</w:t>
      </w:r>
      <w:r w:rsidRPr="00F425DF">
        <w:rPr>
          <w:rFonts w:ascii="Arial" w:hAnsi="Arial" w:cs="Arial" w:hint="eastAsia"/>
        </w:rPr>
        <w:t>č</w:t>
      </w:r>
      <w:r w:rsidRPr="00F425DF">
        <w:rPr>
          <w:rFonts w:ascii="Arial" w:hAnsi="Arial" w:cs="Arial"/>
        </w:rPr>
        <w:t>no zaklju</w:t>
      </w:r>
      <w:r w:rsidRPr="00F425DF">
        <w:rPr>
          <w:rFonts w:ascii="Arial" w:hAnsi="Arial" w:cs="Arial" w:hint="eastAsia"/>
        </w:rPr>
        <w:t>č</w:t>
      </w:r>
      <w:r w:rsidRPr="00F425DF">
        <w:rPr>
          <w:rFonts w:ascii="Arial" w:hAnsi="Arial" w:cs="Arial"/>
        </w:rPr>
        <w:t xml:space="preserve">i po preteku 60 minut. Ponudniki, ki so oddali ponudbe, imajo te podatke v informacijskem sistemu e-JN na razpolago v razdelku »Zapisnik o odpiranju ponudb«. </w:t>
      </w:r>
    </w:p>
    <w:p w14:paraId="2C243EF8" w14:textId="77777777" w:rsidR="000E6476" w:rsidRPr="00F425DF" w:rsidRDefault="000E6476" w:rsidP="006945C7">
      <w:pPr>
        <w:pStyle w:val="Paragraf"/>
        <w:jc w:val="both"/>
        <w:rPr>
          <w:rFonts w:ascii="Arial" w:hAnsi="Arial" w:cs="Arial"/>
        </w:rPr>
      </w:pPr>
    </w:p>
    <w:p w14:paraId="32FA0538" w14:textId="77777777" w:rsidR="00E87CD5" w:rsidRPr="00F425DF" w:rsidRDefault="00E87CD5" w:rsidP="006945C7">
      <w:pPr>
        <w:pStyle w:val="Paragraf"/>
        <w:jc w:val="both"/>
        <w:rPr>
          <w:rFonts w:ascii="Arial" w:hAnsi="Arial" w:cs="Arial"/>
          <w:b/>
          <w:sz w:val="22"/>
          <w:szCs w:val="22"/>
          <w:u w:val="single"/>
        </w:rPr>
      </w:pPr>
      <w:r w:rsidRPr="00F425DF">
        <w:rPr>
          <w:rFonts w:ascii="Arial" w:hAnsi="Arial" w:cs="Arial"/>
          <w:b/>
          <w:sz w:val="22"/>
          <w:szCs w:val="22"/>
          <w:u w:val="single"/>
        </w:rPr>
        <w:t>PREVZEM</w:t>
      </w:r>
      <w:r w:rsidR="00524F1D" w:rsidRPr="00F425DF">
        <w:rPr>
          <w:rFonts w:ascii="Arial" w:hAnsi="Arial" w:cs="Arial"/>
          <w:b/>
          <w:sz w:val="22"/>
          <w:szCs w:val="22"/>
          <w:u w:val="single"/>
        </w:rPr>
        <w:t xml:space="preserve"> RAZPISNE </w:t>
      </w:r>
      <w:r w:rsidRPr="00F425DF">
        <w:rPr>
          <w:rFonts w:ascii="Arial" w:hAnsi="Arial" w:cs="Arial"/>
          <w:b/>
          <w:sz w:val="22"/>
          <w:szCs w:val="22"/>
          <w:u w:val="single"/>
        </w:rPr>
        <w:t>DOKUMENTACIJE</w:t>
      </w:r>
      <w:r w:rsidR="00B8053B" w:rsidRPr="00F425DF">
        <w:rPr>
          <w:rFonts w:ascii="Arial" w:hAnsi="Arial" w:cs="Arial"/>
          <w:b/>
          <w:sz w:val="22"/>
          <w:szCs w:val="22"/>
          <w:u w:val="single"/>
        </w:rPr>
        <w:t xml:space="preserve"> </w:t>
      </w:r>
    </w:p>
    <w:p w14:paraId="3CA6FACE" w14:textId="77777777" w:rsidR="008456FA" w:rsidRPr="00F425DF" w:rsidRDefault="006003D5" w:rsidP="008456FA">
      <w:pPr>
        <w:pStyle w:val="Paragraf"/>
        <w:jc w:val="both"/>
        <w:rPr>
          <w:rFonts w:ascii="Arial" w:hAnsi="Arial" w:cs="Arial"/>
        </w:rPr>
      </w:pPr>
      <w:r w:rsidRPr="00F425DF">
        <w:rPr>
          <w:rFonts w:ascii="Arial" w:hAnsi="Arial" w:cs="Arial"/>
        </w:rPr>
        <w:t>Razpisna d</w:t>
      </w:r>
      <w:r w:rsidR="008456FA" w:rsidRPr="00F425DF">
        <w:rPr>
          <w:rFonts w:ascii="Arial" w:hAnsi="Arial" w:cs="Arial"/>
        </w:rPr>
        <w:t>okumentacija</w:t>
      </w:r>
      <w:r w:rsidR="00B8053B" w:rsidRPr="00F425DF">
        <w:rPr>
          <w:rFonts w:ascii="Arial" w:hAnsi="Arial" w:cs="Arial"/>
        </w:rPr>
        <w:t xml:space="preserve"> </w:t>
      </w:r>
      <w:r w:rsidR="005D3196" w:rsidRPr="00F425DF">
        <w:rPr>
          <w:rFonts w:ascii="Arial" w:hAnsi="Arial" w:cs="Arial"/>
          <w:b/>
        </w:rPr>
        <w:t xml:space="preserve">je brezplačna </w:t>
      </w:r>
      <w:r w:rsidR="005D3196" w:rsidRPr="00F425DF">
        <w:rPr>
          <w:rFonts w:ascii="Arial" w:hAnsi="Arial" w:cs="Arial"/>
        </w:rPr>
        <w:t xml:space="preserve">in je dostopna </w:t>
      </w:r>
      <w:r w:rsidR="00DF5E73" w:rsidRPr="00F425DF">
        <w:rPr>
          <w:rFonts w:ascii="Arial" w:hAnsi="Arial" w:cs="Arial"/>
        </w:rPr>
        <w:t>na spletni strani naročnika</w:t>
      </w:r>
      <w:r w:rsidR="00B34487" w:rsidRPr="00F425DF">
        <w:rPr>
          <w:rFonts w:ascii="Arial" w:hAnsi="Arial" w:cs="Arial"/>
        </w:rPr>
        <w:t>.</w:t>
      </w:r>
    </w:p>
    <w:p w14:paraId="6CF072EC" w14:textId="77777777" w:rsidR="00875D38" w:rsidRPr="00F425DF" w:rsidRDefault="008456FA" w:rsidP="00BE76EC">
      <w:p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 xml:space="preserve">Naročnik si pridržuje pravico, da </w:t>
      </w:r>
      <w:r w:rsidR="00524F1D" w:rsidRPr="00F425DF">
        <w:rPr>
          <w:rFonts w:ascii="Arial" w:hAnsi="Arial" w:cs="Arial"/>
          <w:color w:val="000000"/>
          <w:sz w:val="18"/>
          <w:szCs w:val="18"/>
        </w:rPr>
        <w:t xml:space="preserve">razpisno </w:t>
      </w:r>
      <w:r w:rsidR="00B8053B" w:rsidRPr="00F425DF">
        <w:rPr>
          <w:rFonts w:ascii="Arial" w:hAnsi="Arial" w:cs="Arial"/>
          <w:color w:val="000000"/>
          <w:sz w:val="18"/>
          <w:szCs w:val="18"/>
        </w:rPr>
        <w:t xml:space="preserve">dokumentacijo </w:t>
      </w:r>
      <w:r w:rsidRPr="00F425DF">
        <w:rPr>
          <w:rFonts w:ascii="Arial" w:hAnsi="Arial" w:cs="Arial"/>
          <w:color w:val="000000"/>
          <w:sz w:val="18"/>
          <w:szCs w:val="18"/>
        </w:rPr>
        <w:t xml:space="preserve">delno spremeni ali dopolni ter po potrebi podaljša rok za </w:t>
      </w:r>
      <w:r w:rsidR="00D7485E" w:rsidRPr="00F425DF">
        <w:rPr>
          <w:rFonts w:ascii="Arial" w:hAnsi="Arial" w:cs="Arial"/>
          <w:color w:val="000000"/>
          <w:sz w:val="18"/>
          <w:szCs w:val="18"/>
        </w:rPr>
        <w:t>predložitev</w:t>
      </w:r>
      <w:r w:rsidRPr="00F425DF">
        <w:rPr>
          <w:rFonts w:ascii="Arial" w:hAnsi="Arial" w:cs="Arial"/>
          <w:color w:val="000000"/>
          <w:sz w:val="18"/>
          <w:szCs w:val="18"/>
        </w:rPr>
        <w:t xml:space="preserve"> ponudb. Spremembe in dopolnitve </w:t>
      </w:r>
      <w:r w:rsidR="00524F1D" w:rsidRPr="00F425DF">
        <w:rPr>
          <w:rFonts w:ascii="Arial" w:hAnsi="Arial" w:cs="Arial"/>
          <w:color w:val="000000"/>
          <w:sz w:val="18"/>
          <w:szCs w:val="18"/>
        </w:rPr>
        <w:t xml:space="preserve">razpisne </w:t>
      </w:r>
      <w:r w:rsidRPr="00F425DF">
        <w:rPr>
          <w:rFonts w:ascii="Arial" w:hAnsi="Arial" w:cs="Arial"/>
          <w:color w:val="000000"/>
          <w:sz w:val="18"/>
          <w:szCs w:val="18"/>
        </w:rPr>
        <w:t>dokumentacije</w:t>
      </w:r>
      <w:r w:rsidR="00B8053B" w:rsidRPr="00F425DF">
        <w:rPr>
          <w:rFonts w:ascii="Arial" w:hAnsi="Arial" w:cs="Arial"/>
          <w:color w:val="000000"/>
          <w:sz w:val="18"/>
          <w:szCs w:val="18"/>
        </w:rPr>
        <w:t xml:space="preserve"> so sestavni del </w:t>
      </w:r>
      <w:r w:rsidR="00524F1D" w:rsidRPr="00F425DF">
        <w:rPr>
          <w:rFonts w:ascii="Arial" w:hAnsi="Arial" w:cs="Arial"/>
          <w:color w:val="000000"/>
          <w:sz w:val="18"/>
          <w:szCs w:val="18"/>
        </w:rPr>
        <w:t xml:space="preserve">razpisne </w:t>
      </w:r>
      <w:r w:rsidRPr="00F425DF">
        <w:rPr>
          <w:rFonts w:ascii="Arial" w:hAnsi="Arial" w:cs="Arial"/>
          <w:color w:val="000000"/>
          <w:sz w:val="18"/>
          <w:szCs w:val="18"/>
        </w:rPr>
        <w:t xml:space="preserve">dokumentacije. </w:t>
      </w:r>
      <w:r w:rsidRPr="00F425DF">
        <w:rPr>
          <w:rFonts w:ascii="Arial" w:hAnsi="Arial" w:cs="Arial"/>
          <w:color w:val="000000"/>
          <w:sz w:val="18"/>
          <w:szCs w:val="18"/>
        </w:rPr>
        <w:lastRenderedPageBreak/>
        <w:t>Ponudniki morajo spremljati morebitne spremembe</w:t>
      </w:r>
      <w:r w:rsidR="00524F1D" w:rsidRPr="00F425DF">
        <w:t xml:space="preserve"> </w:t>
      </w:r>
      <w:r w:rsidR="00524F1D" w:rsidRPr="00F425DF">
        <w:rPr>
          <w:rFonts w:ascii="Arial" w:hAnsi="Arial" w:cs="Arial"/>
          <w:color w:val="000000"/>
          <w:sz w:val="18"/>
          <w:szCs w:val="18"/>
        </w:rPr>
        <w:t>razpisne</w:t>
      </w:r>
      <w:r w:rsidRPr="00F425DF">
        <w:rPr>
          <w:rFonts w:ascii="Arial" w:hAnsi="Arial" w:cs="Arial"/>
          <w:color w:val="000000"/>
          <w:sz w:val="18"/>
          <w:szCs w:val="18"/>
        </w:rPr>
        <w:t xml:space="preserve"> </w:t>
      </w:r>
      <w:r w:rsidR="00B8053B" w:rsidRPr="00F425DF">
        <w:rPr>
          <w:rFonts w:ascii="Arial" w:hAnsi="Arial" w:cs="Arial"/>
          <w:color w:val="000000"/>
          <w:sz w:val="18"/>
          <w:szCs w:val="18"/>
        </w:rPr>
        <w:t>dokumentacije</w:t>
      </w:r>
      <w:r w:rsidRPr="00F425DF">
        <w:rPr>
          <w:rFonts w:ascii="Arial" w:hAnsi="Arial" w:cs="Arial"/>
          <w:color w:val="000000"/>
          <w:sz w:val="18"/>
          <w:szCs w:val="18"/>
        </w:rPr>
        <w:t>, objavlj</w:t>
      </w:r>
      <w:r w:rsidR="00B34487" w:rsidRPr="00F425DF">
        <w:rPr>
          <w:rFonts w:ascii="Arial" w:hAnsi="Arial" w:cs="Arial"/>
          <w:color w:val="000000"/>
          <w:sz w:val="18"/>
          <w:szCs w:val="18"/>
        </w:rPr>
        <w:t>ene na Portalu javnih naročil</w:t>
      </w:r>
      <w:r w:rsidR="00DF5E73" w:rsidRPr="00F425DF">
        <w:rPr>
          <w:rFonts w:ascii="Arial" w:hAnsi="Arial" w:cs="Arial"/>
          <w:color w:val="000000"/>
          <w:sz w:val="18"/>
          <w:szCs w:val="18"/>
        </w:rPr>
        <w:t xml:space="preserve"> in na spletni strani naročnika</w:t>
      </w:r>
      <w:r w:rsidRPr="00F425DF">
        <w:rPr>
          <w:rFonts w:ascii="Arial" w:hAnsi="Arial" w:cs="Arial"/>
          <w:color w:val="000000"/>
          <w:sz w:val="18"/>
          <w:szCs w:val="18"/>
        </w:rPr>
        <w:t xml:space="preserve">, saj pojasnila in spremembe predstavljajo sestavni del </w:t>
      </w:r>
      <w:r w:rsidR="00524F1D" w:rsidRPr="00F425DF">
        <w:rPr>
          <w:rFonts w:ascii="Arial" w:hAnsi="Arial" w:cs="Arial"/>
          <w:color w:val="000000"/>
          <w:sz w:val="18"/>
          <w:szCs w:val="18"/>
        </w:rPr>
        <w:t xml:space="preserve">razpisna </w:t>
      </w:r>
      <w:r w:rsidR="00B8053B" w:rsidRPr="00F425DF">
        <w:rPr>
          <w:rFonts w:ascii="Arial" w:hAnsi="Arial" w:cs="Arial"/>
          <w:color w:val="000000"/>
          <w:sz w:val="18"/>
          <w:szCs w:val="18"/>
        </w:rPr>
        <w:t>dokumentacije</w:t>
      </w:r>
      <w:r w:rsidR="00524F1D" w:rsidRPr="00F425DF">
        <w:rPr>
          <w:rFonts w:ascii="Arial" w:hAnsi="Arial" w:cs="Arial"/>
          <w:color w:val="000000"/>
          <w:sz w:val="18"/>
          <w:szCs w:val="18"/>
        </w:rPr>
        <w:t>.</w:t>
      </w:r>
    </w:p>
    <w:p w14:paraId="1610CA30" w14:textId="77777777" w:rsidR="000E6476" w:rsidRDefault="000E6476" w:rsidP="00B8053B">
      <w:pPr>
        <w:pStyle w:val="Paragraf"/>
        <w:jc w:val="both"/>
        <w:rPr>
          <w:rFonts w:ascii="Arial" w:hAnsi="Arial" w:cs="Arial"/>
          <w:b/>
          <w:sz w:val="22"/>
          <w:szCs w:val="22"/>
          <w:u w:val="single"/>
        </w:rPr>
      </w:pPr>
    </w:p>
    <w:p w14:paraId="5F75A984" w14:textId="7B7A18A7" w:rsidR="00B8053B" w:rsidRPr="00F425DF" w:rsidRDefault="00E87CD5" w:rsidP="00B8053B">
      <w:pPr>
        <w:pStyle w:val="Paragraf"/>
        <w:jc w:val="both"/>
        <w:rPr>
          <w:rFonts w:ascii="Arial" w:hAnsi="Arial" w:cs="Arial"/>
          <w:b/>
          <w:sz w:val="22"/>
          <w:szCs w:val="22"/>
          <w:u w:val="single"/>
        </w:rPr>
      </w:pPr>
      <w:r w:rsidRPr="00F425DF">
        <w:rPr>
          <w:rFonts w:ascii="Arial" w:hAnsi="Arial" w:cs="Arial"/>
          <w:b/>
          <w:sz w:val="22"/>
          <w:szCs w:val="22"/>
          <w:u w:val="single"/>
        </w:rPr>
        <w:t>POJASNILA</w:t>
      </w:r>
      <w:r w:rsidR="00524F1D" w:rsidRPr="00F425DF">
        <w:t xml:space="preserve"> </w:t>
      </w:r>
      <w:r w:rsidR="00524F1D" w:rsidRPr="00F425DF">
        <w:rPr>
          <w:rFonts w:ascii="Arial" w:hAnsi="Arial" w:cs="Arial"/>
          <w:b/>
          <w:sz w:val="22"/>
          <w:szCs w:val="22"/>
          <w:u w:val="single"/>
        </w:rPr>
        <w:t>RAZPISNE</w:t>
      </w:r>
      <w:r w:rsidRPr="00F425DF">
        <w:rPr>
          <w:rFonts w:ascii="Arial" w:hAnsi="Arial" w:cs="Arial"/>
          <w:b/>
          <w:sz w:val="22"/>
          <w:szCs w:val="22"/>
          <w:u w:val="single"/>
        </w:rPr>
        <w:t xml:space="preserve"> </w:t>
      </w:r>
      <w:r w:rsidR="00B8053B" w:rsidRPr="00F425DF">
        <w:rPr>
          <w:rFonts w:ascii="Arial" w:hAnsi="Arial" w:cs="Arial"/>
          <w:b/>
          <w:sz w:val="22"/>
          <w:szCs w:val="22"/>
          <w:u w:val="single"/>
        </w:rPr>
        <w:t>DOKUMENTACIJE</w:t>
      </w:r>
    </w:p>
    <w:p w14:paraId="3FF50871" w14:textId="77777777" w:rsidR="008456FA" w:rsidRPr="00F425DF" w:rsidRDefault="008456FA" w:rsidP="008456FA">
      <w:pPr>
        <w:spacing w:before="225" w:after="225" w:line="240" w:lineRule="auto"/>
        <w:jc w:val="both"/>
        <w:rPr>
          <w:rFonts w:ascii="Arial" w:hAnsi="Arial" w:cs="Arial"/>
        </w:rPr>
      </w:pPr>
      <w:r w:rsidRPr="00F425DF">
        <w:rPr>
          <w:rFonts w:ascii="Arial" w:hAnsi="Arial" w:cs="Arial"/>
          <w:color w:val="000000"/>
          <w:sz w:val="18"/>
          <w:szCs w:val="18"/>
        </w:rPr>
        <w:t>Način postavljanja zahtev za pojasnila</w:t>
      </w:r>
      <w:r w:rsidR="007B1ED0" w:rsidRPr="00F425DF">
        <w:rPr>
          <w:rFonts w:ascii="Arial" w:hAnsi="Arial" w:cs="Arial"/>
          <w:color w:val="000000"/>
          <w:sz w:val="18"/>
          <w:szCs w:val="18"/>
        </w:rPr>
        <w:t xml:space="preserve"> </w:t>
      </w:r>
      <w:r w:rsidR="00524F1D" w:rsidRPr="00F425DF">
        <w:rPr>
          <w:rFonts w:ascii="Arial" w:hAnsi="Arial" w:cs="Arial"/>
          <w:color w:val="000000"/>
          <w:sz w:val="18"/>
          <w:szCs w:val="18"/>
        </w:rPr>
        <w:t xml:space="preserve">razpisna </w:t>
      </w:r>
      <w:r w:rsidR="00B8053B" w:rsidRPr="00F425DF">
        <w:rPr>
          <w:rFonts w:ascii="Arial" w:hAnsi="Arial" w:cs="Arial"/>
          <w:color w:val="000000"/>
          <w:sz w:val="18"/>
          <w:szCs w:val="18"/>
        </w:rPr>
        <w:t>dokumentacije</w:t>
      </w:r>
      <w:r w:rsidRPr="00F425DF">
        <w:rPr>
          <w:rFonts w:ascii="Arial" w:hAnsi="Arial" w:cs="Arial"/>
          <w:color w:val="000000"/>
          <w:sz w:val="18"/>
          <w:szCs w:val="18"/>
        </w:rPr>
        <w:t>:</w:t>
      </w:r>
    </w:p>
    <w:tbl>
      <w:tblPr>
        <w:tblStyle w:val="NormalTablePHPDOCX"/>
        <w:tblW w:w="0" w:type="auto"/>
        <w:tblLook w:val="04A0" w:firstRow="1" w:lastRow="0" w:firstColumn="1" w:lastColumn="0" w:noHBand="0" w:noVBand="1"/>
      </w:tblPr>
      <w:tblGrid>
        <w:gridCol w:w="9070"/>
      </w:tblGrid>
      <w:tr w:rsidR="007A6515" w:rsidRPr="00F425DF" w14:paraId="1893DDC6" w14:textId="77777777" w:rsidTr="006945C7">
        <w:tc>
          <w:tcPr>
            <w:tcW w:w="0" w:type="auto"/>
            <w:tcMar>
              <w:top w:w="0" w:type="auto"/>
              <w:bottom w:w="0" w:type="auto"/>
            </w:tcMar>
          </w:tcPr>
          <w:p w14:paraId="3651A893" w14:textId="77777777" w:rsidR="008456FA" w:rsidRPr="000C5641" w:rsidRDefault="008456FA" w:rsidP="00CB31CA">
            <w:pPr>
              <w:numPr>
                <w:ilvl w:val="0"/>
                <w:numId w:val="1"/>
              </w:numPr>
              <w:jc w:val="both"/>
              <w:rPr>
                <w:rFonts w:ascii="Arial" w:hAnsi="Arial" w:cs="Arial"/>
                <w:sz w:val="18"/>
                <w:szCs w:val="18"/>
              </w:rPr>
            </w:pPr>
            <w:r w:rsidRPr="000C5641">
              <w:rPr>
                <w:rFonts w:ascii="Arial" w:hAnsi="Arial" w:cs="Arial"/>
                <w:sz w:val="18"/>
                <w:szCs w:val="18"/>
              </w:rPr>
              <w:t>Portal javnih naročil</w:t>
            </w:r>
          </w:p>
          <w:p w14:paraId="75BCDADA" w14:textId="19E9C2F5" w:rsidR="007B1ED0" w:rsidRPr="000C5641" w:rsidRDefault="000B5E92" w:rsidP="00CB31CA">
            <w:pPr>
              <w:numPr>
                <w:ilvl w:val="0"/>
                <w:numId w:val="1"/>
              </w:numPr>
              <w:jc w:val="both"/>
              <w:rPr>
                <w:rFonts w:ascii="Arial" w:hAnsi="Arial" w:cs="Arial"/>
                <w:sz w:val="18"/>
                <w:szCs w:val="18"/>
              </w:rPr>
            </w:pPr>
            <w:r w:rsidRPr="000C5641">
              <w:rPr>
                <w:rFonts w:ascii="Arial" w:hAnsi="Arial" w:cs="Arial"/>
                <w:sz w:val="18"/>
                <w:szCs w:val="18"/>
              </w:rPr>
              <w:t xml:space="preserve">Najkasneje do </w:t>
            </w:r>
            <w:r w:rsidR="00A10990" w:rsidRPr="00117C04">
              <w:rPr>
                <w:rFonts w:ascii="Arial" w:hAnsi="Arial" w:cs="Arial"/>
                <w:sz w:val="18"/>
                <w:szCs w:val="18"/>
              </w:rPr>
              <w:t xml:space="preserve">30. 3. 2021 </w:t>
            </w:r>
            <w:r w:rsidR="00270517" w:rsidRPr="00117C04">
              <w:rPr>
                <w:rFonts w:ascii="Arial" w:hAnsi="Arial" w:cs="Arial"/>
                <w:sz w:val="18"/>
                <w:szCs w:val="18"/>
              </w:rPr>
              <w:t xml:space="preserve">do </w:t>
            </w:r>
            <w:r w:rsidR="000C5641" w:rsidRPr="00117C04">
              <w:rPr>
                <w:rFonts w:ascii="Arial" w:hAnsi="Arial" w:cs="Arial"/>
                <w:sz w:val="18"/>
                <w:szCs w:val="18"/>
              </w:rPr>
              <w:t>13</w:t>
            </w:r>
            <w:r w:rsidR="00756325" w:rsidRPr="00117C04">
              <w:rPr>
                <w:rFonts w:ascii="Arial" w:hAnsi="Arial" w:cs="Arial"/>
                <w:sz w:val="18"/>
                <w:szCs w:val="18"/>
              </w:rPr>
              <w:t>. ure</w:t>
            </w:r>
            <w:r w:rsidR="00E453F2" w:rsidRPr="00117C04">
              <w:rPr>
                <w:rFonts w:ascii="Arial" w:hAnsi="Arial" w:cs="Arial"/>
                <w:sz w:val="18"/>
                <w:szCs w:val="18"/>
              </w:rPr>
              <w:t>.</w:t>
            </w:r>
            <w:r w:rsidR="00E453F2" w:rsidRPr="000C5641">
              <w:rPr>
                <w:rFonts w:ascii="Arial" w:hAnsi="Arial" w:cs="Arial"/>
                <w:sz w:val="18"/>
                <w:szCs w:val="18"/>
              </w:rPr>
              <w:t xml:space="preserve"> </w:t>
            </w:r>
            <w:r w:rsidR="007B1ED0" w:rsidRPr="000C5641">
              <w:rPr>
                <w:rFonts w:ascii="Arial" w:hAnsi="Arial" w:cs="Arial"/>
                <w:sz w:val="18"/>
                <w:szCs w:val="18"/>
              </w:rPr>
              <w:t xml:space="preserve"> </w:t>
            </w:r>
          </w:p>
          <w:p w14:paraId="6924DA06" w14:textId="77777777" w:rsidR="007C743A" w:rsidRPr="00F425DF" w:rsidRDefault="007C743A" w:rsidP="00B8053B">
            <w:pPr>
              <w:ind w:left="720"/>
              <w:jc w:val="both"/>
              <w:rPr>
                <w:rFonts w:ascii="Arial" w:hAnsi="Arial" w:cs="Arial"/>
                <w:sz w:val="18"/>
                <w:szCs w:val="18"/>
              </w:rPr>
            </w:pPr>
          </w:p>
          <w:p w14:paraId="45CD09B2" w14:textId="77777777" w:rsidR="00757000" w:rsidRPr="00F425DF" w:rsidRDefault="007B1ED0" w:rsidP="00B8053B">
            <w:pPr>
              <w:jc w:val="both"/>
              <w:rPr>
                <w:rFonts w:ascii="Arial" w:hAnsi="Arial" w:cs="Arial"/>
                <w:sz w:val="18"/>
                <w:szCs w:val="18"/>
              </w:rPr>
            </w:pPr>
            <w:r w:rsidRPr="00F425DF">
              <w:rPr>
                <w:rFonts w:ascii="Arial" w:hAnsi="Arial" w:cs="Arial"/>
                <w:sz w:val="18"/>
                <w:szCs w:val="18"/>
              </w:rPr>
              <w:t>Naročnik bo pravočasno na Portal javnih na</w:t>
            </w:r>
            <w:r w:rsidR="000A2D8C" w:rsidRPr="00F425DF">
              <w:rPr>
                <w:rFonts w:ascii="Arial" w:hAnsi="Arial" w:cs="Arial"/>
                <w:sz w:val="18"/>
                <w:szCs w:val="18"/>
              </w:rPr>
              <w:t>ročil posredoval pisni odgovor.</w:t>
            </w:r>
            <w:r w:rsidRPr="00F425DF">
              <w:rPr>
                <w:rFonts w:ascii="Arial" w:hAnsi="Arial" w:cs="Arial"/>
                <w:sz w:val="18"/>
                <w:szCs w:val="18"/>
              </w:rPr>
              <w:t xml:space="preserve"> Pojasnila in spremembe predstavljajo sestavni del </w:t>
            </w:r>
            <w:r w:rsidR="00524F1D" w:rsidRPr="00F425DF">
              <w:rPr>
                <w:rFonts w:ascii="Arial" w:hAnsi="Arial" w:cs="Arial"/>
                <w:sz w:val="18"/>
                <w:szCs w:val="18"/>
              </w:rPr>
              <w:t xml:space="preserve">razpisne </w:t>
            </w:r>
            <w:r w:rsidR="00B8053B" w:rsidRPr="00F425DF">
              <w:rPr>
                <w:rFonts w:ascii="Arial" w:hAnsi="Arial" w:cs="Arial"/>
                <w:color w:val="000000"/>
                <w:sz w:val="18"/>
                <w:szCs w:val="18"/>
              </w:rPr>
              <w:t>dokumentacije</w:t>
            </w:r>
            <w:r w:rsidRPr="00F425DF">
              <w:rPr>
                <w:rFonts w:ascii="Arial" w:hAnsi="Arial" w:cs="Arial"/>
                <w:sz w:val="18"/>
                <w:szCs w:val="18"/>
              </w:rPr>
              <w:t>.</w:t>
            </w:r>
            <w:r w:rsidR="00757000" w:rsidRPr="00F425DF">
              <w:rPr>
                <w:rFonts w:ascii="Arial" w:hAnsi="Arial" w:cs="Arial"/>
              </w:rPr>
              <w:t xml:space="preserve"> </w:t>
            </w:r>
            <w:r w:rsidR="00F42BB9" w:rsidRPr="00F425DF">
              <w:rPr>
                <w:rFonts w:ascii="Arial" w:hAnsi="Arial" w:cs="Arial"/>
                <w:sz w:val="18"/>
                <w:szCs w:val="18"/>
              </w:rPr>
              <w:t>V zvezi z vprašanji, ki bodo prispela po navedenem roku, naročnik ne bo dajal pojasnil.</w:t>
            </w:r>
          </w:p>
          <w:p w14:paraId="65F9D29F" w14:textId="77777777" w:rsidR="006945C7" w:rsidRPr="00F425DF" w:rsidRDefault="006945C7" w:rsidP="00B8053B">
            <w:pPr>
              <w:jc w:val="both"/>
              <w:rPr>
                <w:rFonts w:ascii="Arial" w:hAnsi="Arial" w:cs="Arial"/>
                <w:sz w:val="18"/>
                <w:szCs w:val="18"/>
              </w:rPr>
            </w:pPr>
          </w:p>
          <w:p w14:paraId="3C11F940" w14:textId="77777777" w:rsidR="007B1ED0" w:rsidRPr="00F425DF" w:rsidRDefault="006945C7" w:rsidP="00B8053B">
            <w:pPr>
              <w:jc w:val="both"/>
              <w:rPr>
                <w:rFonts w:ascii="Arial" w:hAnsi="Arial" w:cs="Arial"/>
                <w:sz w:val="18"/>
                <w:szCs w:val="18"/>
              </w:rPr>
            </w:pPr>
            <w:r w:rsidRPr="00F425DF">
              <w:rPr>
                <w:rFonts w:ascii="Arial" w:hAnsi="Arial" w:cs="Arial"/>
                <w:sz w:val="18"/>
                <w:szCs w:val="18"/>
              </w:rPr>
              <w:t>Naro</w:t>
            </w:r>
            <w:r w:rsidRPr="00F425DF">
              <w:rPr>
                <w:rFonts w:ascii="Arial" w:hAnsi="Arial" w:cs="Arial" w:hint="eastAsia"/>
                <w:sz w:val="18"/>
                <w:szCs w:val="18"/>
              </w:rPr>
              <w:t>č</w:t>
            </w:r>
            <w:r w:rsidRPr="00F425DF">
              <w:rPr>
                <w:rFonts w:ascii="Arial" w:hAnsi="Arial" w:cs="Arial"/>
                <w:sz w:val="18"/>
                <w:szCs w:val="18"/>
              </w:rPr>
              <w:t xml:space="preserve">nik sme v skladu z 67. </w:t>
            </w:r>
            <w:r w:rsidRPr="00F425DF">
              <w:rPr>
                <w:rFonts w:ascii="Arial" w:hAnsi="Arial" w:cs="Arial" w:hint="eastAsia"/>
                <w:sz w:val="18"/>
                <w:szCs w:val="18"/>
              </w:rPr>
              <w:t>č</w:t>
            </w:r>
            <w:r w:rsidRPr="00F425DF">
              <w:rPr>
                <w:rFonts w:ascii="Arial" w:hAnsi="Arial" w:cs="Arial"/>
                <w:sz w:val="18"/>
                <w:szCs w:val="18"/>
              </w:rPr>
              <w:t>lenom ZJN-3 spremeniti ali dopolniti razpisno dokumentacijo. Tovrstne spremembe in dopolnitve bo naro</w:t>
            </w:r>
            <w:r w:rsidRPr="00F425DF">
              <w:rPr>
                <w:rFonts w:ascii="Arial" w:hAnsi="Arial" w:cs="Arial" w:hint="eastAsia"/>
                <w:sz w:val="18"/>
                <w:szCs w:val="18"/>
              </w:rPr>
              <w:t>č</w:t>
            </w:r>
            <w:r w:rsidRPr="00F425DF">
              <w:rPr>
                <w:rFonts w:ascii="Arial" w:hAnsi="Arial" w:cs="Arial"/>
                <w:sz w:val="18"/>
                <w:szCs w:val="18"/>
              </w:rPr>
              <w:t>nik izdal v obliki dodatkov k razpisni dokumentaciji. Vsak dodatek k razpisni dokumentaciji postane sestavni del razpisne dokumentacije. Kot del razpisne dokumentacije štejejo tudi vprašanja in odgovori, objavljeni na portalu javnih naro</w:t>
            </w:r>
            <w:r w:rsidRPr="00F425DF">
              <w:rPr>
                <w:rFonts w:ascii="Arial" w:hAnsi="Arial" w:cs="Arial" w:hint="eastAsia"/>
                <w:sz w:val="18"/>
                <w:szCs w:val="18"/>
              </w:rPr>
              <w:t>č</w:t>
            </w:r>
            <w:r w:rsidRPr="00F425DF">
              <w:rPr>
                <w:rFonts w:ascii="Arial" w:hAnsi="Arial" w:cs="Arial"/>
                <w:sz w:val="18"/>
                <w:szCs w:val="18"/>
              </w:rPr>
              <w:t>il.</w:t>
            </w:r>
          </w:p>
        </w:tc>
      </w:tr>
    </w:tbl>
    <w:p w14:paraId="7BAFC061" w14:textId="77777777" w:rsidR="002F6FF9" w:rsidRPr="00F425DF" w:rsidRDefault="002F6FF9" w:rsidP="00953FFE">
      <w:pPr>
        <w:jc w:val="both"/>
        <w:rPr>
          <w:rFonts w:ascii="Arial" w:hAnsi="Arial" w:cs="Arial"/>
          <w:b/>
          <w:szCs w:val="18"/>
          <w:u w:val="single"/>
        </w:rPr>
      </w:pPr>
    </w:p>
    <w:p w14:paraId="20744612" w14:textId="77777777" w:rsidR="006945C7" w:rsidRPr="000E6476" w:rsidRDefault="006945C7" w:rsidP="00C54722">
      <w:pPr>
        <w:tabs>
          <w:tab w:val="left" w:pos="426"/>
        </w:tabs>
        <w:spacing w:before="120" w:after="120" w:line="240" w:lineRule="auto"/>
        <w:jc w:val="both"/>
        <w:rPr>
          <w:rFonts w:ascii="Arial" w:hAnsi="Arial" w:cs="Arial"/>
          <w:b/>
          <w:szCs w:val="18"/>
          <w:u w:val="single"/>
        </w:rPr>
      </w:pPr>
      <w:r w:rsidRPr="000E6476">
        <w:rPr>
          <w:rFonts w:ascii="Arial" w:hAnsi="Arial" w:cs="Arial"/>
          <w:b/>
          <w:szCs w:val="18"/>
          <w:u w:val="single"/>
        </w:rPr>
        <w:t>OGLED LOKACIJE</w:t>
      </w:r>
    </w:p>
    <w:p w14:paraId="27B0EBB2" w14:textId="1413185D" w:rsidR="00624A13" w:rsidRPr="000C5641" w:rsidRDefault="006945C7" w:rsidP="00C54722">
      <w:pPr>
        <w:tabs>
          <w:tab w:val="left" w:pos="426"/>
        </w:tabs>
        <w:spacing w:after="0" w:line="240" w:lineRule="auto"/>
        <w:jc w:val="both"/>
        <w:rPr>
          <w:rFonts w:ascii="Arial" w:hAnsi="Arial" w:cs="Arial"/>
          <w:sz w:val="18"/>
          <w:szCs w:val="18"/>
        </w:rPr>
      </w:pPr>
      <w:r w:rsidRPr="00F425DF">
        <w:rPr>
          <w:rFonts w:ascii="Arial" w:hAnsi="Arial" w:cs="Arial"/>
          <w:sz w:val="18"/>
          <w:szCs w:val="18"/>
        </w:rPr>
        <w:t xml:space="preserve">Ogled </w:t>
      </w:r>
      <w:r w:rsidR="00211D1E" w:rsidRPr="00716D7C">
        <w:rPr>
          <w:rFonts w:ascii="Arial" w:hAnsi="Arial" w:cs="Arial"/>
          <w:sz w:val="18"/>
          <w:szCs w:val="18"/>
        </w:rPr>
        <w:t>lokacije</w:t>
      </w:r>
      <w:r w:rsidRPr="00716D7C">
        <w:rPr>
          <w:rFonts w:ascii="Arial" w:hAnsi="Arial" w:cs="Arial"/>
          <w:sz w:val="18"/>
          <w:szCs w:val="18"/>
        </w:rPr>
        <w:t xml:space="preserve"> izvedbe</w:t>
      </w:r>
      <w:r w:rsidRPr="00F425DF">
        <w:rPr>
          <w:rFonts w:ascii="Arial" w:hAnsi="Arial" w:cs="Arial"/>
          <w:sz w:val="18"/>
          <w:szCs w:val="18"/>
        </w:rPr>
        <w:t xml:space="preserve"> javnega naročila je možen po predhodnem dogovoru, in</w:t>
      </w:r>
      <w:r w:rsidR="00211D1E">
        <w:rPr>
          <w:rFonts w:ascii="Arial" w:hAnsi="Arial" w:cs="Arial"/>
          <w:sz w:val="18"/>
          <w:szCs w:val="18"/>
        </w:rPr>
        <w:t xml:space="preserve"> se lahko opravi najkasneje do </w:t>
      </w:r>
      <w:r w:rsidR="00211D1E">
        <w:rPr>
          <w:rFonts w:ascii="Arial" w:hAnsi="Arial" w:cs="Arial"/>
          <w:sz w:val="18"/>
          <w:szCs w:val="18"/>
        </w:rPr>
        <w:br/>
      </w:r>
      <w:r w:rsidR="00104507">
        <w:rPr>
          <w:rFonts w:ascii="Arial" w:hAnsi="Arial" w:cs="Arial"/>
          <w:sz w:val="18"/>
          <w:szCs w:val="18"/>
        </w:rPr>
        <w:t>1</w:t>
      </w:r>
      <w:r w:rsidR="00117C04">
        <w:rPr>
          <w:rFonts w:ascii="Arial" w:hAnsi="Arial" w:cs="Arial"/>
          <w:sz w:val="18"/>
          <w:szCs w:val="18"/>
        </w:rPr>
        <w:t>12. 3. 2021</w:t>
      </w:r>
      <w:r w:rsidR="00971073">
        <w:rPr>
          <w:rFonts w:ascii="Arial" w:hAnsi="Arial" w:cs="Arial"/>
          <w:sz w:val="18"/>
          <w:szCs w:val="18"/>
        </w:rPr>
        <w:t xml:space="preserve"> do 15</w:t>
      </w:r>
      <w:r w:rsidR="009F7250" w:rsidRPr="000C5641">
        <w:rPr>
          <w:rFonts w:ascii="Arial" w:hAnsi="Arial" w:cs="Arial"/>
          <w:sz w:val="18"/>
          <w:szCs w:val="18"/>
        </w:rPr>
        <w:t>. ure.</w:t>
      </w:r>
      <w:r w:rsidRPr="000C5641">
        <w:rPr>
          <w:rFonts w:ascii="Arial" w:hAnsi="Arial" w:cs="Arial"/>
          <w:sz w:val="18"/>
          <w:szCs w:val="18"/>
        </w:rPr>
        <w:t xml:space="preserve"> </w:t>
      </w:r>
    </w:p>
    <w:p w14:paraId="494EC642" w14:textId="2E89E870" w:rsidR="00BE76EC" w:rsidRPr="00F425DF" w:rsidRDefault="00624A13" w:rsidP="00C54722">
      <w:pPr>
        <w:tabs>
          <w:tab w:val="left" w:pos="426"/>
        </w:tabs>
        <w:spacing w:after="0" w:line="240" w:lineRule="auto"/>
        <w:jc w:val="both"/>
        <w:rPr>
          <w:rFonts w:ascii="Arial" w:hAnsi="Arial" w:cs="Arial"/>
          <w:sz w:val="18"/>
          <w:szCs w:val="18"/>
        </w:rPr>
      </w:pPr>
      <w:r w:rsidRPr="00F425DF">
        <w:rPr>
          <w:rFonts w:ascii="Arial" w:hAnsi="Arial" w:cs="Arial"/>
          <w:sz w:val="18"/>
          <w:szCs w:val="18"/>
        </w:rPr>
        <w:t>Kontaktna oseba:</w:t>
      </w:r>
      <w:r w:rsidR="006945C7" w:rsidRPr="00F425DF">
        <w:rPr>
          <w:rFonts w:ascii="Arial" w:hAnsi="Arial" w:cs="Arial"/>
          <w:sz w:val="18"/>
          <w:szCs w:val="18"/>
        </w:rPr>
        <w:t xml:space="preserve"> </w:t>
      </w:r>
      <w:r w:rsidR="00C814D6">
        <w:rPr>
          <w:rFonts w:ascii="Arial" w:hAnsi="Arial" w:cs="Arial"/>
          <w:sz w:val="18"/>
          <w:szCs w:val="18"/>
        </w:rPr>
        <w:t>Gašper Koprivnikar</w:t>
      </w:r>
      <w:r w:rsidR="0059494A">
        <w:rPr>
          <w:rFonts w:ascii="Arial" w:hAnsi="Arial" w:cs="Arial"/>
          <w:sz w:val="18"/>
          <w:szCs w:val="18"/>
        </w:rPr>
        <w:t xml:space="preserve">, </w:t>
      </w:r>
      <w:hyperlink r:id="rId15" w:history="1">
        <w:r w:rsidR="00C05D71">
          <w:rPr>
            <w:rStyle w:val="Hiperpovezava"/>
            <w:rFonts w:ascii="Arial" w:hAnsi="Arial" w:cs="Arial"/>
            <w:sz w:val="18"/>
            <w:szCs w:val="18"/>
          </w:rPr>
          <w:t>gasper.koprivnikar@velenje.si</w:t>
        </w:r>
      </w:hyperlink>
      <w:r w:rsidR="0059494A">
        <w:rPr>
          <w:rFonts w:ascii="Arial" w:hAnsi="Arial" w:cs="Arial"/>
          <w:sz w:val="18"/>
          <w:szCs w:val="18"/>
        </w:rPr>
        <w:t xml:space="preserve">, telefon </w:t>
      </w:r>
      <w:r w:rsidR="00C05D71">
        <w:rPr>
          <w:rFonts w:ascii="Arial" w:hAnsi="Arial" w:cs="Arial"/>
          <w:sz w:val="18"/>
          <w:szCs w:val="18"/>
        </w:rPr>
        <w:t>03 8961 570</w:t>
      </w:r>
      <w:r w:rsidR="0059494A">
        <w:rPr>
          <w:rFonts w:ascii="Arial" w:hAnsi="Arial" w:cs="Arial"/>
          <w:sz w:val="18"/>
          <w:szCs w:val="18"/>
        </w:rPr>
        <w:t>.</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3"/>
        <w:gridCol w:w="4527"/>
      </w:tblGrid>
      <w:tr w:rsidR="008456FA" w:rsidRPr="00F425DF" w14:paraId="0BAE372D" w14:textId="77777777" w:rsidTr="003C256D">
        <w:trPr>
          <w:cantSplit/>
        </w:trPr>
        <w:tc>
          <w:tcPr>
            <w:tcW w:w="4643" w:type="dxa"/>
          </w:tcPr>
          <w:p w14:paraId="6E18AD76" w14:textId="77777777" w:rsidR="00BE76EC" w:rsidRPr="00F425DF" w:rsidRDefault="00BE76EC" w:rsidP="00C54722">
            <w:pPr>
              <w:rPr>
                <w:rFonts w:ascii="Arial" w:hAnsi="Arial" w:cs="Arial"/>
                <w:color w:val="000000"/>
                <w:sz w:val="18"/>
                <w:szCs w:val="18"/>
              </w:rPr>
            </w:pPr>
          </w:p>
          <w:p w14:paraId="43C37FC1" w14:textId="77777777" w:rsidR="00624A13" w:rsidRPr="00F425DF" w:rsidRDefault="00624A13" w:rsidP="00C54722">
            <w:pPr>
              <w:rPr>
                <w:rFonts w:ascii="Arial" w:hAnsi="Arial" w:cs="Arial"/>
                <w:color w:val="000000"/>
                <w:sz w:val="18"/>
                <w:szCs w:val="18"/>
              </w:rPr>
            </w:pPr>
          </w:p>
          <w:p w14:paraId="3E08DA91" w14:textId="77777777" w:rsidR="00624A13" w:rsidRPr="00F425DF" w:rsidRDefault="00624A13" w:rsidP="00C54722">
            <w:pPr>
              <w:rPr>
                <w:rFonts w:ascii="Arial" w:hAnsi="Arial" w:cs="Arial"/>
                <w:color w:val="000000"/>
                <w:sz w:val="18"/>
                <w:szCs w:val="18"/>
              </w:rPr>
            </w:pPr>
          </w:p>
          <w:p w14:paraId="74B5C324" w14:textId="5C3D4068" w:rsidR="009F7250" w:rsidRPr="00F425DF" w:rsidRDefault="003C4347" w:rsidP="00C54722">
            <w:pPr>
              <w:rPr>
                <w:rFonts w:ascii="Arial" w:hAnsi="Arial" w:cs="Arial"/>
                <w:color w:val="FF0000"/>
                <w:sz w:val="18"/>
                <w:szCs w:val="18"/>
              </w:rPr>
            </w:pPr>
            <w:r w:rsidRPr="00F425DF">
              <w:rPr>
                <w:rFonts w:ascii="Arial" w:hAnsi="Arial" w:cs="Arial"/>
                <w:color w:val="000000"/>
                <w:sz w:val="18"/>
                <w:szCs w:val="18"/>
              </w:rPr>
              <w:t xml:space="preserve">Datum: </w:t>
            </w:r>
            <w:r w:rsidR="00117C04" w:rsidRPr="00117C04">
              <w:rPr>
                <w:rFonts w:ascii="Arial" w:hAnsi="Arial" w:cs="Arial"/>
                <w:color w:val="000000"/>
                <w:sz w:val="18"/>
                <w:szCs w:val="18"/>
              </w:rPr>
              <w:t>12. 3. 2021</w:t>
            </w:r>
          </w:p>
          <w:p w14:paraId="7C0C2D71" w14:textId="77777777" w:rsidR="00BE76EC" w:rsidRPr="00F425DF" w:rsidRDefault="008456FA" w:rsidP="00C54722">
            <w:pPr>
              <w:rPr>
                <w:rFonts w:ascii="Arial" w:hAnsi="Arial" w:cs="Arial"/>
              </w:rPr>
            </w:pPr>
            <w:r w:rsidRPr="00F425DF">
              <w:rPr>
                <w:rFonts w:ascii="Arial" w:hAnsi="Arial" w:cs="Arial"/>
                <w:color w:val="000000"/>
                <w:sz w:val="18"/>
                <w:szCs w:val="18"/>
              </w:rPr>
              <w:t>Kraj: Velenje</w:t>
            </w:r>
          </w:p>
          <w:p w14:paraId="7A384182" w14:textId="77777777" w:rsidR="00BE76EC" w:rsidRPr="00F425DF" w:rsidRDefault="00BE76EC" w:rsidP="00C54722">
            <w:pPr>
              <w:rPr>
                <w:rFonts w:ascii="Arial" w:hAnsi="Arial" w:cs="Arial"/>
              </w:rPr>
            </w:pPr>
          </w:p>
          <w:p w14:paraId="5B360300" w14:textId="77777777" w:rsidR="00BE76EC" w:rsidRPr="00F425DF" w:rsidRDefault="00BE76EC" w:rsidP="00C54722">
            <w:pPr>
              <w:rPr>
                <w:rFonts w:ascii="Arial" w:hAnsi="Arial" w:cs="Arial"/>
              </w:rPr>
            </w:pPr>
          </w:p>
          <w:p w14:paraId="421DEAB2" w14:textId="77777777" w:rsidR="008456FA" w:rsidRPr="00F425DF" w:rsidRDefault="008456FA" w:rsidP="00C54722">
            <w:pPr>
              <w:rPr>
                <w:rFonts w:ascii="Arial" w:hAnsi="Arial" w:cs="Arial"/>
              </w:rPr>
            </w:pPr>
          </w:p>
        </w:tc>
        <w:tc>
          <w:tcPr>
            <w:tcW w:w="4643" w:type="dxa"/>
          </w:tcPr>
          <w:p w14:paraId="10C18463" w14:textId="77777777" w:rsidR="008456FA" w:rsidRPr="00F425DF" w:rsidRDefault="008456FA" w:rsidP="00C54722">
            <w:pPr>
              <w:spacing w:before="240" w:after="240"/>
              <w:jc w:val="right"/>
              <w:rPr>
                <w:rFonts w:ascii="Arial" w:hAnsi="Arial" w:cs="Arial"/>
                <w:sz w:val="18"/>
                <w:szCs w:val="18"/>
              </w:rPr>
            </w:pPr>
          </w:p>
          <w:p w14:paraId="6B0075A5" w14:textId="77777777" w:rsidR="00624A13" w:rsidRPr="00F425DF" w:rsidRDefault="00624A13" w:rsidP="00624A13">
            <w:pPr>
              <w:spacing w:before="240" w:after="240"/>
              <w:jc w:val="center"/>
              <w:rPr>
                <w:rFonts w:ascii="Arial" w:hAnsi="Arial" w:cs="Arial"/>
                <w:sz w:val="18"/>
                <w:szCs w:val="18"/>
              </w:rPr>
            </w:pPr>
          </w:p>
        </w:tc>
      </w:tr>
    </w:tbl>
    <w:p w14:paraId="54495C60" w14:textId="77777777" w:rsidR="00F66551" w:rsidRDefault="008B48DB" w:rsidP="00F657E9">
      <w:pPr>
        <w:ind w:left="7080"/>
        <w:contextualSpacing/>
        <w:rPr>
          <w:rFonts w:ascii="Arial" w:eastAsia="Arial" w:hAnsi="Arial" w:cs="Arial"/>
          <w:sz w:val="18"/>
        </w:rPr>
      </w:pPr>
      <w:r w:rsidRPr="00F425DF">
        <w:rPr>
          <w:rFonts w:ascii="Arial" w:eastAsia="Arial" w:hAnsi="Arial" w:cs="Arial"/>
          <w:sz w:val="18"/>
        </w:rPr>
        <w:t>Mestna občina Velenje</w:t>
      </w:r>
      <w:r w:rsidR="006D4F65" w:rsidRPr="00F425DF">
        <w:rPr>
          <w:rFonts w:ascii="Arial" w:eastAsia="Arial" w:hAnsi="Arial" w:cs="Arial"/>
          <w:sz w:val="18"/>
        </w:rPr>
        <w:t xml:space="preserve">      </w:t>
      </w:r>
    </w:p>
    <w:p w14:paraId="03EF21B5" w14:textId="1D3E41C0" w:rsidR="000C5641" w:rsidRDefault="00F66551" w:rsidP="00F657E9">
      <w:pPr>
        <w:ind w:left="7080"/>
        <w:contextualSpacing/>
        <w:rPr>
          <w:rFonts w:ascii="Arial" w:eastAsia="Arial" w:hAnsi="Arial" w:cs="Arial"/>
          <w:sz w:val="18"/>
        </w:rPr>
      </w:pPr>
      <w:r w:rsidRPr="00F66551">
        <w:rPr>
          <w:rFonts w:ascii="Arial" w:eastAsia="Arial Unicode MS" w:hAnsi="Arial" w:cs="Arial"/>
          <w:sz w:val="18"/>
          <w:szCs w:val="18"/>
        </w:rPr>
        <w:t xml:space="preserve">Peter DERMOL, </w:t>
      </w:r>
      <w:r w:rsidR="000C5641">
        <w:rPr>
          <w:rFonts w:ascii="Arial" w:eastAsia="Arial Unicode MS" w:hAnsi="Arial" w:cs="Arial"/>
          <w:sz w:val="18"/>
          <w:szCs w:val="18"/>
        </w:rPr>
        <w:t>župan</w:t>
      </w:r>
      <w:r w:rsidR="006D4F65" w:rsidRPr="00F425DF">
        <w:rPr>
          <w:rFonts w:ascii="Arial" w:eastAsia="Arial" w:hAnsi="Arial" w:cs="Arial"/>
          <w:sz w:val="18"/>
        </w:rPr>
        <w:t xml:space="preserve">      </w:t>
      </w:r>
    </w:p>
    <w:p w14:paraId="5808845B" w14:textId="713E73D8" w:rsidR="00D77D4C" w:rsidRPr="00F425DF" w:rsidRDefault="006D4F65" w:rsidP="00F657E9">
      <w:pPr>
        <w:ind w:left="7080"/>
        <w:contextualSpacing/>
        <w:rPr>
          <w:rFonts w:ascii="Arial" w:eastAsia="Arial" w:hAnsi="Arial" w:cs="Arial"/>
          <w:sz w:val="18"/>
        </w:rPr>
      </w:pPr>
      <w:r w:rsidRPr="00F425DF">
        <w:rPr>
          <w:rFonts w:ascii="Arial" w:eastAsia="Arial" w:hAnsi="Arial" w:cs="Arial"/>
          <w:sz w:val="18"/>
        </w:rPr>
        <w:t xml:space="preserve">                                      </w:t>
      </w:r>
    </w:p>
    <w:p w14:paraId="040F64FD" w14:textId="77777777" w:rsidR="00211D1E" w:rsidRDefault="00211D1E">
      <w:pPr>
        <w:rPr>
          <w:rFonts w:ascii="Arial" w:eastAsiaTheme="majorEastAsia" w:hAnsi="Arial" w:cs="Arial"/>
          <w:b/>
          <w:bCs/>
          <w:sz w:val="32"/>
          <w:szCs w:val="28"/>
          <w:u w:val="single"/>
        </w:rPr>
      </w:pPr>
      <w:bookmarkStart w:id="0" w:name="_Toc512520734"/>
      <w:r>
        <w:rPr>
          <w:rFonts w:ascii="Arial" w:hAnsi="Arial" w:cs="Arial"/>
          <w:sz w:val="32"/>
          <w:u w:val="single"/>
        </w:rPr>
        <w:br w:type="page"/>
      </w:r>
    </w:p>
    <w:p w14:paraId="59CA84C1" w14:textId="4F261C10" w:rsidR="00D15A1C" w:rsidRPr="00F425DF" w:rsidRDefault="00C710C5" w:rsidP="00E06A2A">
      <w:pPr>
        <w:pStyle w:val="Naslov1"/>
        <w:jc w:val="center"/>
        <w:rPr>
          <w:rFonts w:ascii="Arial" w:hAnsi="Arial" w:cs="Arial"/>
          <w:sz w:val="32"/>
          <w:u w:val="single"/>
        </w:rPr>
      </w:pPr>
      <w:r w:rsidRPr="00F425DF">
        <w:rPr>
          <w:rFonts w:ascii="Arial" w:hAnsi="Arial" w:cs="Arial"/>
          <w:sz w:val="32"/>
          <w:u w:val="single"/>
        </w:rPr>
        <w:lastRenderedPageBreak/>
        <w:t>NAVODILA</w:t>
      </w:r>
      <w:bookmarkEnd w:id="0"/>
      <w:r w:rsidRPr="00F425DF">
        <w:rPr>
          <w:rFonts w:ascii="Arial" w:hAnsi="Arial" w:cs="Arial"/>
          <w:sz w:val="32"/>
          <w:u w:val="single"/>
        </w:rPr>
        <w:t xml:space="preserve"> </w:t>
      </w:r>
    </w:p>
    <w:p w14:paraId="4953B6F4" w14:textId="77777777" w:rsidR="00D15A1C" w:rsidRPr="00F425DF" w:rsidRDefault="00D15A1C" w:rsidP="00964434">
      <w:pPr>
        <w:pStyle w:val="Naslov2"/>
        <w:rPr>
          <w:sz w:val="28"/>
          <w:u w:val="single"/>
        </w:rPr>
      </w:pPr>
      <w:bookmarkStart w:id="1" w:name="_Toc512520735"/>
      <w:r w:rsidRPr="00F425DF">
        <w:rPr>
          <w:sz w:val="28"/>
          <w:u w:val="single"/>
        </w:rPr>
        <w:t>I. NAVODILA PONUDNIKOM ZA PRIPRAVO PONUDBE</w:t>
      </w:r>
      <w:bookmarkEnd w:id="1"/>
    </w:p>
    <w:p w14:paraId="2B9E9C7D" w14:textId="77777777" w:rsidR="00E87CD5" w:rsidRPr="00F425DF" w:rsidRDefault="00E87CD5"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F425DF">
        <w:rPr>
          <w:rFonts w:ascii="Arial" w:hAnsi="Arial" w:cs="Arial"/>
          <w:b/>
          <w:color w:val="000000"/>
          <w:sz w:val="20"/>
          <w:szCs w:val="18"/>
          <w:u w:val="single"/>
        </w:rPr>
        <w:t>SPLOŠNA NAVODILA</w:t>
      </w:r>
    </w:p>
    <w:p w14:paraId="7EE625D2" w14:textId="77777777" w:rsidR="005E2294" w:rsidRPr="00F425DF" w:rsidRDefault="005E2294" w:rsidP="005E2294">
      <w:p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 xml:space="preserve">Navodila so namenjena za pomoč pri pripravi ponudbe. Prosimo, da poskrbite, da bo ponudba sestavljena v skladu s temi navodili. Zaželeno je, da vse zahtevane podatke predložite v obliki in po vrstnem redu, kot je zahtevano. </w:t>
      </w:r>
    </w:p>
    <w:p w14:paraId="5E45F541" w14:textId="77777777" w:rsidR="005E2294" w:rsidRPr="00F425DF" w:rsidRDefault="005E2294" w:rsidP="005E2294">
      <w:pPr>
        <w:spacing w:before="225" w:after="225" w:line="240" w:lineRule="auto"/>
        <w:jc w:val="both"/>
        <w:rPr>
          <w:rFonts w:ascii="Arial" w:hAnsi="Arial" w:cs="Arial"/>
          <w:b/>
          <w:color w:val="000000"/>
          <w:sz w:val="18"/>
          <w:szCs w:val="18"/>
        </w:rPr>
      </w:pPr>
      <w:r w:rsidRPr="00F425DF">
        <w:rPr>
          <w:rFonts w:ascii="Arial" w:hAnsi="Arial" w:cs="Arial"/>
          <w:b/>
          <w:color w:val="000000"/>
          <w:sz w:val="18"/>
          <w:szCs w:val="18"/>
        </w:rPr>
        <w:t xml:space="preserve">Ponudba naj bo sestavljena iz dveh delov: </w:t>
      </w:r>
    </w:p>
    <w:p w14:paraId="3CDEA424" w14:textId="77777777" w:rsidR="005E2294" w:rsidRPr="00F425DF" w:rsidRDefault="005E2294" w:rsidP="008066F5">
      <w:pPr>
        <w:pStyle w:val="Odstavekseznama"/>
        <w:numPr>
          <w:ilvl w:val="0"/>
          <w:numId w:val="33"/>
        </w:numPr>
        <w:spacing w:before="225" w:after="225" w:line="240" w:lineRule="auto"/>
        <w:jc w:val="both"/>
        <w:rPr>
          <w:rFonts w:ascii="Arial" w:hAnsi="Arial" w:cs="Arial"/>
          <w:b/>
          <w:color w:val="000000"/>
          <w:sz w:val="18"/>
          <w:szCs w:val="18"/>
        </w:rPr>
      </w:pPr>
      <w:r w:rsidRPr="00F425DF">
        <w:rPr>
          <w:rFonts w:ascii="Arial" w:hAnsi="Arial" w:cs="Arial"/>
          <w:b/>
          <w:color w:val="000000"/>
          <w:sz w:val="18"/>
          <w:szCs w:val="18"/>
        </w:rPr>
        <w:t xml:space="preserve">del - ponudbeni predračun, ki ga ponudnik v sistemu e-JN </w:t>
      </w:r>
      <w:r w:rsidRPr="00F425DF">
        <w:rPr>
          <w:rFonts w:ascii="Arial" w:hAnsi="Arial" w:cs="Arial"/>
          <w:b/>
          <w:sz w:val="18"/>
          <w:szCs w:val="18"/>
        </w:rPr>
        <w:t xml:space="preserve">naloži v razdelek »Predračun« v </w:t>
      </w:r>
      <w:proofErr w:type="spellStart"/>
      <w:r w:rsidRPr="00F425DF">
        <w:rPr>
          <w:rFonts w:ascii="Arial" w:hAnsi="Arial" w:cs="Arial"/>
          <w:b/>
          <w:sz w:val="18"/>
          <w:szCs w:val="18"/>
        </w:rPr>
        <w:t>pdf</w:t>
      </w:r>
      <w:proofErr w:type="spellEnd"/>
      <w:r w:rsidRPr="00F425DF">
        <w:rPr>
          <w:rFonts w:ascii="Arial" w:hAnsi="Arial" w:cs="Arial"/>
          <w:b/>
          <w:sz w:val="18"/>
          <w:szCs w:val="18"/>
        </w:rPr>
        <w:t xml:space="preserve"> datoteki</w:t>
      </w:r>
      <w:r w:rsidRPr="00F425DF">
        <w:rPr>
          <w:rFonts w:ascii="Arial" w:hAnsi="Arial" w:cs="Arial"/>
          <w:b/>
          <w:color w:val="000000"/>
          <w:sz w:val="18"/>
          <w:szCs w:val="18"/>
        </w:rPr>
        <w:t>,</w:t>
      </w:r>
    </w:p>
    <w:p w14:paraId="444BD7A3" w14:textId="7D496C64" w:rsidR="005E2294" w:rsidRPr="00694251" w:rsidRDefault="005E2294" w:rsidP="008066F5">
      <w:pPr>
        <w:pStyle w:val="Odstavekseznama"/>
        <w:numPr>
          <w:ilvl w:val="0"/>
          <w:numId w:val="33"/>
        </w:numPr>
        <w:spacing w:before="225" w:after="225" w:line="240" w:lineRule="auto"/>
        <w:jc w:val="both"/>
        <w:rPr>
          <w:rFonts w:ascii="Arial" w:hAnsi="Arial" w:cs="Arial"/>
          <w:b/>
          <w:color w:val="000000"/>
          <w:sz w:val="18"/>
          <w:szCs w:val="18"/>
        </w:rPr>
      </w:pPr>
      <w:r w:rsidRPr="00F425DF">
        <w:rPr>
          <w:rFonts w:ascii="Arial" w:hAnsi="Arial" w:cs="Arial"/>
          <w:b/>
          <w:color w:val="000000"/>
          <w:sz w:val="18"/>
          <w:szCs w:val="18"/>
        </w:rPr>
        <w:t>del - ponudbeni obrazci (Druge priloge), ki ga ponudnik</w:t>
      </w:r>
      <w:r w:rsidRPr="00F425DF">
        <w:rPr>
          <w:rFonts w:ascii="Arial" w:hAnsi="Arial" w:cs="Arial"/>
          <w:b/>
          <w:sz w:val="18"/>
          <w:szCs w:val="18"/>
        </w:rPr>
        <w:t xml:space="preserve"> v sistemu e-JN naloži v razdelek</w:t>
      </w:r>
      <w:r w:rsidR="00694251">
        <w:rPr>
          <w:rFonts w:ascii="Arial" w:hAnsi="Arial" w:cs="Arial"/>
          <w:b/>
          <w:sz w:val="18"/>
          <w:szCs w:val="18"/>
        </w:rPr>
        <w:t xml:space="preserve"> »Druge priloge« v </w:t>
      </w:r>
      <w:proofErr w:type="spellStart"/>
      <w:r w:rsidR="00694251">
        <w:rPr>
          <w:rFonts w:ascii="Arial" w:hAnsi="Arial" w:cs="Arial"/>
          <w:b/>
          <w:sz w:val="18"/>
          <w:szCs w:val="18"/>
        </w:rPr>
        <w:t>pdf</w:t>
      </w:r>
      <w:proofErr w:type="spellEnd"/>
      <w:r w:rsidR="00694251">
        <w:rPr>
          <w:rFonts w:ascii="Arial" w:hAnsi="Arial" w:cs="Arial"/>
          <w:b/>
          <w:sz w:val="18"/>
          <w:szCs w:val="18"/>
        </w:rPr>
        <w:t xml:space="preserve"> datoteki,</w:t>
      </w:r>
    </w:p>
    <w:p w14:paraId="04D04220" w14:textId="71A30C8C" w:rsidR="00694251" w:rsidRPr="00716D7C" w:rsidRDefault="00694251" w:rsidP="008066F5">
      <w:pPr>
        <w:pStyle w:val="Odstavekseznama"/>
        <w:numPr>
          <w:ilvl w:val="0"/>
          <w:numId w:val="33"/>
        </w:numPr>
        <w:rPr>
          <w:rFonts w:ascii="Arial" w:hAnsi="Arial" w:cs="Arial"/>
          <w:b/>
          <w:color w:val="000000"/>
          <w:sz w:val="18"/>
          <w:szCs w:val="18"/>
        </w:rPr>
      </w:pPr>
      <w:r w:rsidRPr="00716D7C">
        <w:rPr>
          <w:rFonts w:ascii="Arial" w:hAnsi="Arial" w:cs="Arial"/>
          <w:b/>
          <w:color w:val="000000"/>
          <w:sz w:val="18"/>
          <w:szCs w:val="18"/>
        </w:rPr>
        <w:t>del – finančno zavarovanje za resnost ponudbe, ki ga ponudnik predloži osebno ali pošlje po pošti na naslov: Mestna občina Velenje, Titov trg 1, 3320 Velenje.</w:t>
      </w:r>
    </w:p>
    <w:p w14:paraId="2C9C6AE6" w14:textId="332BEE51" w:rsidR="005E2294" w:rsidRPr="00F425DF" w:rsidRDefault="005E2294" w:rsidP="005E2294">
      <w:pPr>
        <w:jc w:val="both"/>
        <w:rPr>
          <w:rFonts w:cs="Arial"/>
          <w:szCs w:val="20"/>
          <w:lang w:eastAsia="sl-SI"/>
        </w:rPr>
      </w:pPr>
      <w:r w:rsidRPr="00F425DF">
        <w:rPr>
          <w:rFonts w:ascii="Arial" w:hAnsi="Arial" w:cs="Arial"/>
          <w:color w:val="000000"/>
          <w:sz w:val="18"/>
          <w:szCs w:val="18"/>
        </w:rPr>
        <w:t>Ponudba se sestavi tako, da ponudnik vpiše zahtevane podatke v obrazce, ki so sestavni del razpisne dokumentacije oz. posameznih delov le-te.</w:t>
      </w:r>
      <w:r w:rsidRPr="00F425DF">
        <w:rPr>
          <w:rFonts w:cs="Arial"/>
          <w:szCs w:val="20"/>
          <w:lang w:eastAsia="sl-SI"/>
        </w:rPr>
        <w:t xml:space="preserve"> </w:t>
      </w:r>
      <w:r w:rsidRPr="00F425DF">
        <w:rPr>
          <w:rFonts w:ascii="Arial" w:hAnsi="Arial" w:cs="Arial"/>
          <w:sz w:val="18"/>
          <w:szCs w:val="18"/>
          <w:lang w:eastAsia="sl-SI"/>
        </w:rPr>
        <w:t xml:space="preserve">Po vnosu podatkov in dokumentov, </w:t>
      </w:r>
      <w:r w:rsidR="00694251">
        <w:rPr>
          <w:rFonts w:ascii="Arial" w:hAnsi="Arial" w:cs="Arial"/>
          <w:sz w:val="18"/>
          <w:szCs w:val="18"/>
          <w:lang w:eastAsia="sl-SI"/>
        </w:rPr>
        <w:t>le-te</w:t>
      </w:r>
      <w:r w:rsidRPr="00F425DF">
        <w:rPr>
          <w:rFonts w:ascii="Arial" w:hAnsi="Arial" w:cs="Arial"/>
          <w:sz w:val="18"/>
          <w:szCs w:val="18"/>
          <w:lang w:eastAsia="sl-SI"/>
        </w:rPr>
        <w:t xml:space="preserve"> shrani v sistemu in jo odda s kvalificiranim elektronskim podpisom</w:t>
      </w:r>
      <w:r w:rsidRPr="00F425DF">
        <w:rPr>
          <w:rFonts w:cs="Arial"/>
          <w:szCs w:val="20"/>
          <w:lang w:eastAsia="sl-SI"/>
        </w:rPr>
        <w:t>.</w:t>
      </w:r>
    </w:p>
    <w:p w14:paraId="07BDB580" w14:textId="77777777" w:rsidR="005E2294" w:rsidRPr="00F425DF" w:rsidRDefault="005E2294" w:rsidP="005E2294">
      <w:pPr>
        <w:jc w:val="both"/>
        <w:rPr>
          <w:rFonts w:ascii="Arial" w:hAnsi="Arial" w:cs="Arial"/>
          <w:sz w:val="18"/>
          <w:szCs w:val="18"/>
          <w:lang w:eastAsia="sl-SI"/>
        </w:rPr>
      </w:pPr>
      <w:r w:rsidRPr="00F425DF">
        <w:rPr>
          <w:rFonts w:ascii="Arial" w:hAnsi="Arial" w:cs="Arial"/>
          <w:sz w:val="18"/>
          <w:szCs w:val="18"/>
          <w:lang w:eastAsia="sl-SI"/>
        </w:rPr>
        <w:t xml:space="preserve">Dokumenti, ki morajo biti podpisani s strani drugih oseb naj bodo žigosani in podpisani z navadnim podpisom, skenirani ter predloženi v </w:t>
      </w:r>
      <w:proofErr w:type="spellStart"/>
      <w:r w:rsidRPr="00F425DF">
        <w:rPr>
          <w:rFonts w:ascii="Arial" w:hAnsi="Arial" w:cs="Arial"/>
          <w:sz w:val="18"/>
          <w:szCs w:val="18"/>
          <w:lang w:eastAsia="sl-SI"/>
        </w:rPr>
        <w:t>pdf</w:t>
      </w:r>
      <w:proofErr w:type="spellEnd"/>
      <w:r w:rsidRPr="00F425DF">
        <w:rPr>
          <w:rFonts w:ascii="Arial" w:hAnsi="Arial" w:cs="Arial"/>
          <w:sz w:val="18"/>
          <w:szCs w:val="18"/>
          <w:lang w:eastAsia="sl-SI"/>
        </w:rPr>
        <w:t xml:space="preserve"> obliki.</w:t>
      </w:r>
    </w:p>
    <w:p w14:paraId="13E8AEF8" w14:textId="77777777" w:rsidR="005E2294" w:rsidRPr="00F425DF" w:rsidRDefault="005E2294" w:rsidP="005E2294">
      <w:pPr>
        <w:jc w:val="both"/>
        <w:rPr>
          <w:rFonts w:ascii="Arial" w:hAnsi="Arial" w:cs="Arial"/>
          <w:color w:val="000000"/>
          <w:sz w:val="18"/>
          <w:szCs w:val="18"/>
        </w:rPr>
      </w:pPr>
      <w:r w:rsidRPr="00F425DF">
        <w:rPr>
          <w:rFonts w:ascii="Arial" w:hAnsi="Arial" w:cs="Arial"/>
          <w:color w:val="000000"/>
          <w:sz w:val="18"/>
          <w:szCs w:val="18"/>
        </w:rPr>
        <w:t>Ponudba mora biti izdelana na obrazcih iz prilog razpisne dokumentacije ali po vsebini in obliki enakih obrazcih, izdelanih s strani ponudnika. Ponudniki morajo izjave predložiti brez dodatnih pogojev. Vse priloge morajo biti s strani ponudnika izpolnjene in oddane v sistem e-JN, razen prilog, ki jih izpolnijo samo tisti ponudniki, ki nastopajo s podizvajalci ali v skupni ponudbi.</w:t>
      </w:r>
    </w:p>
    <w:p w14:paraId="608D0DCC" w14:textId="65DBB343" w:rsidR="005E2294" w:rsidRDefault="005E2294" w:rsidP="005E2294">
      <w:pPr>
        <w:jc w:val="both"/>
        <w:rPr>
          <w:rFonts w:ascii="Arial" w:hAnsi="Arial" w:cs="Arial"/>
          <w:color w:val="000000"/>
          <w:sz w:val="18"/>
          <w:szCs w:val="18"/>
        </w:rPr>
      </w:pPr>
      <w:r w:rsidRPr="00F425DF">
        <w:rPr>
          <w:rFonts w:ascii="Arial" w:hAnsi="Arial" w:cs="Arial"/>
          <w:color w:val="000000"/>
          <w:sz w:val="18"/>
          <w:szCs w:val="18"/>
        </w:rPr>
        <w:t xml:space="preserve">Ponudba mora zajemati vsa razpisana dela in ne sme vsebovati nobenih sprememb in dodatkov, ki niso v skladu z razpisno dokumentacijo. </w:t>
      </w:r>
    </w:p>
    <w:p w14:paraId="2A67CEA5" w14:textId="610318C8" w:rsidR="00694251" w:rsidRPr="00694251" w:rsidRDefault="00694251" w:rsidP="00694251">
      <w:pPr>
        <w:jc w:val="both"/>
        <w:rPr>
          <w:rFonts w:ascii="Arial" w:hAnsi="Arial" w:cs="Arial"/>
          <w:color w:val="000000"/>
          <w:sz w:val="18"/>
          <w:szCs w:val="18"/>
        </w:rPr>
      </w:pPr>
      <w:r w:rsidRPr="00694251">
        <w:rPr>
          <w:rFonts w:ascii="Arial" w:hAnsi="Arial" w:cs="Arial"/>
          <w:color w:val="000000"/>
          <w:sz w:val="18"/>
          <w:szCs w:val="18"/>
        </w:rPr>
        <w:t>Ponudnik predloži finančno zavarovanje za resnost ponudbe v zapečateni ali zaprti ovojnici, na katero se</w:t>
      </w:r>
      <w:r w:rsidR="00361080">
        <w:rPr>
          <w:rFonts w:ascii="Arial" w:hAnsi="Arial" w:cs="Arial"/>
          <w:color w:val="000000"/>
          <w:sz w:val="18"/>
          <w:szCs w:val="18"/>
        </w:rPr>
        <w:t xml:space="preserve"> nalepi izpolnjen Obrazec št. 9</w:t>
      </w:r>
      <w:r w:rsidRPr="00694251">
        <w:rPr>
          <w:rFonts w:ascii="Arial" w:hAnsi="Arial" w:cs="Arial"/>
          <w:color w:val="000000"/>
          <w:sz w:val="18"/>
          <w:szCs w:val="18"/>
        </w:rPr>
        <w:t xml:space="preserve">, Ovojnica. Finančno zavarovanje za resnost ponudbe mora v vložišče naročnika prispeti do navedenega roka za predložitev ponudb. V primeru, da bo finančno zavarovanje za resnost ponudbe naročniku prispelo po zgoraj navedenem roku, bo takšna ponudba, kot nepravočasna izločena, poslano finančno zavarovanje za resnost ponudbe pa bo zaprto vrnjeno ponudniku. V izogib kasnejšim težavam zahtevajte potrdilo o oddanem finančnem zavarovanju za resnost ponudbe s pravilno navedenim datumom in časom oddaje pri pooblaščeni osebi naročnika. </w:t>
      </w:r>
    </w:p>
    <w:p w14:paraId="3878F9B7" w14:textId="6B6F5AA5" w:rsidR="00694251" w:rsidRPr="00F425DF" w:rsidRDefault="00694251" w:rsidP="00694251">
      <w:pPr>
        <w:jc w:val="both"/>
        <w:rPr>
          <w:rFonts w:ascii="Arial" w:hAnsi="Arial" w:cs="Arial"/>
          <w:color w:val="000000"/>
          <w:sz w:val="18"/>
          <w:szCs w:val="18"/>
        </w:rPr>
      </w:pPr>
      <w:r w:rsidRPr="00694251">
        <w:rPr>
          <w:rFonts w:ascii="Arial" w:hAnsi="Arial" w:cs="Arial"/>
          <w:color w:val="000000"/>
          <w:sz w:val="18"/>
          <w:szCs w:val="18"/>
        </w:rPr>
        <w:t>Če bo skupaj s finančnim zavarovanjem za resnost ponudbe predložena še kakršna koli druga dokumentacija, ta ne bo štela kot del ponudbene dokumentacije.</w:t>
      </w:r>
    </w:p>
    <w:p w14:paraId="1E5743AC" w14:textId="6BA13778" w:rsidR="005E2294" w:rsidRDefault="005E2294" w:rsidP="005E2294">
      <w:pPr>
        <w:jc w:val="both"/>
        <w:rPr>
          <w:rFonts w:ascii="Arial" w:hAnsi="Arial" w:cs="Arial"/>
          <w:color w:val="000000"/>
          <w:sz w:val="18"/>
          <w:szCs w:val="18"/>
        </w:rPr>
      </w:pPr>
      <w:r w:rsidRPr="00F425DF">
        <w:rPr>
          <w:rFonts w:ascii="Arial" w:hAnsi="Arial" w:cs="Arial"/>
          <w:color w:val="000000"/>
          <w:sz w:val="18"/>
          <w:szCs w:val="18"/>
        </w:rPr>
        <w:t>Gospodarski subjekt lahko dokazila o neobstoju razlogov za izklju</w:t>
      </w:r>
      <w:r w:rsidRPr="00F425DF">
        <w:rPr>
          <w:rFonts w:ascii="Arial" w:hAnsi="Arial" w:cs="Arial" w:hint="eastAsia"/>
          <w:color w:val="000000"/>
          <w:sz w:val="18"/>
          <w:szCs w:val="18"/>
        </w:rPr>
        <w:t>č</w:t>
      </w:r>
      <w:r w:rsidRPr="00F425DF">
        <w:rPr>
          <w:rFonts w:ascii="Arial" w:hAnsi="Arial" w:cs="Arial"/>
          <w:color w:val="000000"/>
          <w:sz w:val="18"/>
          <w:szCs w:val="18"/>
        </w:rPr>
        <w:t>itev in dokazila o izpolnjevanju pogojev iz poglavja II Navodil predloži tudi sam. Naro</w:t>
      </w:r>
      <w:r w:rsidRPr="00F425DF">
        <w:rPr>
          <w:rFonts w:ascii="Arial" w:hAnsi="Arial" w:cs="Arial" w:hint="eastAsia"/>
          <w:color w:val="000000"/>
          <w:sz w:val="18"/>
          <w:szCs w:val="18"/>
        </w:rPr>
        <w:t>č</w:t>
      </w:r>
      <w:r w:rsidRPr="00F425DF">
        <w:rPr>
          <w:rFonts w:ascii="Arial" w:hAnsi="Arial" w:cs="Arial"/>
          <w:color w:val="000000"/>
          <w:sz w:val="18"/>
          <w:szCs w:val="18"/>
        </w:rPr>
        <w:t>nik si pridržuje pravico do preveritve verodostojnosti predloženih dokazil pri podpisniku le-teh.</w:t>
      </w:r>
    </w:p>
    <w:p w14:paraId="22D9EC02" w14:textId="77777777" w:rsidR="00694251" w:rsidRPr="00F425DF" w:rsidRDefault="00694251" w:rsidP="005E2294">
      <w:pPr>
        <w:jc w:val="both"/>
        <w:rPr>
          <w:rFonts w:ascii="Arial" w:hAnsi="Arial" w:cs="Arial"/>
          <w:color w:val="000000"/>
          <w:sz w:val="18"/>
          <w:szCs w:val="18"/>
        </w:rPr>
      </w:pPr>
    </w:p>
    <w:p w14:paraId="14CBDAEE" w14:textId="77777777" w:rsidR="00E87CD5" w:rsidRPr="00F425DF" w:rsidRDefault="00A965E7"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F425DF">
        <w:rPr>
          <w:rFonts w:ascii="Arial" w:hAnsi="Arial" w:cs="Arial"/>
          <w:b/>
          <w:color w:val="000000"/>
          <w:sz w:val="20"/>
          <w:szCs w:val="18"/>
          <w:u w:val="single"/>
        </w:rPr>
        <w:t>PRAVNA PODLAGA</w:t>
      </w:r>
    </w:p>
    <w:p w14:paraId="6B9A8DD6" w14:textId="25E52D4D" w:rsidR="004347CB" w:rsidRPr="002B7DFB" w:rsidRDefault="00B67D11" w:rsidP="008456FA">
      <w:pPr>
        <w:spacing w:before="225" w:after="225" w:line="240" w:lineRule="auto"/>
        <w:jc w:val="both"/>
        <w:rPr>
          <w:rFonts w:ascii="Arial" w:hAnsi="Arial" w:cs="Arial"/>
          <w:color w:val="FF0000"/>
          <w:sz w:val="18"/>
          <w:szCs w:val="18"/>
        </w:rPr>
      </w:pPr>
      <w:r w:rsidRPr="00F425DF">
        <w:rPr>
          <w:rFonts w:ascii="Arial" w:hAnsi="Arial" w:cs="Arial"/>
          <w:sz w:val="18"/>
          <w:szCs w:val="18"/>
        </w:rPr>
        <w:t>Postopek oddaje javnega naročila se izvaja na podlagi veljavnega zakona in podzakonskih aktov, ki urejajo javno naročanje</w:t>
      </w:r>
      <w:r w:rsidR="008C1A72" w:rsidRPr="00F425DF">
        <w:rPr>
          <w:rFonts w:ascii="Arial" w:hAnsi="Arial" w:cs="Arial"/>
          <w:sz w:val="18"/>
          <w:szCs w:val="18"/>
        </w:rPr>
        <w:t xml:space="preserve"> </w:t>
      </w:r>
      <w:r w:rsidRPr="00F425DF">
        <w:rPr>
          <w:rFonts w:ascii="Arial" w:hAnsi="Arial" w:cs="Arial"/>
          <w:sz w:val="18"/>
          <w:szCs w:val="18"/>
        </w:rPr>
        <w:t xml:space="preserve">ter v skladu z veljavno zakonodajo, ki ureja področje javnih financ ter veljavno zakonodajo, ki ureja področje, </w:t>
      </w:r>
      <w:r w:rsidR="004347CB" w:rsidRPr="00F425DF">
        <w:rPr>
          <w:rFonts w:ascii="Arial" w:hAnsi="Arial" w:cs="Arial"/>
          <w:sz w:val="18"/>
          <w:szCs w:val="18"/>
        </w:rPr>
        <w:t xml:space="preserve">ki je predmet javnega naročanja ter skladno </w:t>
      </w:r>
      <w:r w:rsidR="004347CB" w:rsidRPr="00716D7C">
        <w:rPr>
          <w:rFonts w:ascii="Arial" w:hAnsi="Arial" w:cs="Arial"/>
          <w:sz w:val="18"/>
          <w:szCs w:val="18"/>
        </w:rPr>
        <w:t>z veljavno</w:t>
      </w:r>
      <w:r w:rsidR="00694251" w:rsidRPr="00716D7C">
        <w:rPr>
          <w:rFonts w:ascii="Arial" w:hAnsi="Arial" w:cs="Arial"/>
          <w:sz w:val="18"/>
          <w:szCs w:val="18"/>
        </w:rPr>
        <w:t xml:space="preserve"> Uredbo o zelenem javnem naročanju</w:t>
      </w:r>
      <w:r w:rsidR="0065185D" w:rsidRPr="00716D7C">
        <w:rPr>
          <w:rFonts w:ascii="Arial" w:hAnsi="Arial" w:cs="Arial"/>
          <w:sz w:val="18"/>
          <w:szCs w:val="18"/>
        </w:rPr>
        <w:t>.</w:t>
      </w:r>
      <w:r w:rsidR="004347CB" w:rsidRPr="00F425DF">
        <w:rPr>
          <w:rFonts w:ascii="Arial" w:hAnsi="Arial" w:cs="Arial"/>
          <w:sz w:val="18"/>
          <w:szCs w:val="18"/>
        </w:rPr>
        <w:t xml:space="preserve"> </w:t>
      </w:r>
    </w:p>
    <w:p w14:paraId="23403F7C" w14:textId="39DD4E11" w:rsidR="00A51B3A" w:rsidRPr="00F425DF" w:rsidRDefault="008456FA" w:rsidP="008456FA">
      <w:pPr>
        <w:spacing w:before="225" w:after="225" w:line="240" w:lineRule="auto"/>
        <w:jc w:val="both"/>
        <w:rPr>
          <w:rFonts w:ascii="Arial" w:hAnsi="Arial" w:cs="Arial"/>
          <w:sz w:val="18"/>
          <w:szCs w:val="18"/>
        </w:rPr>
      </w:pPr>
      <w:r w:rsidRPr="00F425DF">
        <w:rPr>
          <w:rFonts w:ascii="Arial" w:hAnsi="Arial" w:cs="Arial"/>
          <w:sz w:val="18"/>
          <w:szCs w:val="18"/>
        </w:rPr>
        <w:lastRenderedPageBreak/>
        <w:t>Pri izvedbi javnega naročila ne more nastopati subjekt, za katerega je podana absolutna prepoved poslovanja na podlagi določbe</w:t>
      </w:r>
      <w:r w:rsidR="00755B46" w:rsidRPr="00F425DF">
        <w:rPr>
          <w:rFonts w:ascii="Arial" w:hAnsi="Arial" w:cs="Arial"/>
          <w:sz w:val="18"/>
          <w:szCs w:val="18"/>
        </w:rPr>
        <w:t xml:space="preserve"> </w:t>
      </w:r>
      <w:r w:rsidR="00694251" w:rsidRPr="00716D7C">
        <w:rPr>
          <w:rFonts w:ascii="Arial" w:hAnsi="Arial" w:cs="Arial"/>
          <w:sz w:val="18"/>
          <w:szCs w:val="18"/>
        </w:rPr>
        <w:t xml:space="preserve">35. člena Zakona o integriteti in preprečevanju korupcije (Uradni list RS, št. 69/11 - uradno prečiščeno besedilo, 158/20; v nadaljevanju: </w:t>
      </w:r>
      <w:proofErr w:type="spellStart"/>
      <w:r w:rsidR="00694251" w:rsidRPr="00716D7C">
        <w:rPr>
          <w:rFonts w:ascii="Arial" w:hAnsi="Arial" w:cs="Arial"/>
          <w:sz w:val="18"/>
          <w:szCs w:val="18"/>
        </w:rPr>
        <w:t>ZIntPK</w:t>
      </w:r>
      <w:proofErr w:type="spellEnd"/>
      <w:r w:rsidR="00694251" w:rsidRPr="00716D7C">
        <w:rPr>
          <w:rFonts w:ascii="Arial" w:hAnsi="Arial" w:cs="Arial"/>
          <w:sz w:val="18"/>
          <w:szCs w:val="18"/>
        </w:rPr>
        <w:t xml:space="preserve">). Skladno s petim odstavkom 35. člena </w:t>
      </w:r>
      <w:proofErr w:type="spellStart"/>
      <w:r w:rsidR="00694251" w:rsidRPr="00716D7C">
        <w:rPr>
          <w:rFonts w:ascii="Arial" w:hAnsi="Arial" w:cs="Arial"/>
          <w:sz w:val="18"/>
          <w:szCs w:val="18"/>
        </w:rPr>
        <w:t>ZIntPK</w:t>
      </w:r>
      <w:proofErr w:type="spellEnd"/>
      <w:r w:rsidR="00694251" w:rsidRPr="00716D7C">
        <w:rPr>
          <w:rFonts w:ascii="Arial" w:hAnsi="Arial" w:cs="Arial"/>
          <w:sz w:val="18"/>
          <w:szCs w:val="18"/>
        </w:rPr>
        <w:t xml:space="preserve"> mora fizična ali odgovorna oseba ponudnika podati pisno izjavo o tem, da fizična oseba oziroma poslovni subjekt ni povezan s funkcionarjem in po njenem vedenju ni povezan z družinskim članom funkcionarja na način, določen v prvem odstavku</w:t>
      </w:r>
      <w:r w:rsidR="00361080" w:rsidRPr="00716D7C">
        <w:rPr>
          <w:rFonts w:ascii="Arial" w:hAnsi="Arial" w:cs="Arial"/>
          <w:sz w:val="18"/>
          <w:szCs w:val="18"/>
        </w:rPr>
        <w:t xml:space="preserve"> 35. člena </w:t>
      </w:r>
      <w:proofErr w:type="spellStart"/>
      <w:r w:rsidR="00361080" w:rsidRPr="00716D7C">
        <w:rPr>
          <w:rFonts w:ascii="Arial" w:hAnsi="Arial" w:cs="Arial"/>
          <w:sz w:val="18"/>
          <w:szCs w:val="18"/>
        </w:rPr>
        <w:t>ZIntPK</w:t>
      </w:r>
      <w:proofErr w:type="spellEnd"/>
      <w:r w:rsidR="00361080" w:rsidRPr="00716D7C">
        <w:rPr>
          <w:rFonts w:ascii="Arial" w:hAnsi="Arial" w:cs="Arial"/>
          <w:sz w:val="18"/>
          <w:szCs w:val="18"/>
        </w:rPr>
        <w:t>. Obrazec št. 9</w:t>
      </w:r>
      <w:r w:rsidR="00694251" w:rsidRPr="00716D7C">
        <w:rPr>
          <w:rFonts w:ascii="Arial" w:hAnsi="Arial" w:cs="Arial"/>
          <w:sz w:val="18"/>
          <w:szCs w:val="18"/>
        </w:rPr>
        <w:t xml:space="preserve"> (Izjava – omejitev poslovanja)</w:t>
      </w:r>
      <w:r w:rsidRPr="00716D7C">
        <w:rPr>
          <w:rFonts w:ascii="Arial" w:hAnsi="Arial" w:cs="Arial"/>
          <w:sz w:val="18"/>
          <w:szCs w:val="18"/>
        </w:rPr>
        <w:t>.</w:t>
      </w:r>
      <w:r w:rsidRPr="00F425DF">
        <w:rPr>
          <w:rFonts w:ascii="Arial" w:hAnsi="Arial" w:cs="Arial"/>
          <w:sz w:val="18"/>
          <w:szCs w:val="18"/>
        </w:rPr>
        <w:t xml:space="preserve"> </w:t>
      </w:r>
    </w:p>
    <w:p w14:paraId="72D02B85" w14:textId="77777777" w:rsidR="00A51B3A" w:rsidRPr="00F425DF" w:rsidRDefault="0052500C" w:rsidP="0052500C">
      <w:pPr>
        <w:shd w:val="clear" w:color="auto" w:fill="FFFFFF"/>
        <w:spacing w:after="120" w:line="240" w:lineRule="auto"/>
        <w:contextualSpacing/>
        <w:jc w:val="both"/>
        <w:rPr>
          <w:rFonts w:ascii="Arial" w:eastAsia="Times New Roman" w:hAnsi="Arial" w:cs="Arial"/>
          <w:sz w:val="18"/>
          <w:szCs w:val="18"/>
          <w:lang w:eastAsia="sl-SI"/>
        </w:rPr>
      </w:pPr>
      <w:r w:rsidRPr="00F425DF">
        <w:rPr>
          <w:rFonts w:ascii="Arial" w:hAnsi="Arial" w:cs="Arial"/>
          <w:sz w:val="18"/>
          <w:szCs w:val="18"/>
        </w:rPr>
        <w:t>I</w:t>
      </w:r>
      <w:r w:rsidR="00A51B3A" w:rsidRPr="00F425DF">
        <w:rPr>
          <w:rFonts w:ascii="Arial" w:hAnsi="Arial" w:cs="Arial"/>
          <w:sz w:val="18"/>
          <w:szCs w:val="18"/>
        </w:rPr>
        <w:t>zbrani ponudnik</w:t>
      </w:r>
      <w:r w:rsidRPr="00F425DF">
        <w:rPr>
          <w:rFonts w:ascii="Arial" w:hAnsi="Arial" w:cs="Arial"/>
          <w:sz w:val="18"/>
          <w:szCs w:val="18"/>
        </w:rPr>
        <w:t xml:space="preserve"> mora</w:t>
      </w:r>
      <w:r w:rsidR="00A51B3A" w:rsidRPr="00F425DF">
        <w:rPr>
          <w:rFonts w:ascii="Arial" w:hAnsi="Arial" w:cs="Arial"/>
          <w:sz w:val="18"/>
          <w:szCs w:val="18"/>
        </w:rPr>
        <w:t xml:space="preserve"> </w:t>
      </w:r>
      <w:r w:rsidRPr="00F425DF">
        <w:rPr>
          <w:rFonts w:ascii="Arial" w:hAnsi="Arial" w:cs="Arial"/>
          <w:color w:val="000000"/>
          <w:sz w:val="18"/>
          <w:szCs w:val="18"/>
        </w:rPr>
        <w:t xml:space="preserve">v roku osmih dni od prejema naročnikovega poziva </w:t>
      </w:r>
      <w:r w:rsidR="00A51B3A" w:rsidRPr="00F425DF">
        <w:rPr>
          <w:rFonts w:ascii="Arial" w:hAnsi="Arial" w:cs="Arial"/>
          <w:sz w:val="18"/>
          <w:szCs w:val="18"/>
        </w:rPr>
        <w:t>posredovati</w:t>
      </w:r>
      <w:r w:rsidRPr="00F425DF">
        <w:rPr>
          <w:rFonts w:ascii="Arial" w:hAnsi="Arial" w:cs="Arial"/>
          <w:sz w:val="18"/>
          <w:szCs w:val="18"/>
        </w:rPr>
        <w:t xml:space="preserve"> naročniku</w:t>
      </w:r>
      <w:r w:rsidR="00A51B3A" w:rsidRPr="00F425DF">
        <w:rPr>
          <w:rFonts w:ascii="Arial" w:hAnsi="Arial" w:cs="Arial"/>
          <w:sz w:val="18"/>
          <w:szCs w:val="18"/>
        </w:rPr>
        <w:t xml:space="preserve"> podatke o:</w:t>
      </w:r>
      <w:r w:rsidR="00A51B3A" w:rsidRPr="00F425DF">
        <w:rPr>
          <w:rFonts w:ascii="Arial" w:eastAsia="Times New Roman" w:hAnsi="Arial" w:cs="Arial"/>
          <w:sz w:val="18"/>
          <w:szCs w:val="18"/>
          <w:lang w:eastAsia="sl-SI"/>
        </w:rPr>
        <w:t xml:space="preserve"> </w:t>
      </w:r>
    </w:p>
    <w:p w14:paraId="3722855A" w14:textId="77777777" w:rsidR="00A51B3A" w:rsidRPr="00F425DF" w:rsidRDefault="00A51B3A" w:rsidP="00CB31CA">
      <w:pPr>
        <w:pStyle w:val="Odstavekseznama"/>
        <w:numPr>
          <w:ilvl w:val="0"/>
          <w:numId w:val="3"/>
        </w:numPr>
        <w:shd w:val="clear" w:color="auto" w:fill="FFFFFF"/>
        <w:spacing w:after="120" w:line="240" w:lineRule="auto"/>
        <w:jc w:val="both"/>
        <w:rPr>
          <w:rFonts w:ascii="Arial" w:eastAsia="Times New Roman" w:hAnsi="Arial" w:cs="Arial"/>
          <w:sz w:val="18"/>
          <w:szCs w:val="18"/>
          <w:lang w:eastAsia="sl-SI"/>
        </w:rPr>
      </w:pPr>
      <w:r w:rsidRPr="00F425DF">
        <w:rPr>
          <w:rFonts w:ascii="Arial" w:eastAsia="Times New Roman" w:hAnsi="Arial" w:cs="Arial"/>
          <w:sz w:val="18"/>
          <w:szCs w:val="18"/>
          <w:lang w:eastAsia="sl-SI"/>
        </w:rPr>
        <w:t xml:space="preserve">svojih ustanoviteljih, družbenikih, delničarjih, </w:t>
      </w:r>
      <w:proofErr w:type="spellStart"/>
      <w:r w:rsidRPr="00F425DF">
        <w:rPr>
          <w:rFonts w:ascii="Arial" w:eastAsia="Times New Roman" w:hAnsi="Arial" w:cs="Arial"/>
          <w:sz w:val="18"/>
          <w:szCs w:val="18"/>
          <w:lang w:eastAsia="sl-SI"/>
        </w:rPr>
        <w:t>komanditistih</w:t>
      </w:r>
      <w:proofErr w:type="spellEnd"/>
      <w:r w:rsidRPr="00F425DF">
        <w:rPr>
          <w:rFonts w:ascii="Arial" w:eastAsia="Times New Roman" w:hAnsi="Arial" w:cs="Arial"/>
          <w:sz w:val="18"/>
          <w:szCs w:val="18"/>
          <w:lang w:eastAsia="sl-SI"/>
        </w:rPr>
        <w:t xml:space="preserve"> ali drugih lastnikih in podatke o lastniških deležih navedenih oseb in</w:t>
      </w:r>
    </w:p>
    <w:p w14:paraId="4262A73C" w14:textId="77777777" w:rsidR="0052500C" w:rsidRPr="00F425DF" w:rsidRDefault="00A51B3A" w:rsidP="00CB31CA">
      <w:pPr>
        <w:pStyle w:val="Odstavekseznama"/>
        <w:numPr>
          <w:ilvl w:val="0"/>
          <w:numId w:val="3"/>
        </w:numPr>
        <w:spacing w:before="225" w:after="225" w:line="240" w:lineRule="auto"/>
        <w:jc w:val="both"/>
        <w:rPr>
          <w:rFonts w:ascii="Arial" w:hAnsi="Arial" w:cs="Arial"/>
          <w:sz w:val="18"/>
          <w:szCs w:val="18"/>
        </w:rPr>
      </w:pPr>
      <w:r w:rsidRPr="00F425DF">
        <w:rPr>
          <w:rFonts w:ascii="Arial" w:eastAsia="Times New Roman" w:hAnsi="Arial" w:cs="Arial"/>
          <w:sz w:val="18"/>
          <w:szCs w:val="18"/>
          <w:lang w:eastAsia="sl-SI"/>
        </w:rPr>
        <w:t>gospodarskih subjektih, za katere se glede na določbe zakona, ki ureja gospodarske družbe, šteje, da so z njim povezane družbe.</w:t>
      </w:r>
    </w:p>
    <w:p w14:paraId="5DB684F5" w14:textId="77777777" w:rsidR="008456FA" w:rsidRPr="00F425DF" w:rsidRDefault="008456FA" w:rsidP="0052500C">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Če ponudnik predloži lažno izjavo oziroma da neresnične podatke o navedenih dejstvih, ima to za posledico nepravilnost ponudbe oziroma ničnost pogodbe.</w:t>
      </w:r>
    </w:p>
    <w:p w14:paraId="3E1794E1" w14:textId="1C4DDEF1" w:rsidR="00E171FD" w:rsidRDefault="008456FA" w:rsidP="008456FA">
      <w:p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V času javnega razpisa naročnik in ponudnik ne smeta začenjati in izvajati dejanj, ki bi v naprej določila izbor določene ponudbe. V času izbire ponudbe do začetka veljavnosti pogodbe naročnik in ponudnik ne smeta začenjati dejanj, ki bi lahko povzročila, da pogodba ne bi začela veljati ali da ne bi bila izpolnjena.</w:t>
      </w:r>
      <w:r w:rsidR="0052500C" w:rsidRPr="00F425DF">
        <w:rPr>
          <w:rFonts w:ascii="Arial" w:hAnsi="Arial" w:cs="Arial"/>
        </w:rPr>
        <w:t xml:space="preserve"> </w:t>
      </w:r>
      <w:r w:rsidRPr="00F425DF">
        <w:rPr>
          <w:rFonts w:ascii="Arial" w:hAnsi="Arial" w:cs="Arial"/>
          <w:color w:val="000000"/>
          <w:sz w:val="18"/>
          <w:szCs w:val="18"/>
        </w:rPr>
        <w:t>V primeru ustavitve postopka nobena stran ne sme začenjati in izvajati postopkov, ki bi oteževali razveljavitev ali spremembo odločitve o izbiri izvajalca ali bi vplivali na nepristranskost naročnika in/ali Državne revizijske komisije.</w:t>
      </w:r>
    </w:p>
    <w:p w14:paraId="726E89C1" w14:textId="77777777" w:rsidR="00694251" w:rsidRPr="00F425DF" w:rsidRDefault="00694251" w:rsidP="008456FA">
      <w:pPr>
        <w:spacing w:before="225" w:after="225" w:line="240" w:lineRule="auto"/>
        <w:jc w:val="both"/>
        <w:rPr>
          <w:rFonts w:ascii="Arial" w:hAnsi="Arial" w:cs="Arial"/>
          <w:color w:val="000000"/>
          <w:sz w:val="18"/>
          <w:szCs w:val="18"/>
        </w:rPr>
      </w:pPr>
    </w:p>
    <w:p w14:paraId="29B74877" w14:textId="77777777" w:rsidR="00E171FD" w:rsidRPr="00F425DF" w:rsidRDefault="00DF5E73"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F425DF">
        <w:rPr>
          <w:rFonts w:ascii="Arial" w:hAnsi="Arial" w:cs="Arial"/>
          <w:b/>
          <w:color w:val="000000"/>
          <w:sz w:val="20"/>
          <w:szCs w:val="18"/>
          <w:u w:val="single"/>
        </w:rPr>
        <w:t>JEZIK</w:t>
      </w:r>
    </w:p>
    <w:p w14:paraId="7763D711" w14:textId="77777777" w:rsidR="008456FA" w:rsidRPr="00F425DF" w:rsidRDefault="006003D5" w:rsidP="005E215B">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Razpisna d</w:t>
      </w:r>
      <w:r w:rsidR="003F41CE" w:rsidRPr="00F425DF">
        <w:rPr>
          <w:rFonts w:ascii="Arial" w:hAnsi="Arial" w:cs="Arial"/>
          <w:color w:val="000000"/>
          <w:sz w:val="18"/>
          <w:szCs w:val="18"/>
        </w:rPr>
        <w:t xml:space="preserve">okumentacija </w:t>
      </w:r>
      <w:r w:rsidR="008456FA" w:rsidRPr="00F425DF">
        <w:rPr>
          <w:rFonts w:ascii="Arial" w:hAnsi="Arial" w:cs="Arial"/>
          <w:color w:val="000000"/>
          <w:sz w:val="18"/>
          <w:szCs w:val="18"/>
        </w:rPr>
        <w:t>je pripravljena v slovenskem jeziku. Ponudbe se oddajo v slovenskem jeziku.</w:t>
      </w:r>
    </w:p>
    <w:p w14:paraId="4C3E9F36" w14:textId="77777777" w:rsidR="002539F0" w:rsidRPr="00F425DF" w:rsidRDefault="008456FA" w:rsidP="002539F0">
      <w:pPr>
        <w:spacing w:before="225" w:after="225" w:line="240" w:lineRule="auto"/>
        <w:contextualSpacing/>
        <w:jc w:val="both"/>
        <w:rPr>
          <w:rFonts w:ascii="Arial" w:hAnsi="Arial" w:cs="Arial"/>
          <w:color w:val="000000"/>
          <w:sz w:val="18"/>
          <w:szCs w:val="18"/>
          <w:shd w:val="clear" w:color="auto" w:fill="FFFFFF"/>
        </w:rPr>
      </w:pPr>
      <w:r w:rsidRPr="00F425DF">
        <w:rPr>
          <w:rFonts w:ascii="Arial" w:hAnsi="Arial" w:cs="Arial"/>
          <w:color w:val="000000"/>
          <w:sz w:val="18"/>
          <w:szCs w:val="18"/>
          <w:shd w:val="clear" w:color="auto" w:fill="FFFFFF"/>
        </w:rPr>
        <w:t xml:space="preserve">Ponudba je lahko v delu, ki se nanaša na tehnične značilnosti, kakovost in tehnično dokumentacijo, kot so na primer prospekti, propagandni ter tehnični material in drugo, predložena v </w:t>
      </w:r>
      <w:r w:rsidRPr="00F425DF">
        <w:rPr>
          <w:rStyle w:val="apple-converted-space"/>
          <w:rFonts w:ascii="Arial" w:hAnsi="Arial" w:cs="Arial"/>
          <w:color w:val="000000"/>
          <w:sz w:val="18"/>
          <w:szCs w:val="18"/>
          <w:shd w:val="clear" w:color="auto" w:fill="FFFFFF"/>
        </w:rPr>
        <w:t> </w:t>
      </w:r>
      <w:r w:rsidRPr="00F425DF">
        <w:rPr>
          <w:rFonts w:ascii="Arial" w:hAnsi="Arial" w:cs="Arial"/>
          <w:color w:val="000000"/>
          <w:sz w:val="18"/>
          <w:szCs w:val="18"/>
          <w:shd w:val="clear" w:color="auto" w:fill="FFFFFF"/>
        </w:rPr>
        <w:t>enem od uradnih jezikov Evropske unije. Če bo naročnik ob pregledu in ocenjevanju ponudb meni</w:t>
      </w:r>
      <w:r w:rsidR="0052500C" w:rsidRPr="00F425DF">
        <w:rPr>
          <w:rFonts w:ascii="Arial" w:hAnsi="Arial" w:cs="Arial"/>
          <w:color w:val="000000"/>
          <w:sz w:val="18"/>
          <w:szCs w:val="18"/>
          <w:shd w:val="clear" w:color="auto" w:fill="FFFFFF"/>
        </w:rPr>
        <w:t>l</w:t>
      </w:r>
      <w:r w:rsidRPr="00F425DF">
        <w:rPr>
          <w:rFonts w:ascii="Arial" w:hAnsi="Arial" w:cs="Arial"/>
          <w:color w:val="000000"/>
          <w:sz w:val="18"/>
          <w:szCs w:val="18"/>
          <w:shd w:val="clear" w:color="auto" w:fill="FFFFFF"/>
        </w:rPr>
        <w:t>, da je treba del ponudbe, ki ni predložen v slovenskem jeziku, uradno prevesti v slovenski jezik, bo to zahteval in ponudniku določi</w:t>
      </w:r>
      <w:r w:rsidR="00AF4769" w:rsidRPr="00F425DF">
        <w:rPr>
          <w:rFonts w:ascii="Arial" w:hAnsi="Arial" w:cs="Arial"/>
          <w:color w:val="000000"/>
          <w:sz w:val="18"/>
          <w:szCs w:val="18"/>
          <w:shd w:val="clear" w:color="auto" w:fill="FFFFFF"/>
        </w:rPr>
        <w:t>l</w:t>
      </w:r>
      <w:r w:rsidRPr="00F425DF">
        <w:rPr>
          <w:rFonts w:ascii="Arial" w:hAnsi="Arial" w:cs="Arial"/>
          <w:color w:val="000000"/>
          <w:sz w:val="18"/>
          <w:szCs w:val="18"/>
          <w:shd w:val="clear" w:color="auto" w:fill="FFFFFF"/>
        </w:rPr>
        <w:t xml:space="preserve"> ustrezni rok. Stroške prevoda nosi ponud</w:t>
      </w:r>
      <w:r w:rsidR="002539F0" w:rsidRPr="00F425DF">
        <w:rPr>
          <w:rFonts w:ascii="Arial" w:hAnsi="Arial" w:cs="Arial"/>
          <w:color w:val="000000"/>
          <w:sz w:val="18"/>
          <w:szCs w:val="18"/>
          <w:shd w:val="clear" w:color="auto" w:fill="FFFFFF"/>
        </w:rPr>
        <w:t>nik.</w:t>
      </w:r>
    </w:p>
    <w:p w14:paraId="196EB429" w14:textId="77777777" w:rsidR="0078283C" w:rsidRPr="00F425DF" w:rsidRDefault="0078283C" w:rsidP="0078283C">
      <w:pPr>
        <w:pStyle w:val="Pripombabesedilo"/>
        <w:spacing w:line="276" w:lineRule="auto"/>
        <w:jc w:val="both"/>
        <w:rPr>
          <w:rFonts w:ascii="Arial" w:hAnsi="Arial" w:cs="Arial"/>
          <w:color w:val="000000"/>
          <w:sz w:val="18"/>
          <w:szCs w:val="18"/>
          <w:shd w:val="clear" w:color="auto" w:fill="FFFFFF"/>
        </w:rPr>
      </w:pPr>
      <w:r w:rsidRPr="00F425DF">
        <w:rPr>
          <w:rFonts w:ascii="Arial" w:hAnsi="Arial" w:cs="Arial"/>
          <w:color w:val="000000"/>
          <w:sz w:val="18"/>
          <w:szCs w:val="18"/>
          <w:shd w:val="clear" w:color="auto" w:fill="FFFFFF"/>
        </w:rPr>
        <w:t>Za presojo spornih vprašanj se vedno uporablja ponudba v slovenskem jeziku in del ponudbe v overjenem prevodu v slovenski jezik.</w:t>
      </w:r>
    </w:p>
    <w:p w14:paraId="47023EB1" w14:textId="2A5AB95D" w:rsidR="008456FA" w:rsidRDefault="008456FA" w:rsidP="008456FA">
      <w:p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 xml:space="preserve">Ponudnik nosi vse stroške, povezane s pripravo in predložitvijo ponudbe. V primeru, da naročnik postopka ne zaključi z izbiro najugodnejšega ponudnika oziroma z najugodnejšim ponudnikom ne sklene pogodbe, naročnik ponudnikom odškodninsko ne odgovarja za stroške v zvezi s pripravo ponudbe. Izključena je tudi odškodninska odgovornost naročnika na podlagi 20. člena </w:t>
      </w:r>
      <w:r w:rsidR="00755B46" w:rsidRPr="00F425DF">
        <w:rPr>
          <w:rFonts w:ascii="Arial" w:hAnsi="Arial" w:cs="Arial"/>
          <w:color w:val="000000"/>
          <w:sz w:val="18"/>
          <w:szCs w:val="18"/>
        </w:rPr>
        <w:t xml:space="preserve">veljavnega </w:t>
      </w:r>
      <w:r w:rsidRPr="00F425DF">
        <w:rPr>
          <w:rFonts w:ascii="Arial" w:hAnsi="Arial" w:cs="Arial"/>
          <w:color w:val="000000"/>
          <w:sz w:val="18"/>
          <w:szCs w:val="18"/>
        </w:rPr>
        <w:t>Obligacijskega zakonika za primer, če naročnik postopka ne bo zaključil z izbiro najugodnejšega ponudnika oziroma če z izbranim ponudnikom ne bo sklenil pogodbe zaradi neizpolnitve podlag za oddajo ali realizacijo predmeta javnega naročila.</w:t>
      </w:r>
    </w:p>
    <w:p w14:paraId="7585F362" w14:textId="77777777" w:rsidR="00694251" w:rsidRPr="00F425DF" w:rsidRDefault="00694251" w:rsidP="008456FA">
      <w:pPr>
        <w:spacing w:before="225" w:after="225" w:line="240" w:lineRule="auto"/>
        <w:jc w:val="both"/>
        <w:rPr>
          <w:rFonts w:ascii="Arial" w:hAnsi="Arial" w:cs="Arial"/>
        </w:rPr>
      </w:pPr>
    </w:p>
    <w:p w14:paraId="3C2BF62D" w14:textId="77777777" w:rsidR="00E171FD" w:rsidRPr="00F425DF" w:rsidRDefault="00E171FD" w:rsidP="00CB31CA">
      <w:pPr>
        <w:pStyle w:val="Odstavekseznama"/>
        <w:numPr>
          <w:ilvl w:val="0"/>
          <w:numId w:val="2"/>
        </w:numPr>
        <w:spacing w:before="225" w:after="225" w:line="240" w:lineRule="auto"/>
        <w:jc w:val="both"/>
        <w:rPr>
          <w:rFonts w:ascii="Arial" w:hAnsi="Arial" w:cs="Arial"/>
          <w:b/>
          <w:color w:val="000000"/>
          <w:sz w:val="20"/>
          <w:szCs w:val="18"/>
          <w:u w:val="single"/>
          <w:shd w:val="clear" w:color="auto" w:fill="FFFFFF"/>
        </w:rPr>
      </w:pPr>
      <w:r w:rsidRPr="00F425DF">
        <w:rPr>
          <w:rFonts w:ascii="Arial" w:hAnsi="Arial" w:cs="Arial"/>
          <w:b/>
          <w:color w:val="000000"/>
          <w:sz w:val="20"/>
          <w:szCs w:val="18"/>
          <w:u w:val="single"/>
          <w:shd w:val="clear" w:color="auto" w:fill="FFFFFF"/>
        </w:rPr>
        <w:t>SKUPNA PONUDBA</w:t>
      </w:r>
    </w:p>
    <w:p w14:paraId="7D8FE912" w14:textId="77777777" w:rsidR="00755B46" w:rsidRPr="00F425DF" w:rsidRDefault="00755B46" w:rsidP="00755B46">
      <w:pPr>
        <w:spacing w:before="80" w:after="80" w:line="240" w:lineRule="auto"/>
        <w:contextualSpacing/>
        <w:jc w:val="both"/>
        <w:rPr>
          <w:rFonts w:ascii="Arial" w:hAnsi="Arial" w:cs="Arial"/>
          <w:color w:val="000000"/>
          <w:sz w:val="18"/>
          <w:szCs w:val="18"/>
        </w:rPr>
      </w:pPr>
      <w:r w:rsidRPr="00F425DF">
        <w:rPr>
          <w:rFonts w:ascii="Arial" w:hAnsi="Arial" w:cs="Arial"/>
          <w:color w:val="000000"/>
          <w:sz w:val="18"/>
          <w:szCs w:val="18"/>
        </w:rPr>
        <w:t>Ponudbo lahko odda skupina gospodarskih subjektov, vklju</w:t>
      </w:r>
      <w:r w:rsidRPr="00F425DF">
        <w:rPr>
          <w:rFonts w:ascii="Arial" w:hAnsi="Arial" w:cs="Arial" w:hint="eastAsia"/>
          <w:color w:val="000000"/>
          <w:sz w:val="18"/>
          <w:szCs w:val="18"/>
        </w:rPr>
        <w:t>č</w:t>
      </w:r>
      <w:r w:rsidRPr="00F425DF">
        <w:rPr>
          <w:rFonts w:ascii="Arial" w:hAnsi="Arial" w:cs="Arial"/>
          <w:color w:val="000000"/>
          <w:sz w:val="18"/>
          <w:szCs w:val="18"/>
        </w:rPr>
        <w:t>no z za</w:t>
      </w:r>
      <w:r w:rsidRPr="00F425DF">
        <w:rPr>
          <w:rFonts w:ascii="Arial" w:hAnsi="Arial" w:cs="Arial" w:hint="eastAsia"/>
          <w:color w:val="000000"/>
          <w:sz w:val="18"/>
          <w:szCs w:val="18"/>
        </w:rPr>
        <w:t>č</w:t>
      </w:r>
      <w:r w:rsidRPr="00F425DF">
        <w:rPr>
          <w:rFonts w:ascii="Arial" w:hAnsi="Arial" w:cs="Arial"/>
          <w:color w:val="000000"/>
          <w:sz w:val="18"/>
          <w:szCs w:val="18"/>
        </w:rPr>
        <w:t>asnimi združenji. Naro</w:t>
      </w:r>
      <w:r w:rsidRPr="00F425DF">
        <w:rPr>
          <w:rFonts w:ascii="Arial" w:hAnsi="Arial" w:cs="Arial" w:hint="eastAsia"/>
          <w:color w:val="000000"/>
          <w:sz w:val="18"/>
          <w:szCs w:val="18"/>
        </w:rPr>
        <w:t>č</w:t>
      </w:r>
      <w:r w:rsidRPr="00F425DF">
        <w:rPr>
          <w:rFonts w:ascii="Arial" w:hAnsi="Arial" w:cs="Arial"/>
          <w:color w:val="000000"/>
          <w:sz w:val="18"/>
          <w:szCs w:val="18"/>
        </w:rPr>
        <w:t>nik od slednjih v fazi oddaje ponudbe ne zahteva dolo</w:t>
      </w:r>
      <w:r w:rsidRPr="00F425DF">
        <w:rPr>
          <w:rFonts w:ascii="Arial" w:hAnsi="Arial" w:cs="Arial" w:hint="eastAsia"/>
          <w:color w:val="000000"/>
          <w:sz w:val="18"/>
          <w:szCs w:val="18"/>
        </w:rPr>
        <w:t>č</w:t>
      </w:r>
      <w:r w:rsidRPr="00F425DF">
        <w:rPr>
          <w:rFonts w:ascii="Arial" w:hAnsi="Arial" w:cs="Arial"/>
          <w:color w:val="000000"/>
          <w:sz w:val="18"/>
          <w:szCs w:val="18"/>
        </w:rPr>
        <w:t>ene pravne oblike. V ponudbi mora skupina gospodarskih subjektov predložiti s strani zakonitih zastopnikov vseh sodelujo</w:t>
      </w:r>
      <w:r w:rsidRPr="00F425DF">
        <w:rPr>
          <w:rFonts w:ascii="Arial" w:hAnsi="Arial" w:cs="Arial" w:hint="eastAsia"/>
          <w:color w:val="000000"/>
          <w:sz w:val="18"/>
          <w:szCs w:val="18"/>
        </w:rPr>
        <w:t>č</w:t>
      </w:r>
      <w:r w:rsidRPr="00F425DF">
        <w:rPr>
          <w:rFonts w:ascii="Arial" w:hAnsi="Arial" w:cs="Arial"/>
          <w:color w:val="000000"/>
          <w:sz w:val="18"/>
          <w:szCs w:val="18"/>
        </w:rPr>
        <w:t>ih v skupni ponudbi podpisano listino, iz katere izhajajo slede</w:t>
      </w:r>
      <w:r w:rsidRPr="00F425DF">
        <w:rPr>
          <w:rFonts w:ascii="Arial" w:hAnsi="Arial" w:cs="Arial" w:hint="eastAsia"/>
          <w:color w:val="000000"/>
          <w:sz w:val="18"/>
          <w:szCs w:val="18"/>
        </w:rPr>
        <w:t>č</w:t>
      </w:r>
      <w:r w:rsidRPr="00F425DF">
        <w:rPr>
          <w:rFonts w:ascii="Arial" w:hAnsi="Arial" w:cs="Arial"/>
          <w:color w:val="000000"/>
          <w:sz w:val="18"/>
          <w:szCs w:val="18"/>
        </w:rPr>
        <w:t>e informacije:</w:t>
      </w:r>
    </w:p>
    <w:p w14:paraId="14ED57BF" w14:textId="77777777" w:rsidR="00755B46" w:rsidRPr="00F425DF" w:rsidRDefault="00755B46" w:rsidP="008066F5">
      <w:pPr>
        <w:pStyle w:val="Odstavekseznama"/>
        <w:numPr>
          <w:ilvl w:val="0"/>
          <w:numId w:val="31"/>
        </w:numPr>
        <w:spacing w:before="80" w:after="80" w:line="240" w:lineRule="auto"/>
        <w:jc w:val="both"/>
        <w:rPr>
          <w:rFonts w:ascii="Arial" w:hAnsi="Arial" w:cs="Arial"/>
          <w:color w:val="000000"/>
          <w:sz w:val="18"/>
          <w:szCs w:val="18"/>
        </w:rPr>
      </w:pPr>
      <w:r w:rsidRPr="00F425DF">
        <w:rPr>
          <w:rFonts w:ascii="Arial" w:hAnsi="Arial" w:cs="Arial"/>
          <w:color w:val="000000"/>
          <w:sz w:val="18"/>
          <w:szCs w:val="18"/>
        </w:rPr>
        <w:t xml:space="preserve">imenovanje </w:t>
      </w:r>
      <w:r w:rsidR="000340F2" w:rsidRPr="00F425DF">
        <w:rPr>
          <w:rFonts w:ascii="Arial" w:hAnsi="Arial" w:cs="Arial"/>
          <w:color w:val="000000"/>
          <w:sz w:val="18"/>
          <w:szCs w:val="18"/>
        </w:rPr>
        <w:t xml:space="preserve">vodilnega partnerja </w:t>
      </w:r>
      <w:r w:rsidRPr="00F425DF">
        <w:rPr>
          <w:rFonts w:ascii="Arial" w:hAnsi="Arial" w:cs="Arial"/>
          <w:color w:val="000000"/>
          <w:sz w:val="18"/>
          <w:szCs w:val="18"/>
        </w:rPr>
        <w:t xml:space="preserve"> pri izvedbi javnega naro</w:t>
      </w:r>
      <w:r w:rsidRPr="00F425DF">
        <w:rPr>
          <w:rFonts w:ascii="Arial" w:hAnsi="Arial" w:cs="Arial" w:hint="eastAsia"/>
          <w:color w:val="000000"/>
          <w:sz w:val="18"/>
          <w:szCs w:val="18"/>
        </w:rPr>
        <w:t>č</w:t>
      </w:r>
      <w:r w:rsidRPr="00F425DF">
        <w:rPr>
          <w:rFonts w:ascii="Arial" w:hAnsi="Arial" w:cs="Arial"/>
          <w:color w:val="000000"/>
          <w:sz w:val="18"/>
          <w:szCs w:val="18"/>
        </w:rPr>
        <w:t>ila,</w:t>
      </w:r>
    </w:p>
    <w:p w14:paraId="704BE5C5" w14:textId="77777777" w:rsidR="00755B46" w:rsidRPr="00F425DF" w:rsidRDefault="00755B46" w:rsidP="008066F5">
      <w:pPr>
        <w:pStyle w:val="Odstavekseznama"/>
        <w:numPr>
          <w:ilvl w:val="0"/>
          <w:numId w:val="31"/>
        </w:num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 xml:space="preserve">pooblastilo </w:t>
      </w:r>
      <w:r w:rsidR="000340F2" w:rsidRPr="00F425DF">
        <w:rPr>
          <w:rFonts w:ascii="Arial" w:hAnsi="Arial" w:cs="Arial"/>
          <w:color w:val="000000"/>
          <w:sz w:val="18"/>
          <w:szCs w:val="18"/>
        </w:rPr>
        <w:t>vodilnemu partnerju</w:t>
      </w:r>
      <w:r w:rsidRPr="00F425DF">
        <w:rPr>
          <w:rFonts w:ascii="Arial" w:hAnsi="Arial" w:cs="Arial"/>
          <w:color w:val="000000"/>
          <w:sz w:val="18"/>
          <w:szCs w:val="18"/>
        </w:rPr>
        <w:t>,</w:t>
      </w:r>
    </w:p>
    <w:p w14:paraId="2ABA96ED" w14:textId="77777777" w:rsidR="00755B46" w:rsidRPr="00F425DF" w:rsidRDefault="00755B46" w:rsidP="008066F5">
      <w:pPr>
        <w:pStyle w:val="Odstavekseznama"/>
        <w:numPr>
          <w:ilvl w:val="0"/>
          <w:numId w:val="31"/>
        </w:num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obseg posla (natan</w:t>
      </w:r>
      <w:r w:rsidRPr="00F425DF">
        <w:rPr>
          <w:rFonts w:ascii="Arial" w:hAnsi="Arial" w:cs="Arial" w:hint="eastAsia"/>
          <w:color w:val="000000"/>
          <w:sz w:val="18"/>
          <w:szCs w:val="18"/>
        </w:rPr>
        <w:t>č</w:t>
      </w:r>
      <w:r w:rsidRPr="00F425DF">
        <w:rPr>
          <w:rFonts w:ascii="Arial" w:hAnsi="Arial" w:cs="Arial"/>
          <w:color w:val="000000"/>
          <w:sz w:val="18"/>
          <w:szCs w:val="18"/>
        </w:rPr>
        <w:t>na navedba vrste in obsega del), ki ga bo opravil posamezni gospodarski subjekt v skupni ponudbi in odgovornosti posameznega gospodarskega subjekta v skupni ponudbi,</w:t>
      </w:r>
    </w:p>
    <w:p w14:paraId="533CCC5A" w14:textId="77777777" w:rsidR="00755B46" w:rsidRPr="00F425DF" w:rsidRDefault="00755B46" w:rsidP="008066F5">
      <w:pPr>
        <w:pStyle w:val="Odstavekseznama"/>
        <w:numPr>
          <w:ilvl w:val="0"/>
          <w:numId w:val="31"/>
        </w:num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izjava, da so vsi gospodarski subjekti v skupni ponudbi seznanjeni z navodili ponudnikom in razpisnimi pogoji ter merili za dodelitev javnega naro</w:t>
      </w:r>
      <w:r w:rsidRPr="00F425DF">
        <w:rPr>
          <w:rFonts w:ascii="Arial" w:hAnsi="Arial" w:cs="Arial" w:hint="eastAsia"/>
          <w:color w:val="000000"/>
          <w:sz w:val="18"/>
          <w:szCs w:val="18"/>
        </w:rPr>
        <w:t>č</w:t>
      </w:r>
      <w:r w:rsidRPr="00F425DF">
        <w:rPr>
          <w:rFonts w:ascii="Arial" w:hAnsi="Arial" w:cs="Arial"/>
          <w:color w:val="000000"/>
          <w:sz w:val="18"/>
          <w:szCs w:val="18"/>
        </w:rPr>
        <w:t>ila in da z njimi v celoti soglašajo,</w:t>
      </w:r>
    </w:p>
    <w:p w14:paraId="5E7872C2" w14:textId="77777777" w:rsidR="00755B46" w:rsidRPr="00F425DF" w:rsidRDefault="00755B46" w:rsidP="008066F5">
      <w:pPr>
        <w:pStyle w:val="Odstavekseznama"/>
        <w:numPr>
          <w:ilvl w:val="0"/>
          <w:numId w:val="31"/>
        </w:num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izjava, da so vsi gospodarski subjekti v skupni ponudbi seznanjeni s pla</w:t>
      </w:r>
      <w:r w:rsidRPr="00F425DF">
        <w:rPr>
          <w:rFonts w:ascii="Arial" w:hAnsi="Arial" w:cs="Arial" w:hint="eastAsia"/>
          <w:color w:val="000000"/>
          <w:sz w:val="18"/>
          <w:szCs w:val="18"/>
        </w:rPr>
        <w:t>č</w:t>
      </w:r>
      <w:r w:rsidRPr="00F425DF">
        <w:rPr>
          <w:rFonts w:ascii="Arial" w:hAnsi="Arial" w:cs="Arial"/>
          <w:color w:val="000000"/>
          <w:sz w:val="18"/>
          <w:szCs w:val="18"/>
        </w:rPr>
        <w:t>ilnimi pogoji iz razpisne dokumentacije, in</w:t>
      </w:r>
    </w:p>
    <w:p w14:paraId="4DD7630E" w14:textId="77777777" w:rsidR="00755B46" w:rsidRPr="00F425DF" w:rsidRDefault="00755B46" w:rsidP="008066F5">
      <w:pPr>
        <w:pStyle w:val="Odstavekseznama"/>
        <w:numPr>
          <w:ilvl w:val="0"/>
          <w:numId w:val="31"/>
        </w:num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navedba, da gospodarski subjekti odgovarjajo naro</w:t>
      </w:r>
      <w:r w:rsidRPr="00F425DF">
        <w:rPr>
          <w:rFonts w:ascii="Arial" w:hAnsi="Arial" w:cs="Arial" w:hint="eastAsia"/>
          <w:color w:val="000000"/>
          <w:sz w:val="18"/>
          <w:szCs w:val="18"/>
        </w:rPr>
        <w:t>č</w:t>
      </w:r>
      <w:r w:rsidRPr="00F425DF">
        <w:rPr>
          <w:rFonts w:ascii="Arial" w:hAnsi="Arial" w:cs="Arial"/>
          <w:color w:val="000000"/>
          <w:sz w:val="18"/>
          <w:szCs w:val="18"/>
        </w:rPr>
        <w:t>niku neomejeno solidarno za izvedbo celotnega naro</w:t>
      </w:r>
      <w:r w:rsidRPr="00F425DF">
        <w:rPr>
          <w:rFonts w:ascii="Arial" w:hAnsi="Arial" w:cs="Arial" w:hint="eastAsia"/>
          <w:color w:val="000000"/>
          <w:sz w:val="18"/>
          <w:szCs w:val="18"/>
        </w:rPr>
        <w:t>č</w:t>
      </w:r>
      <w:r w:rsidRPr="00F425DF">
        <w:rPr>
          <w:rFonts w:ascii="Arial" w:hAnsi="Arial" w:cs="Arial"/>
          <w:color w:val="000000"/>
          <w:sz w:val="18"/>
          <w:szCs w:val="18"/>
        </w:rPr>
        <w:t>ila.</w:t>
      </w:r>
    </w:p>
    <w:p w14:paraId="5AFFDD1C" w14:textId="77777777" w:rsidR="008456FA" w:rsidRPr="00F425DF" w:rsidRDefault="00755B46" w:rsidP="00755B46">
      <w:p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lastRenderedPageBreak/>
        <w:t>Izkazovanje, da niso podani razlogi za izklju</w:t>
      </w:r>
      <w:r w:rsidRPr="00F425DF">
        <w:rPr>
          <w:rFonts w:ascii="Arial" w:hAnsi="Arial" w:cs="Arial" w:hint="eastAsia"/>
          <w:color w:val="000000"/>
          <w:sz w:val="18"/>
          <w:szCs w:val="18"/>
        </w:rPr>
        <w:t>č</w:t>
      </w:r>
      <w:r w:rsidRPr="00F425DF">
        <w:rPr>
          <w:rFonts w:ascii="Arial" w:hAnsi="Arial" w:cs="Arial"/>
          <w:color w:val="000000"/>
          <w:sz w:val="18"/>
          <w:szCs w:val="18"/>
        </w:rPr>
        <w:t xml:space="preserve">itev, kot jih opredeljuje 75. </w:t>
      </w:r>
      <w:r w:rsidRPr="00F425DF">
        <w:rPr>
          <w:rFonts w:ascii="Arial" w:hAnsi="Arial" w:cs="Arial" w:hint="eastAsia"/>
          <w:color w:val="000000"/>
          <w:sz w:val="18"/>
          <w:szCs w:val="18"/>
        </w:rPr>
        <w:t>č</w:t>
      </w:r>
      <w:r w:rsidRPr="00F425DF">
        <w:rPr>
          <w:rFonts w:ascii="Arial" w:hAnsi="Arial" w:cs="Arial"/>
          <w:color w:val="000000"/>
          <w:sz w:val="18"/>
          <w:szCs w:val="18"/>
        </w:rPr>
        <w:t>len ZJN-3 in so navedeni v poglavju Pogoji za priznanje usposobljenosti te razpisne dokumentacije, mora biti podano s strani vseh sodelujo</w:t>
      </w:r>
      <w:r w:rsidRPr="00F425DF">
        <w:rPr>
          <w:rFonts w:ascii="Arial" w:hAnsi="Arial" w:cs="Arial" w:hint="eastAsia"/>
          <w:color w:val="000000"/>
          <w:sz w:val="18"/>
          <w:szCs w:val="18"/>
        </w:rPr>
        <w:t>č</w:t>
      </w:r>
      <w:r w:rsidRPr="00F425DF">
        <w:rPr>
          <w:rFonts w:ascii="Arial" w:hAnsi="Arial" w:cs="Arial"/>
          <w:color w:val="000000"/>
          <w:sz w:val="18"/>
          <w:szCs w:val="18"/>
        </w:rPr>
        <w:t xml:space="preserve">ih gospodarskih subjektov v skupni ponudbi. Izpolnjevanje pogojev za sodelovanje, kot jih opredeljuje 76. </w:t>
      </w:r>
      <w:r w:rsidRPr="00F425DF">
        <w:rPr>
          <w:rFonts w:ascii="Arial" w:hAnsi="Arial" w:cs="Arial" w:hint="eastAsia"/>
          <w:color w:val="000000"/>
          <w:sz w:val="18"/>
          <w:szCs w:val="18"/>
        </w:rPr>
        <w:t>č</w:t>
      </w:r>
      <w:r w:rsidRPr="00F425DF">
        <w:rPr>
          <w:rFonts w:ascii="Arial" w:hAnsi="Arial" w:cs="Arial"/>
          <w:color w:val="000000"/>
          <w:sz w:val="18"/>
          <w:szCs w:val="18"/>
        </w:rPr>
        <w:t xml:space="preserve">len ZJN-3, se, </w:t>
      </w:r>
      <w:r w:rsidRPr="00F425DF">
        <w:rPr>
          <w:rFonts w:ascii="Arial" w:hAnsi="Arial" w:cs="Arial" w:hint="eastAsia"/>
          <w:color w:val="000000"/>
          <w:sz w:val="18"/>
          <w:szCs w:val="18"/>
        </w:rPr>
        <w:t>č</w:t>
      </w:r>
      <w:r w:rsidRPr="00F425DF">
        <w:rPr>
          <w:rFonts w:ascii="Arial" w:hAnsi="Arial" w:cs="Arial"/>
          <w:color w:val="000000"/>
          <w:sz w:val="18"/>
          <w:szCs w:val="18"/>
        </w:rPr>
        <w:t>e ni pri posameznem pogoju te razpisne dokumentacije dolo</w:t>
      </w:r>
      <w:r w:rsidRPr="00F425DF">
        <w:rPr>
          <w:rFonts w:ascii="Arial" w:hAnsi="Arial" w:cs="Arial" w:hint="eastAsia"/>
          <w:color w:val="000000"/>
          <w:sz w:val="18"/>
          <w:szCs w:val="18"/>
        </w:rPr>
        <w:t>č</w:t>
      </w:r>
      <w:r w:rsidRPr="00F425DF">
        <w:rPr>
          <w:rFonts w:ascii="Arial" w:hAnsi="Arial" w:cs="Arial"/>
          <w:color w:val="000000"/>
          <w:sz w:val="18"/>
          <w:szCs w:val="18"/>
        </w:rPr>
        <w:t>eno druga</w:t>
      </w:r>
      <w:r w:rsidRPr="00F425DF">
        <w:rPr>
          <w:rFonts w:ascii="Arial" w:hAnsi="Arial" w:cs="Arial" w:hint="eastAsia"/>
          <w:color w:val="000000"/>
          <w:sz w:val="18"/>
          <w:szCs w:val="18"/>
        </w:rPr>
        <w:t>č</w:t>
      </w:r>
      <w:r w:rsidRPr="00F425DF">
        <w:rPr>
          <w:rFonts w:ascii="Arial" w:hAnsi="Arial" w:cs="Arial"/>
          <w:color w:val="000000"/>
          <w:sz w:val="18"/>
          <w:szCs w:val="18"/>
        </w:rPr>
        <w:t>e, ugotavlja kumulativno, za vse gospodarske subjekte v skupni ponudbi.</w:t>
      </w:r>
    </w:p>
    <w:p w14:paraId="24D270E3" w14:textId="77777777" w:rsidR="008C1A72" w:rsidRPr="00F425DF" w:rsidRDefault="008C1A72"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F425DF">
        <w:rPr>
          <w:rFonts w:ascii="Arial" w:hAnsi="Arial" w:cs="Arial"/>
          <w:b/>
          <w:color w:val="000000"/>
          <w:sz w:val="20"/>
          <w:szCs w:val="18"/>
          <w:u w:val="single"/>
        </w:rPr>
        <w:t>PONUDBA S PODIZVAJALCI</w:t>
      </w:r>
    </w:p>
    <w:p w14:paraId="384175A7" w14:textId="77777777" w:rsidR="00755B46" w:rsidRPr="00F425DF" w:rsidRDefault="00755B46" w:rsidP="00755B46">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 xml:space="preserve">Za </w:t>
      </w:r>
      <w:proofErr w:type="spellStart"/>
      <w:r w:rsidRPr="00F425DF">
        <w:rPr>
          <w:rFonts w:ascii="Arial" w:hAnsi="Arial" w:cs="Arial"/>
          <w:color w:val="000000"/>
          <w:sz w:val="18"/>
          <w:szCs w:val="18"/>
        </w:rPr>
        <w:t>podizvajalsko</w:t>
      </w:r>
      <w:proofErr w:type="spellEnd"/>
      <w:r w:rsidRPr="00F425DF">
        <w:rPr>
          <w:rFonts w:ascii="Arial" w:hAnsi="Arial" w:cs="Arial"/>
          <w:color w:val="000000"/>
          <w:sz w:val="18"/>
          <w:szCs w:val="18"/>
        </w:rPr>
        <w:t xml:space="preserve"> razmerje gre v vseh primerih, ko </w:t>
      </w:r>
      <w:r w:rsidR="002539F0" w:rsidRPr="00F425DF">
        <w:rPr>
          <w:rFonts w:ascii="Arial" w:hAnsi="Arial" w:cs="Arial"/>
          <w:color w:val="000000"/>
          <w:sz w:val="18"/>
          <w:szCs w:val="18"/>
        </w:rPr>
        <w:t>izva</w:t>
      </w:r>
      <w:r w:rsidRPr="00F425DF">
        <w:rPr>
          <w:rFonts w:ascii="Arial" w:hAnsi="Arial" w:cs="Arial"/>
          <w:color w:val="000000"/>
          <w:sz w:val="18"/>
          <w:szCs w:val="18"/>
        </w:rPr>
        <w:t>jalec del javnega naro</w:t>
      </w:r>
      <w:r w:rsidRPr="00F425DF">
        <w:rPr>
          <w:rFonts w:ascii="Arial" w:hAnsi="Arial" w:cs="Arial" w:hint="eastAsia"/>
          <w:color w:val="000000"/>
          <w:sz w:val="18"/>
          <w:szCs w:val="18"/>
        </w:rPr>
        <w:t>č</w:t>
      </w:r>
      <w:r w:rsidRPr="00F425DF">
        <w:rPr>
          <w:rFonts w:ascii="Arial" w:hAnsi="Arial" w:cs="Arial"/>
          <w:color w:val="000000"/>
          <w:sz w:val="18"/>
          <w:szCs w:val="18"/>
        </w:rPr>
        <w:t>ila odda v izvajanje drugi osebi, to je podizvajalcu. Podizvajalec je gospodarski subjekt, ki je pravna ali fizi</w:t>
      </w:r>
      <w:r w:rsidRPr="00F425DF">
        <w:rPr>
          <w:rFonts w:ascii="Arial" w:hAnsi="Arial" w:cs="Arial" w:hint="eastAsia"/>
          <w:color w:val="000000"/>
          <w:sz w:val="18"/>
          <w:szCs w:val="18"/>
        </w:rPr>
        <w:t>č</w:t>
      </w:r>
      <w:r w:rsidRPr="00F425DF">
        <w:rPr>
          <w:rFonts w:ascii="Arial" w:hAnsi="Arial" w:cs="Arial"/>
          <w:color w:val="000000"/>
          <w:sz w:val="18"/>
          <w:szCs w:val="18"/>
        </w:rPr>
        <w:t>na oseba in za ponudnika, s katerim je naro</w:t>
      </w:r>
      <w:r w:rsidRPr="00F425DF">
        <w:rPr>
          <w:rFonts w:ascii="Arial" w:hAnsi="Arial" w:cs="Arial" w:hint="eastAsia"/>
          <w:color w:val="000000"/>
          <w:sz w:val="18"/>
          <w:szCs w:val="18"/>
        </w:rPr>
        <w:t>č</w:t>
      </w:r>
      <w:r w:rsidRPr="00F425DF">
        <w:rPr>
          <w:rFonts w:ascii="Arial" w:hAnsi="Arial" w:cs="Arial"/>
          <w:color w:val="000000"/>
          <w:sz w:val="18"/>
          <w:szCs w:val="18"/>
        </w:rPr>
        <w:t>nik sklenil pogodbo o izvedbi javnega naro</w:t>
      </w:r>
      <w:r w:rsidRPr="00F425DF">
        <w:rPr>
          <w:rFonts w:ascii="Arial" w:hAnsi="Arial" w:cs="Arial" w:hint="eastAsia"/>
          <w:color w:val="000000"/>
          <w:sz w:val="18"/>
          <w:szCs w:val="18"/>
        </w:rPr>
        <w:t>č</w:t>
      </w:r>
      <w:r w:rsidRPr="00F425DF">
        <w:rPr>
          <w:rFonts w:ascii="Arial" w:hAnsi="Arial" w:cs="Arial"/>
          <w:color w:val="000000"/>
          <w:sz w:val="18"/>
          <w:szCs w:val="18"/>
        </w:rPr>
        <w:t>ila, dobavlja blago ali izvaja storitev oziroma gradnjo, ki je neposredno povezana s predmetom javnega naro</w:t>
      </w:r>
      <w:r w:rsidRPr="00F425DF">
        <w:rPr>
          <w:rFonts w:ascii="Arial" w:hAnsi="Arial" w:cs="Arial" w:hint="eastAsia"/>
          <w:color w:val="000000"/>
          <w:sz w:val="18"/>
          <w:szCs w:val="18"/>
        </w:rPr>
        <w:t>č</w:t>
      </w:r>
      <w:r w:rsidRPr="00F425DF">
        <w:rPr>
          <w:rFonts w:ascii="Arial" w:hAnsi="Arial" w:cs="Arial"/>
          <w:color w:val="000000"/>
          <w:sz w:val="18"/>
          <w:szCs w:val="18"/>
        </w:rPr>
        <w:t>ila. V razmerju do naro</w:t>
      </w:r>
      <w:r w:rsidRPr="00F425DF">
        <w:rPr>
          <w:rFonts w:ascii="Arial" w:hAnsi="Arial" w:cs="Arial" w:hint="eastAsia"/>
          <w:color w:val="000000"/>
          <w:sz w:val="18"/>
          <w:szCs w:val="18"/>
        </w:rPr>
        <w:t>č</w:t>
      </w:r>
      <w:r w:rsidRPr="00F425DF">
        <w:rPr>
          <w:rFonts w:ascii="Arial" w:hAnsi="Arial" w:cs="Arial"/>
          <w:color w:val="000000"/>
          <w:sz w:val="18"/>
          <w:szCs w:val="18"/>
        </w:rPr>
        <w:t>nika ponudnik kot glavni ponudnik v celoti odgovarja za izvedbo prevzetega naro</w:t>
      </w:r>
      <w:r w:rsidRPr="00F425DF">
        <w:rPr>
          <w:rFonts w:ascii="Arial" w:hAnsi="Arial" w:cs="Arial" w:hint="eastAsia"/>
          <w:color w:val="000000"/>
          <w:sz w:val="18"/>
          <w:szCs w:val="18"/>
        </w:rPr>
        <w:t>č</w:t>
      </w:r>
      <w:r w:rsidRPr="00F425DF">
        <w:rPr>
          <w:rFonts w:ascii="Arial" w:hAnsi="Arial" w:cs="Arial"/>
          <w:color w:val="000000"/>
          <w:sz w:val="18"/>
          <w:szCs w:val="18"/>
        </w:rPr>
        <w:t>ila ne glede na število podizvajalcev.</w:t>
      </w:r>
    </w:p>
    <w:p w14:paraId="424B628E" w14:textId="77777777" w:rsidR="00755B46" w:rsidRPr="00F425DF" w:rsidRDefault="00755B46" w:rsidP="00755B46">
      <w:pPr>
        <w:spacing w:before="225" w:after="225" w:line="240" w:lineRule="auto"/>
        <w:contextualSpacing/>
        <w:jc w:val="both"/>
        <w:rPr>
          <w:rFonts w:ascii="Arial" w:hAnsi="Arial" w:cs="Arial"/>
          <w:color w:val="000000"/>
          <w:sz w:val="18"/>
          <w:szCs w:val="18"/>
        </w:rPr>
      </w:pPr>
    </w:p>
    <w:p w14:paraId="6110C816" w14:textId="77777777" w:rsidR="00755B46" w:rsidRPr="00F425DF" w:rsidRDefault="00755B46" w:rsidP="00755B46">
      <w:pPr>
        <w:spacing w:before="225" w:after="225" w:line="240" w:lineRule="auto"/>
        <w:contextualSpacing/>
        <w:jc w:val="both"/>
        <w:rPr>
          <w:rFonts w:ascii="Arial" w:hAnsi="Arial" w:cs="Arial"/>
          <w:color w:val="000000"/>
          <w:sz w:val="18"/>
          <w:szCs w:val="18"/>
        </w:rPr>
      </w:pPr>
      <w:r w:rsidRPr="00F425DF">
        <w:rPr>
          <w:rFonts w:ascii="Arial" w:hAnsi="Arial" w:cs="Arial" w:hint="eastAsia"/>
          <w:color w:val="000000"/>
          <w:sz w:val="18"/>
          <w:szCs w:val="18"/>
        </w:rPr>
        <w:t>Č</w:t>
      </w:r>
      <w:r w:rsidRPr="00F425DF">
        <w:rPr>
          <w:rFonts w:ascii="Arial" w:hAnsi="Arial" w:cs="Arial"/>
          <w:color w:val="000000"/>
          <w:sz w:val="18"/>
          <w:szCs w:val="18"/>
        </w:rPr>
        <w:t>e bo ponudnik izvajal javno naro</w:t>
      </w:r>
      <w:r w:rsidRPr="00F425DF">
        <w:rPr>
          <w:rFonts w:ascii="Arial" w:hAnsi="Arial" w:cs="Arial" w:hint="eastAsia"/>
          <w:color w:val="000000"/>
          <w:sz w:val="18"/>
          <w:szCs w:val="18"/>
        </w:rPr>
        <w:t>č</w:t>
      </w:r>
      <w:r w:rsidRPr="00F425DF">
        <w:rPr>
          <w:rFonts w:ascii="Arial" w:hAnsi="Arial" w:cs="Arial"/>
          <w:color w:val="000000"/>
          <w:sz w:val="18"/>
          <w:szCs w:val="18"/>
        </w:rPr>
        <w:t>ilo s podizvajalci, mora v ponudbi:</w:t>
      </w:r>
    </w:p>
    <w:p w14:paraId="5BD8E069" w14:textId="77777777" w:rsidR="00755B46" w:rsidRPr="00F425DF" w:rsidRDefault="00755B46" w:rsidP="00755B46">
      <w:pPr>
        <w:spacing w:before="225" w:after="225" w:line="240" w:lineRule="auto"/>
        <w:contextualSpacing/>
        <w:jc w:val="both"/>
        <w:rPr>
          <w:rFonts w:ascii="Arial" w:hAnsi="Arial" w:cs="Arial"/>
          <w:color w:val="000000"/>
          <w:sz w:val="18"/>
          <w:szCs w:val="18"/>
        </w:rPr>
      </w:pPr>
      <w:r w:rsidRPr="00F425DF">
        <w:rPr>
          <w:rFonts w:ascii="Arial" w:hAnsi="Arial" w:cs="Arial" w:hint="eastAsia"/>
          <w:color w:val="000000"/>
          <w:sz w:val="18"/>
          <w:szCs w:val="18"/>
        </w:rPr>
        <w:t>–</w:t>
      </w:r>
      <w:r w:rsidRPr="00F425DF">
        <w:rPr>
          <w:rFonts w:ascii="Arial" w:hAnsi="Arial" w:cs="Arial"/>
          <w:color w:val="000000"/>
          <w:sz w:val="18"/>
          <w:szCs w:val="18"/>
        </w:rPr>
        <w:t xml:space="preserve"> navesti vse podizvajalce ter vsak del javnega naro</w:t>
      </w:r>
      <w:r w:rsidRPr="00F425DF">
        <w:rPr>
          <w:rFonts w:ascii="Arial" w:hAnsi="Arial" w:cs="Arial" w:hint="eastAsia"/>
          <w:color w:val="000000"/>
          <w:sz w:val="18"/>
          <w:szCs w:val="18"/>
        </w:rPr>
        <w:t>č</w:t>
      </w:r>
      <w:r w:rsidRPr="00F425DF">
        <w:rPr>
          <w:rFonts w:ascii="Arial" w:hAnsi="Arial" w:cs="Arial"/>
          <w:color w:val="000000"/>
          <w:sz w:val="18"/>
          <w:szCs w:val="18"/>
        </w:rPr>
        <w:t xml:space="preserve">ila, ki ga namerava oddati v </w:t>
      </w:r>
      <w:proofErr w:type="spellStart"/>
      <w:r w:rsidRPr="00F425DF">
        <w:rPr>
          <w:rFonts w:ascii="Arial" w:hAnsi="Arial" w:cs="Arial"/>
          <w:color w:val="000000"/>
          <w:sz w:val="18"/>
          <w:szCs w:val="18"/>
        </w:rPr>
        <w:t>podizvajanje</w:t>
      </w:r>
      <w:proofErr w:type="spellEnd"/>
      <w:r w:rsidRPr="00F425DF">
        <w:rPr>
          <w:rFonts w:ascii="Arial" w:hAnsi="Arial" w:cs="Arial"/>
          <w:color w:val="000000"/>
          <w:sz w:val="18"/>
          <w:szCs w:val="18"/>
        </w:rPr>
        <w:t>,</w:t>
      </w:r>
    </w:p>
    <w:p w14:paraId="2A2615FB" w14:textId="77777777" w:rsidR="00755B46" w:rsidRPr="00F425DF" w:rsidRDefault="00755B46" w:rsidP="00755B46">
      <w:pPr>
        <w:spacing w:before="225" w:after="225" w:line="240" w:lineRule="auto"/>
        <w:contextualSpacing/>
        <w:jc w:val="both"/>
        <w:rPr>
          <w:rFonts w:ascii="Arial" w:hAnsi="Arial" w:cs="Arial"/>
          <w:color w:val="000000"/>
          <w:sz w:val="18"/>
          <w:szCs w:val="18"/>
        </w:rPr>
      </w:pPr>
      <w:r w:rsidRPr="00F425DF">
        <w:rPr>
          <w:rFonts w:ascii="Arial" w:hAnsi="Arial" w:cs="Arial" w:hint="eastAsia"/>
          <w:color w:val="000000"/>
          <w:sz w:val="18"/>
          <w:szCs w:val="18"/>
        </w:rPr>
        <w:t>–</w:t>
      </w:r>
      <w:r w:rsidRPr="00F425DF">
        <w:rPr>
          <w:rFonts w:ascii="Arial" w:hAnsi="Arial" w:cs="Arial"/>
          <w:color w:val="000000"/>
          <w:sz w:val="18"/>
          <w:szCs w:val="18"/>
        </w:rPr>
        <w:t xml:space="preserve"> navesti kontaktne podatke in zakonite zastopnike predlaganih podizvajalcev ter</w:t>
      </w:r>
    </w:p>
    <w:p w14:paraId="1225FF00" w14:textId="5EAC4DA4" w:rsidR="00755B46" w:rsidRPr="00F425DF" w:rsidRDefault="00755B46" w:rsidP="00755B46">
      <w:pPr>
        <w:spacing w:before="225" w:after="225" w:line="240" w:lineRule="auto"/>
        <w:contextualSpacing/>
        <w:jc w:val="both"/>
        <w:rPr>
          <w:rFonts w:ascii="Arial" w:hAnsi="Arial" w:cs="Arial"/>
          <w:color w:val="000000"/>
          <w:sz w:val="18"/>
          <w:szCs w:val="18"/>
        </w:rPr>
      </w:pPr>
      <w:r w:rsidRPr="00F425DF">
        <w:rPr>
          <w:rFonts w:ascii="Arial" w:hAnsi="Arial" w:cs="Arial" w:hint="eastAsia"/>
          <w:color w:val="000000"/>
          <w:sz w:val="18"/>
          <w:szCs w:val="18"/>
        </w:rPr>
        <w:t>–</w:t>
      </w:r>
      <w:r w:rsidRPr="00F425DF">
        <w:rPr>
          <w:rFonts w:ascii="Arial" w:hAnsi="Arial" w:cs="Arial"/>
          <w:color w:val="000000"/>
          <w:sz w:val="18"/>
          <w:szCs w:val="18"/>
        </w:rPr>
        <w:t xml:space="preserve"> priložiti podpisane in izpolnjene Izja</w:t>
      </w:r>
      <w:r w:rsidR="00361080">
        <w:rPr>
          <w:rFonts w:ascii="Arial" w:hAnsi="Arial" w:cs="Arial"/>
          <w:color w:val="000000"/>
          <w:sz w:val="18"/>
          <w:szCs w:val="18"/>
        </w:rPr>
        <w:t>ve podizvajalcev (Obrazec št. 5</w:t>
      </w:r>
      <w:r w:rsidRPr="00F425DF">
        <w:rPr>
          <w:rFonts w:ascii="Arial" w:hAnsi="Arial" w:cs="Arial"/>
          <w:color w:val="000000"/>
          <w:sz w:val="18"/>
          <w:szCs w:val="18"/>
        </w:rPr>
        <w:t>).</w:t>
      </w:r>
    </w:p>
    <w:p w14:paraId="56B45B0C" w14:textId="6BFC4FED" w:rsidR="00755B46" w:rsidRDefault="00755B46" w:rsidP="00755B46">
      <w:pPr>
        <w:spacing w:before="225" w:after="225" w:line="240" w:lineRule="auto"/>
        <w:contextualSpacing/>
        <w:jc w:val="both"/>
        <w:rPr>
          <w:rFonts w:ascii="Arial" w:hAnsi="Arial" w:cs="Arial"/>
          <w:color w:val="000000"/>
          <w:sz w:val="18"/>
          <w:szCs w:val="18"/>
        </w:rPr>
      </w:pPr>
    </w:p>
    <w:p w14:paraId="6BE89CFA" w14:textId="77777777" w:rsidR="00694251" w:rsidRPr="00694251" w:rsidRDefault="00694251" w:rsidP="00694251">
      <w:pPr>
        <w:spacing w:before="225" w:after="225" w:line="240" w:lineRule="auto"/>
        <w:contextualSpacing/>
        <w:jc w:val="both"/>
        <w:rPr>
          <w:rFonts w:ascii="Arial" w:hAnsi="Arial" w:cs="Arial"/>
          <w:color w:val="000000"/>
          <w:sz w:val="18"/>
          <w:szCs w:val="18"/>
        </w:rPr>
      </w:pPr>
      <w:r w:rsidRPr="00694251">
        <w:rPr>
          <w:rFonts w:ascii="Arial" w:hAnsi="Arial" w:cs="Arial"/>
          <w:color w:val="000000"/>
          <w:sz w:val="18"/>
          <w:szCs w:val="18"/>
        </w:rPr>
        <w:t>Naročnik lahko v fazi ocenjevanja ponudb, ponudnika pozove k predložitvi overjenih izjav za podizvajalca (razen, če ponudnik predloži ustrezne izpise in pooblastila, kot navedeno v naslednjem odstavku):</w:t>
      </w:r>
    </w:p>
    <w:p w14:paraId="55DB0427" w14:textId="7F47E971" w:rsidR="00694251" w:rsidRPr="00694251" w:rsidRDefault="00694251" w:rsidP="008066F5">
      <w:pPr>
        <w:pStyle w:val="Odstavekseznama"/>
        <w:numPr>
          <w:ilvl w:val="0"/>
          <w:numId w:val="36"/>
        </w:numPr>
        <w:spacing w:before="225" w:after="225" w:line="240" w:lineRule="auto"/>
        <w:jc w:val="both"/>
        <w:rPr>
          <w:rFonts w:ascii="Arial" w:hAnsi="Arial" w:cs="Arial"/>
          <w:color w:val="000000"/>
          <w:sz w:val="18"/>
          <w:szCs w:val="18"/>
        </w:rPr>
      </w:pPr>
      <w:r w:rsidRPr="00694251">
        <w:rPr>
          <w:rFonts w:ascii="Arial" w:hAnsi="Arial" w:cs="Arial"/>
          <w:color w:val="000000"/>
          <w:sz w:val="18"/>
          <w:szCs w:val="18"/>
        </w:rPr>
        <w:t>Izjava o nekaznovanosti – pravna oseba (Obrazec št. 1</w:t>
      </w:r>
      <w:r w:rsidR="00361080">
        <w:rPr>
          <w:rFonts w:ascii="Arial" w:hAnsi="Arial" w:cs="Arial"/>
          <w:color w:val="000000"/>
          <w:sz w:val="18"/>
          <w:szCs w:val="18"/>
        </w:rPr>
        <w:t>0</w:t>
      </w:r>
      <w:r w:rsidRPr="00694251">
        <w:rPr>
          <w:rFonts w:ascii="Arial" w:hAnsi="Arial" w:cs="Arial"/>
          <w:color w:val="000000"/>
          <w:sz w:val="18"/>
          <w:szCs w:val="18"/>
        </w:rPr>
        <w:t>),</w:t>
      </w:r>
    </w:p>
    <w:p w14:paraId="4E3B2435" w14:textId="69A1F1E7" w:rsidR="00694251" w:rsidRPr="00694251" w:rsidRDefault="00694251" w:rsidP="008066F5">
      <w:pPr>
        <w:pStyle w:val="Odstavekseznama"/>
        <w:numPr>
          <w:ilvl w:val="0"/>
          <w:numId w:val="36"/>
        </w:numPr>
        <w:spacing w:before="225" w:after="225" w:line="240" w:lineRule="auto"/>
        <w:jc w:val="both"/>
        <w:rPr>
          <w:rFonts w:ascii="Arial" w:hAnsi="Arial" w:cs="Arial"/>
          <w:color w:val="000000"/>
          <w:sz w:val="18"/>
          <w:szCs w:val="18"/>
        </w:rPr>
      </w:pPr>
      <w:r w:rsidRPr="00694251">
        <w:rPr>
          <w:rFonts w:ascii="Arial" w:hAnsi="Arial" w:cs="Arial"/>
          <w:color w:val="000000"/>
          <w:sz w:val="18"/>
          <w:szCs w:val="18"/>
        </w:rPr>
        <w:t>Izjava o nekaznovanosti</w:t>
      </w:r>
      <w:r w:rsidR="00361080">
        <w:rPr>
          <w:rFonts w:ascii="Arial" w:hAnsi="Arial" w:cs="Arial"/>
          <w:color w:val="000000"/>
          <w:sz w:val="18"/>
          <w:szCs w:val="18"/>
        </w:rPr>
        <w:t xml:space="preserve"> – fizična oseba (Obrazec št. 11</w:t>
      </w:r>
      <w:r w:rsidRPr="00694251">
        <w:rPr>
          <w:rFonts w:ascii="Arial" w:hAnsi="Arial" w:cs="Arial"/>
          <w:color w:val="000000"/>
          <w:sz w:val="18"/>
          <w:szCs w:val="18"/>
        </w:rPr>
        <w:t>).</w:t>
      </w:r>
    </w:p>
    <w:p w14:paraId="4DE8EF80" w14:textId="77777777" w:rsidR="00694251" w:rsidRPr="00694251" w:rsidRDefault="00694251" w:rsidP="00694251">
      <w:pPr>
        <w:spacing w:before="225" w:after="225" w:line="240" w:lineRule="auto"/>
        <w:contextualSpacing/>
        <w:jc w:val="both"/>
        <w:rPr>
          <w:rFonts w:ascii="Arial" w:hAnsi="Arial" w:cs="Arial"/>
          <w:color w:val="000000"/>
          <w:sz w:val="18"/>
          <w:szCs w:val="18"/>
        </w:rPr>
      </w:pPr>
    </w:p>
    <w:p w14:paraId="7C38F111" w14:textId="77777777" w:rsidR="00694251" w:rsidRPr="00694251" w:rsidRDefault="00694251" w:rsidP="00694251">
      <w:pPr>
        <w:spacing w:before="225" w:after="225" w:line="240" w:lineRule="auto"/>
        <w:contextualSpacing/>
        <w:jc w:val="both"/>
        <w:rPr>
          <w:rFonts w:ascii="Arial" w:hAnsi="Arial" w:cs="Arial"/>
          <w:color w:val="000000"/>
          <w:sz w:val="18"/>
          <w:szCs w:val="18"/>
        </w:rPr>
      </w:pPr>
      <w:r w:rsidRPr="00694251">
        <w:rPr>
          <w:rFonts w:ascii="Arial" w:hAnsi="Arial" w:cs="Arial"/>
          <w:color w:val="000000"/>
          <w:sz w:val="18"/>
          <w:szCs w:val="18"/>
        </w:rPr>
        <w:t>Ponudnik lahko v ponudbi predloži izpis iz ustreznega sodnega registra, iz katerega je razvidno, da ne obstajajo razlogi za izključitev. Izpis se šteje kot dokaz o izpolnjevanju predmetnega pogoja. Izpis ne sme biti starejši od štirih mesecev od roka za predložitev ponudbe. V tem primeru mora ponudnik predložiti:</w:t>
      </w:r>
    </w:p>
    <w:p w14:paraId="2F8504C6" w14:textId="38AAFD36" w:rsidR="00694251" w:rsidRPr="00694251" w:rsidRDefault="00694251" w:rsidP="008066F5">
      <w:pPr>
        <w:pStyle w:val="Odstavekseznama"/>
        <w:numPr>
          <w:ilvl w:val="0"/>
          <w:numId w:val="36"/>
        </w:numPr>
        <w:spacing w:before="225" w:after="225" w:line="240" w:lineRule="auto"/>
        <w:jc w:val="both"/>
        <w:rPr>
          <w:rFonts w:ascii="Arial" w:hAnsi="Arial" w:cs="Arial"/>
          <w:color w:val="000000"/>
          <w:sz w:val="18"/>
          <w:szCs w:val="18"/>
        </w:rPr>
      </w:pPr>
      <w:r w:rsidRPr="00694251">
        <w:rPr>
          <w:rFonts w:ascii="Arial" w:hAnsi="Arial" w:cs="Arial"/>
          <w:color w:val="000000"/>
          <w:sz w:val="18"/>
          <w:szCs w:val="18"/>
        </w:rPr>
        <w:t>izpis za vse sodelujoče gospodarske subjekte v ponudbi in za vse fizične osebe, kot navedeni v pogoju,</w:t>
      </w:r>
    </w:p>
    <w:p w14:paraId="1F4702F4" w14:textId="194C5243" w:rsidR="00694251" w:rsidRDefault="00694251" w:rsidP="008066F5">
      <w:pPr>
        <w:pStyle w:val="Odstavekseznama"/>
        <w:numPr>
          <w:ilvl w:val="0"/>
          <w:numId w:val="36"/>
        </w:numPr>
        <w:spacing w:before="225" w:after="225" w:line="240" w:lineRule="auto"/>
        <w:jc w:val="both"/>
        <w:rPr>
          <w:rFonts w:ascii="Arial" w:hAnsi="Arial" w:cs="Arial"/>
          <w:color w:val="000000"/>
          <w:sz w:val="18"/>
          <w:szCs w:val="18"/>
        </w:rPr>
      </w:pPr>
      <w:r w:rsidRPr="00694251">
        <w:rPr>
          <w:rFonts w:ascii="Arial" w:hAnsi="Arial" w:cs="Arial"/>
          <w:color w:val="000000"/>
          <w:sz w:val="18"/>
          <w:szCs w:val="18"/>
        </w:rPr>
        <w:t>pooblastila za pridobitev podatkov iz kazenske evidence za fizične osebe, kot n</w:t>
      </w:r>
      <w:r w:rsidR="00361080">
        <w:rPr>
          <w:rFonts w:ascii="Arial" w:hAnsi="Arial" w:cs="Arial"/>
          <w:color w:val="000000"/>
          <w:sz w:val="18"/>
          <w:szCs w:val="18"/>
        </w:rPr>
        <w:t>avedene v pogoju (Obrazec št. 12</w:t>
      </w:r>
      <w:r w:rsidRPr="00694251">
        <w:rPr>
          <w:rFonts w:ascii="Arial" w:hAnsi="Arial" w:cs="Arial"/>
          <w:color w:val="000000"/>
          <w:sz w:val="18"/>
          <w:szCs w:val="18"/>
        </w:rPr>
        <w:t>) in / ali</w:t>
      </w:r>
    </w:p>
    <w:p w14:paraId="21F0BCE9" w14:textId="36380B8B" w:rsidR="00694251" w:rsidRPr="00694251" w:rsidRDefault="00694251" w:rsidP="008066F5">
      <w:pPr>
        <w:pStyle w:val="Odstavekseznama"/>
        <w:numPr>
          <w:ilvl w:val="0"/>
          <w:numId w:val="36"/>
        </w:numPr>
        <w:spacing w:before="225" w:after="225" w:line="240" w:lineRule="auto"/>
        <w:jc w:val="both"/>
        <w:rPr>
          <w:rFonts w:ascii="Arial" w:hAnsi="Arial" w:cs="Arial"/>
          <w:color w:val="000000"/>
          <w:sz w:val="18"/>
          <w:szCs w:val="18"/>
        </w:rPr>
      </w:pPr>
      <w:r w:rsidRPr="00694251">
        <w:rPr>
          <w:rFonts w:ascii="Arial" w:hAnsi="Arial" w:cs="Arial"/>
          <w:color w:val="000000"/>
          <w:sz w:val="18"/>
          <w:szCs w:val="18"/>
        </w:rPr>
        <w:t>pooblastila za pridobitev podatkov iz kazenske evidence –</w:t>
      </w:r>
      <w:r w:rsidR="00361080">
        <w:rPr>
          <w:rFonts w:ascii="Arial" w:hAnsi="Arial" w:cs="Arial"/>
          <w:color w:val="000000"/>
          <w:sz w:val="18"/>
          <w:szCs w:val="18"/>
        </w:rPr>
        <w:t xml:space="preserve"> za pravne osebe (Obrazec št. 13</w:t>
      </w:r>
      <w:r w:rsidRPr="00694251">
        <w:rPr>
          <w:rFonts w:ascii="Arial" w:hAnsi="Arial" w:cs="Arial"/>
          <w:color w:val="000000"/>
          <w:sz w:val="18"/>
          <w:szCs w:val="18"/>
        </w:rPr>
        <w:t>).</w:t>
      </w:r>
    </w:p>
    <w:p w14:paraId="6015B01A" w14:textId="77777777" w:rsidR="00755B46" w:rsidRPr="00F425DF" w:rsidRDefault="002539F0" w:rsidP="00755B46">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Izv</w:t>
      </w:r>
      <w:r w:rsidR="00755B46" w:rsidRPr="00F425DF">
        <w:rPr>
          <w:rFonts w:ascii="Arial" w:hAnsi="Arial" w:cs="Arial"/>
          <w:color w:val="000000"/>
          <w:sz w:val="18"/>
          <w:szCs w:val="18"/>
        </w:rPr>
        <w:t>ajalec mora med izvajanjem javnega naro</w:t>
      </w:r>
      <w:r w:rsidR="00755B46" w:rsidRPr="00F425DF">
        <w:rPr>
          <w:rFonts w:ascii="Arial" w:hAnsi="Arial" w:cs="Arial" w:hint="eastAsia"/>
          <w:color w:val="000000"/>
          <w:sz w:val="18"/>
          <w:szCs w:val="18"/>
        </w:rPr>
        <w:t>č</w:t>
      </w:r>
      <w:r w:rsidR="00755B46" w:rsidRPr="00F425DF">
        <w:rPr>
          <w:rFonts w:ascii="Arial" w:hAnsi="Arial" w:cs="Arial"/>
          <w:color w:val="000000"/>
          <w:sz w:val="18"/>
          <w:szCs w:val="18"/>
        </w:rPr>
        <w:t>ila naro</w:t>
      </w:r>
      <w:r w:rsidR="00755B46" w:rsidRPr="00F425DF">
        <w:rPr>
          <w:rFonts w:ascii="Arial" w:hAnsi="Arial" w:cs="Arial" w:hint="eastAsia"/>
          <w:color w:val="000000"/>
          <w:sz w:val="18"/>
          <w:szCs w:val="18"/>
        </w:rPr>
        <w:t>č</w:t>
      </w:r>
      <w:r w:rsidR="00755B46" w:rsidRPr="00F425DF">
        <w:rPr>
          <w:rFonts w:ascii="Arial" w:hAnsi="Arial" w:cs="Arial"/>
          <w:color w:val="000000"/>
          <w:sz w:val="18"/>
          <w:szCs w:val="18"/>
        </w:rPr>
        <w:t>nika obvestiti o morebitnih spremembah informacij iz prejšnjega odstavka in poslati informacije o novih podizvajalcih, ki jih namerava naknadno vklju</w:t>
      </w:r>
      <w:r w:rsidR="00755B46" w:rsidRPr="00F425DF">
        <w:rPr>
          <w:rFonts w:ascii="Arial" w:hAnsi="Arial" w:cs="Arial" w:hint="eastAsia"/>
          <w:color w:val="000000"/>
          <w:sz w:val="18"/>
          <w:szCs w:val="18"/>
        </w:rPr>
        <w:t>č</w:t>
      </w:r>
      <w:r w:rsidR="00755B46" w:rsidRPr="00F425DF">
        <w:rPr>
          <w:rFonts w:ascii="Arial" w:hAnsi="Arial" w:cs="Arial"/>
          <w:color w:val="000000"/>
          <w:sz w:val="18"/>
          <w:szCs w:val="18"/>
        </w:rPr>
        <w:t>iti v izvajanje takšnih gradenj ali storitev, in sicer najkasneje v petih dneh po spremembi. V primeru vklju</w:t>
      </w:r>
      <w:r w:rsidR="00755B46" w:rsidRPr="00F425DF">
        <w:rPr>
          <w:rFonts w:ascii="Arial" w:hAnsi="Arial" w:cs="Arial" w:hint="eastAsia"/>
          <w:color w:val="000000"/>
          <w:sz w:val="18"/>
          <w:szCs w:val="18"/>
        </w:rPr>
        <w:t>č</w:t>
      </w:r>
      <w:r w:rsidR="00755B46" w:rsidRPr="00F425DF">
        <w:rPr>
          <w:rFonts w:ascii="Arial" w:hAnsi="Arial" w:cs="Arial"/>
          <w:color w:val="000000"/>
          <w:sz w:val="18"/>
          <w:szCs w:val="18"/>
        </w:rPr>
        <w:t xml:space="preserve">itve novih podizvajalcev mora glavni </w:t>
      </w:r>
      <w:r w:rsidRPr="00F425DF">
        <w:rPr>
          <w:rFonts w:ascii="Arial" w:hAnsi="Arial" w:cs="Arial"/>
          <w:color w:val="000000"/>
          <w:sz w:val="18"/>
          <w:szCs w:val="18"/>
        </w:rPr>
        <w:t>izv</w:t>
      </w:r>
      <w:r w:rsidR="00755B46" w:rsidRPr="00F425DF">
        <w:rPr>
          <w:rFonts w:ascii="Arial" w:hAnsi="Arial" w:cs="Arial"/>
          <w:color w:val="000000"/>
          <w:sz w:val="18"/>
          <w:szCs w:val="18"/>
        </w:rPr>
        <w:t>ajalec skupaj z obvestilom posredovati tudi kontaktne podatke in zakonite zastopnike predlaganih podizvajalcev, podpisane in izpolnjene Izjave podizvajalcev (Obrazec št. 11) ter priložiti zahtevo podizvajalca za neposredno pla</w:t>
      </w:r>
      <w:r w:rsidR="00755B46" w:rsidRPr="00F425DF">
        <w:rPr>
          <w:rFonts w:ascii="Arial" w:hAnsi="Arial" w:cs="Arial" w:hint="eastAsia"/>
          <w:color w:val="000000"/>
          <w:sz w:val="18"/>
          <w:szCs w:val="18"/>
        </w:rPr>
        <w:t>č</w:t>
      </w:r>
      <w:r w:rsidR="00755B46" w:rsidRPr="00F425DF">
        <w:rPr>
          <w:rFonts w:ascii="Arial" w:hAnsi="Arial" w:cs="Arial"/>
          <w:color w:val="000000"/>
          <w:sz w:val="18"/>
          <w:szCs w:val="18"/>
        </w:rPr>
        <w:t xml:space="preserve">ilo, </w:t>
      </w:r>
      <w:r w:rsidR="00755B46" w:rsidRPr="00F425DF">
        <w:rPr>
          <w:rFonts w:ascii="Arial" w:hAnsi="Arial" w:cs="Arial" w:hint="eastAsia"/>
          <w:color w:val="000000"/>
          <w:sz w:val="18"/>
          <w:szCs w:val="18"/>
        </w:rPr>
        <w:t>č</w:t>
      </w:r>
      <w:r w:rsidR="00755B46" w:rsidRPr="00F425DF">
        <w:rPr>
          <w:rFonts w:ascii="Arial" w:hAnsi="Arial" w:cs="Arial"/>
          <w:color w:val="000000"/>
          <w:sz w:val="18"/>
          <w:szCs w:val="18"/>
        </w:rPr>
        <w:t>e podizvajalec neposredno pla</w:t>
      </w:r>
      <w:r w:rsidR="00755B46" w:rsidRPr="00F425DF">
        <w:rPr>
          <w:rFonts w:ascii="Arial" w:hAnsi="Arial" w:cs="Arial" w:hint="eastAsia"/>
          <w:color w:val="000000"/>
          <w:sz w:val="18"/>
          <w:szCs w:val="18"/>
        </w:rPr>
        <w:t>č</w:t>
      </w:r>
      <w:r w:rsidR="00755B46" w:rsidRPr="00F425DF">
        <w:rPr>
          <w:rFonts w:ascii="Arial" w:hAnsi="Arial" w:cs="Arial"/>
          <w:color w:val="000000"/>
          <w:sz w:val="18"/>
          <w:szCs w:val="18"/>
        </w:rPr>
        <w:t>ilo zahteva.</w:t>
      </w:r>
    </w:p>
    <w:p w14:paraId="3B11BFFE" w14:textId="77777777" w:rsidR="00755B46" w:rsidRPr="00F425DF" w:rsidRDefault="00755B46" w:rsidP="00755B46">
      <w:pPr>
        <w:spacing w:before="225" w:after="225" w:line="240" w:lineRule="auto"/>
        <w:contextualSpacing/>
        <w:jc w:val="both"/>
        <w:rPr>
          <w:rFonts w:ascii="Arial" w:hAnsi="Arial" w:cs="Arial"/>
          <w:color w:val="000000"/>
          <w:sz w:val="18"/>
          <w:szCs w:val="18"/>
        </w:rPr>
      </w:pPr>
    </w:p>
    <w:p w14:paraId="32FF585A" w14:textId="77777777" w:rsidR="00755B46" w:rsidRPr="00F425DF" w:rsidRDefault="00755B46" w:rsidP="00755B46">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Naro</w:t>
      </w:r>
      <w:r w:rsidRPr="00F425DF">
        <w:rPr>
          <w:rFonts w:ascii="Arial" w:hAnsi="Arial" w:cs="Arial" w:hint="eastAsia"/>
          <w:color w:val="000000"/>
          <w:sz w:val="18"/>
          <w:szCs w:val="18"/>
        </w:rPr>
        <w:t>č</w:t>
      </w:r>
      <w:r w:rsidRPr="00F425DF">
        <w:rPr>
          <w:rFonts w:ascii="Arial" w:hAnsi="Arial" w:cs="Arial"/>
          <w:color w:val="000000"/>
          <w:sz w:val="18"/>
          <w:szCs w:val="18"/>
        </w:rPr>
        <w:t xml:space="preserve">nik bo zavrnil vsakega podizvajalca, </w:t>
      </w:r>
      <w:r w:rsidRPr="00F425DF">
        <w:rPr>
          <w:rFonts w:ascii="Arial" w:hAnsi="Arial" w:cs="Arial" w:hint="eastAsia"/>
          <w:color w:val="000000"/>
          <w:sz w:val="18"/>
          <w:szCs w:val="18"/>
        </w:rPr>
        <w:t>č</w:t>
      </w:r>
      <w:r w:rsidRPr="00F425DF">
        <w:rPr>
          <w:rFonts w:ascii="Arial" w:hAnsi="Arial" w:cs="Arial"/>
          <w:color w:val="000000"/>
          <w:sz w:val="18"/>
          <w:szCs w:val="18"/>
        </w:rPr>
        <w:t>e zanj obstajajo razlogi za izklju</w:t>
      </w:r>
      <w:r w:rsidRPr="00F425DF">
        <w:rPr>
          <w:rFonts w:ascii="Arial" w:hAnsi="Arial" w:cs="Arial" w:hint="eastAsia"/>
          <w:color w:val="000000"/>
          <w:sz w:val="18"/>
          <w:szCs w:val="18"/>
        </w:rPr>
        <w:t>č</w:t>
      </w:r>
      <w:r w:rsidRPr="00F425DF">
        <w:rPr>
          <w:rFonts w:ascii="Arial" w:hAnsi="Arial" w:cs="Arial"/>
          <w:color w:val="000000"/>
          <w:sz w:val="18"/>
          <w:szCs w:val="18"/>
        </w:rPr>
        <w:t xml:space="preserve">itev iz prvega, drugega ali </w:t>
      </w:r>
      <w:r w:rsidRPr="00F425DF">
        <w:rPr>
          <w:rFonts w:ascii="Arial" w:hAnsi="Arial" w:cs="Arial" w:hint="eastAsia"/>
          <w:color w:val="000000"/>
          <w:sz w:val="18"/>
          <w:szCs w:val="18"/>
        </w:rPr>
        <w:t>č</w:t>
      </w:r>
      <w:r w:rsidRPr="00F425DF">
        <w:rPr>
          <w:rFonts w:ascii="Arial" w:hAnsi="Arial" w:cs="Arial"/>
          <w:color w:val="000000"/>
          <w:sz w:val="18"/>
          <w:szCs w:val="18"/>
        </w:rPr>
        <w:t xml:space="preserve">etrtega odstavka 75. </w:t>
      </w:r>
      <w:r w:rsidRPr="00F425DF">
        <w:rPr>
          <w:rFonts w:ascii="Arial" w:hAnsi="Arial" w:cs="Arial" w:hint="eastAsia"/>
          <w:color w:val="000000"/>
          <w:sz w:val="18"/>
          <w:szCs w:val="18"/>
        </w:rPr>
        <w:t>č</w:t>
      </w:r>
      <w:r w:rsidRPr="00F425DF">
        <w:rPr>
          <w:rFonts w:ascii="Arial" w:hAnsi="Arial" w:cs="Arial"/>
          <w:color w:val="000000"/>
          <w:sz w:val="18"/>
          <w:szCs w:val="18"/>
        </w:rPr>
        <w:t xml:space="preserve">lena ZJN-3, razen v primeru iz tretjega odstavka 75. </w:t>
      </w:r>
      <w:r w:rsidRPr="00F425DF">
        <w:rPr>
          <w:rFonts w:ascii="Arial" w:hAnsi="Arial" w:cs="Arial" w:hint="eastAsia"/>
          <w:color w:val="000000"/>
          <w:sz w:val="18"/>
          <w:szCs w:val="18"/>
        </w:rPr>
        <w:t>č</w:t>
      </w:r>
      <w:r w:rsidRPr="00F425DF">
        <w:rPr>
          <w:rFonts w:ascii="Arial" w:hAnsi="Arial" w:cs="Arial"/>
          <w:color w:val="000000"/>
          <w:sz w:val="18"/>
          <w:szCs w:val="18"/>
        </w:rPr>
        <w:t xml:space="preserve">lena ZJN-3. </w:t>
      </w:r>
    </w:p>
    <w:p w14:paraId="08ED4FD0" w14:textId="77777777" w:rsidR="00755B46" w:rsidRPr="00F425DF" w:rsidRDefault="00755B46" w:rsidP="00755B46">
      <w:pPr>
        <w:spacing w:before="225" w:after="225" w:line="240" w:lineRule="auto"/>
        <w:contextualSpacing/>
        <w:jc w:val="both"/>
        <w:rPr>
          <w:rFonts w:ascii="Arial" w:hAnsi="Arial" w:cs="Arial"/>
          <w:color w:val="000000"/>
          <w:sz w:val="18"/>
          <w:szCs w:val="18"/>
        </w:rPr>
      </w:pPr>
    </w:p>
    <w:p w14:paraId="131B8D3F" w14:textId="77777777" w:rsidR="00755B46" w:rsidRPr="00F425DF" w:rsidRDefault="00755B46" w:rsidP="00755B46">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Ne glede na to ali je naro</w:t>
      </w:r>
      <w:r w:rsidRPr="00F425DF">
        <w:rPr>
          <w:rFonts w:ascii="Arial" w:hAnsi="Arial" w:cs="Arial" w:hint="eastAsia"/>
          <w:color w:val="000000"/>
          <w:sz w:val="18"/>
          <w:szCs w:val="18"/>
        </w:rPr>
        <w:t>č</w:t>
      </w:r>
      <w:r w:rsidRPr="00F425DF">
        <w:rPr>
          <w:rFonts w:ascii="Arial" w:hAnsi="Arial" w:cs="Arial"/>
          <w:color w:val="000000"/>
          <w:sz w:val="18"/>
          <w:szCs w:val="18"/>
        </w:rPr>
        <w:t>nik v razpisni dokumentaciji kot relevantne opredelil razloge za izklju</w:t>
      </w:r>
      <w:r w:rsidRPr="00F425DF">
        <w:rPr>
          <w:rFonts w:ascii="Arial" w:hAnsi="Arial" w:cs="Arial" w:hint="eastAsia"/>
          <w:color w:val="000000"/>
          <w:sz w:val="18"/>
          <w:szCs w:val="18"/>
        </w:rPr>
        <w:t>č</w:t>
      </w:r>
      <w:r w:rsidRPr="00F425DF">
        <w:rPr>
          <w:rFonts w:ascii="Arial" w:hAnsi="Arial" w:cs="Arial"/>
          <w:color w:val="000000"/>
          <w:sz w:val="18"/>
          <w:szCs w:val="18"/>
        </w:rPr>
        <w:t xml:space="preserve">itev iz 6. odstavka 75. </w:t>
      </w:r>
      <w:r w:rsidRPr="00F425DF">
        <w:rPr>
          <w:rFonts w:ascii="Arial" w:hAnsi="Arial" w:cs="Arial" w:hint="eastAsia"/>
          <w:color w:val="000000"/>
          <w:sz w:val="18"/>
          <w:szCs w:val="18"/>
        </w:rPr>
        <w:t>č</w:t>
      </w:r>
      <w:r w:rsidRPr="00F425DF">
        <w:rPr>
          <w:rFonts w:ascii="Arial" w:hAnsi="Arial" w:cs="Arial"/>
          <w:color w:val="000000"/>
          <w:sz w:val="18"/>
          <w:szCs w:val="18"/>
        </w:rPr>
        <w:t xml:space="preserve">lena ZJN-3, lahko zavrne vsakega podizvajalca, </w:t>
      </w:r>
      <w:r w:rsidRPr="00F425DF">
        <w:rPr>
          <w:rFonts w:ascii="Arial" w:hAnsi="Arial" w:cs="Arial" w:hint="eastAsia"/>
          <w:color w:val="000000"/>
          <w:sz w:val="18"/>
          <w:szCs w:val="18"/>
        </w:rPr>
        <w:t>č</w:t>
      </w:r>
      <w:r w:rsidRPr="00F425DF">
        <w:rPr>
          <w:rFonts w:ascii="Arial" w:hAnsi="Arial" w:cs="Arial"/>
          <w:color w:val="000000"/>
          <w:sz w:val="18"/>
          <w:szCs w:val="18"/>
        </w:rPr>
        <w:t>e zanj obstajajo razlogi za izklju</w:t>
      </w:r>
      <w:r w:rsidRPr="00F425DF">
        <w:rPr>
          <w:rFonts w:ascii="Arial" w:hAnsi="Arial" w:cs="Arial" w:hint="eastAsia"/>
          <w:color w:val="000000"/>
          <w:sz w:val="18"/>
          <w:szCs w:val="18"/>
        </w:rPr>
        <w:t>č</w:t>
      </w:r>
      <w:r w:rsidRPr="00F425DF">
        <w:rPr>
          <w:rFonts w:ascii="Arial" w:hAnsi="Arial" w:cs="Arial"/>
          <w:color w:val="000000"/>
          <w:sz w:val="18"/>
          <w:szCs w:val="18"/>
        </w:rPr>
        <w:t>itev iz to</w:t>
      </w:r>
      <w:r w:rsidRPr="00F425DF">
        <w:rPr>
          <w:rFonts w:ascii="Arial" w:hAnsi="Arial" w:cs="Arial" w:hint="eastAsia"/>
          <w:color w:val="000000"/>
          <w:sz w:val="18"/>
          <w:szCs w:val="18"/>
        </w:rPr>
        <w:t>č</w:t>
      </w:r>
      <w:r w:rsidRPr="00F425DF">
        <w:rPr>
          <w:rFonts w:ascii="Arial" w:hAnsi="Arial" w:cs="Arial"/>
          <w:color w:val="000000"/>
          <w:sz w:val="18"/>
          <w:szCs w:val="18"/>
        </w:rPr>
        <w:t xml:space="preserve">ke </w:t>
      </w:r>
      <w:r w:rsidRPr="00F425DF">
        <w:rPr>
          <w:rFonts w:ascii="Arial" w:hAnsi="Arial" w:cs="Arial" w:hint="eastAsia"/>
          <w:color w:val="000000"/>
          <w:sz w:val="18"/>
          <w:szCs w:val="18"/>
        </w:rPr>
        <w:t>č</w:t>
      </w:r>
      <w:r w:rsidRPr="00F425DF">
        <w:rPr>
          <w:rFonts w:ascii="Arial" w:hAnsi="Arial" w:cs="Arial"/>
          <w:color w:val="000000"/>
          <w:sz w:val="18"/>
          <w:szCs w:val="18"/>
        </w:rPr>
        <w:t xml:space="preserve">, d, g in h 6. odstavka 75. </w:t>
      </w:r>
      <w:r w:rsidRPr="00F425DF">
        <w:rPr>
          <w:rFonts w:ascii="Arial" w:hAnsi="Arial" w:cs="Arial" w:hint="eastAsia"/>
          <w:color w:val="000000"/>
          <w:sz w:val="18"/>
          <w:szCs w:val="18"/>
        </w:rPr>
        <w:t>č</w:t>
      </w:r>
      <w:r w:rsidRPr="00F425DF">
        <w:rPr>
          <w:rFonts w:ascii="Arial" w:hAnsi="Arial" w:cs="Arial"/>
          <w:color w:val="000000"/>
          <w:sz w:val="18"/>
          <w:szCs w:val="18"/>
        </w:rPr>
        <w:t xml:space="preserve">lena ZJN-3. </w:t>
      </w:r>
    </w:p>
    <w:p w14:paraId="23066395" w14:textId="77777777" w:rsidR="00755B46" w:rsidRPr="00F425DF" w:rsidRDefault="00755B46" w:rsidP="00755B46">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Naro</w:t>
      </w:r>
      <w:r w:rsidRPr="00F425DF">
        <w:rPr>
          <w:rFonts w:ascii="Arial" w:hAnsi="Arial" w:cs="Arial" w:hint="eastAsia"/>
          <w:color w:val="000000"/>
          <w:sz w:val="18"/>
          <w:szCs w:val="18"/>
        </w:rPr>
        <w:t>č</w:t>
      </w:r>
      <w:r w:rsidRPr="00F425DF">
        <w:rPr>
          <w:rFonts w:ascii="Arial" w:hAnsi="Arial" w:cs="Arial"/>
          <w:color w:val="000000"/>
          <w:sz w:val="18"/>
          <w:szCs w:val="18"/>
        </w:rPr>
        <w:t>nik lahko zavrne predlog za zamenjavo podizvajalca oziroma vklju</w:t>
      </w:r>
      <w:r w:rsidRPr="00F425DF">
        <w:rPr>
          <w:rFonts w:ascii="Arial" w:hAnsi="Arial" w:cs="Arial" w:hint="eastAsia"/>
          <w:color w:val="000000"/>
          <w:sz w:val="18"/>
          <w:szCs w:val="18"/>
        </w:rPr>
        <w:t>č</w:t>
      </w:r>
      <w:r w:rsidRPr="00F425DF">
        <w:rPr>
          <w:rFonts w:ascii="Arial" w:hAnsi="Arial" w:cs="Arial"/>
          <w:color w:val="000000"/>
          <w:sz w:val="18"/>
          <w:szCs w:val="18"/>
        </w:rPr>
        <w:t xml:space="preserve">itev novega podizvajalca, </w:t>
      </w:r>
      <w:r w:rsidRPr="00F425DF">
        <w:rPr>
          <w:rFonts w:ascii="Arial" w:hAnsi="Arial" w:cs="Arial" w:hint="eastAsia"/>
          <w:color w:val="000000"/>
          <w:sz w:val="18"/>
          <w:szCs w:val="18"/>
        </w:rPr>
        <w:t>č</w:t>
      </w:r>
      <w:r w:rsidRPr="00F425DF">
        <w:rPr>
          <w:rFonts w:ascii="Arial" w:hAnsi="Arial" w:cs="Arial"/>
          <w:color w:val="000000"/>
          <w:sz w:val="18"/>
          <w:szCs w:val="18"/>
        </w:rPr>
        <w:t>e bi to lahko vplivalo na nemoteno izvajanje ali dokon</w:t>
      </w:r>
      <w:r w:rsidRPr="00F425DF">
        <w:rPr>
          <w:rFonts w:ascii="Arial" w:hAnsi="Arial" w:cs="Arial" w:hint="eastAsia"/>
          <w:color w:val="000000"/>
          <w:sz w:val="18"/>
          <w:szCs w:val="18"/>
        </w:rPr>
        <w:t>č</w:t>
      </w:r>
      <w:r w:rsidRPr="00F425DF">
        <w:rPr>
          <w:rFonts w:ascii="Arial" w:hAnsi="Arial" w:cs="Arial"/>
          <w:color w:val="000000"/>
          <w:sz w:val="18"/>
          <w:szCs w:val="18"/>
        </w:rPr>
        <w:t xml:space="preserve">anje del in </w:t>
      </w:r>
      <w:r w:rsidRPr="00F425DF">
        <w:rPr>
          <w:rFonts w:ascii="Arial" w:hAnsi="Arial" w:cs="Arial" w:hint="eastAsia"/>
          <w:color w:val="000000"/>
          <w:sz w:val="18"/>
          <w:szCs w:val="18"/>
        </w:rPr>
        <w:t>č</w:t>
      </w:r>
      <w:r w:rsidRPr="00F425DF">
        <w:rPr>
          <w:rFonts w:ascii="Arial" w:hAnsi="Arial" w:cs="Arial"/>
          <w:color w:val="000000"/>
          <w:sz w:val="18"/>
          <w:szCs w:val="18"/>
        </w:rPr>
        <w:t>e novi podizvajalec ne izpolnjuje pogojev, ki jih je postavil naro</w:t>
      </w:r>
      <w:r w:rsidRPr="00F425DF">
        <w:rPr>
          <w:rFonts w:ascii="Arial" w:hAnsi="Arial" w:cs="Arial" w:hint="eastAsia"/>
          <w:color w:val="000000"/>
          <w:sz w:val="18"/>
          <w:szCs w:val="18"/>
        </w:rPr>
        <w:t>č</w:t>
      </w:r>
      <w:r w:rsidRPr="00F425DF">
        <w:rPr>
          <w:rFonts w:ascii="Arial" w:hAnsi="Arial" w:cs="Arial"/>
          <w:color w:val="000000"/>
          <w:sz w:val="18"/>
          <w:szCs w:val="18"/>
        </w:rPr>
        <w:t>nik v dokumentaciji v zvezi z oddajo javnega naro</w:t>
      </w:r>
      <w:r w:rsidRPr="00F425DF">
        <w:rPr>
          <w:rFonts w:ascii="Arial" w:hAnsi="Arial" w:cs="Arial" w:hint="eastAsia"/>
          <w:color w:val="000000"/>
          <w:sz w:val="18"/>
          <w:szCs w:val="18"/>
        </w:rPr>
        <w:t>č</w:t>
      </w:r>
      <w:r w:rsidRPr="00F425DF">
        <w:rPr>
          <w:rFonts w:ascii="Arial" w:hAnsi="Arial" w:cs="Arial"/>
          <w:color w:val="000000"/>
          <w:sz w:val="18"/>
          <w:szCs w:val="18"/>
        </w:rPr>
        <w:t>ila. Naro</w:t>
      </w:r>
      <w:r w:rsidRPr="00F425DF">
        <w:rPr>
          <w:rFonts w:ascii="Arial" w:hAnsi="Arial" w:cs="Arial" w:hint="eastAsia"/>
          <w:color w:val="000000"/>
          <w:sz w:val="18"/>
          <w:szCs w:val="18"/>
        </w:rPr>
        <w:t>č</w:t>
      </w:r>
      <w:r w:rsidRPr="00F425DF">
        <w:rPr>
          <w:rFonts w:ascii="Arial" w:hAnsi="Arial" w:cs="Arial"/>
          <w:color w:val="000000"/>
          <w:sz w:val="18"/>
          <w:szCs w:val="18"/>
        </w:rPr>
        <w:t>nik bo o morebitni zavrnitvi novega podizvajalca obvestil ponudnika najpozneje v desetih dneh od prejema predloga.</w:t>
      </w:r>
    </w:p>
    <w:p w14:paraId="47271FB9" w14:textId="77777777" w:rsidR="00755B46" w:rsidRPr="00F425DF" w:rsidRDefault="00755B46" w:rsidP="00755B46">
      <w:pPr>
        <w:spacing w:before="225" w:after="225" w:line="240" w:lineRule="auto"/>
        <w:contextualSpacing/>
        <w:jc w:val="both"/>
        <w:rPr>
          <w:rFonts w:ascii="Arial" w:hAnsi="Arial" w:cs="Arial"/>
          <w:color w:val="000000"/>
          <w:sz w:val="18"/>
          <w:szCs w:val="18"/>
        </w:rPr>
      </w:pPr>
    </w:p>
    <w:p w14:paraId="42F8D8D2" w14:textId="2559A792" w:rsidR="00755B46" w:rsidRPr="00F425DF" w:rsidRDefault="00647C9E" w:rsidP="00755B46">
      <w:pPr>
        <w:spacing w:before="225" w:after="225" w:line="240" w:lineRule="auto"/>
        <w:contextualSpacing/>
        <w:jc w:val="both"/>
        <w:rPr>
          <w:rFonts w:ascii="Arial" w:hAnsi="Arial" w:cs="Arial"/>
          <w:color w:val="000000"/>
          <w:sz w:val="18"/>
          <w:szCs w:val="18"/>
        </w:rPr>
      </w:pPr>
      <w:r>
        <w:rPr>
          <w:rFonts w:ascii="Arial" w:hAnsi="Arial" w:cs="Arial"/>
          <w:color w:val="000000"/>
          <w:sz w:val="18"/>
          <w:szCs w:val="18"/>
        </w:rPr>
        <w:t>Če</w:t>
      </w:r>
      <w:r w:rsidR="00755B46" w:rsidRPr="00F425DF">
        <w:rPr>
          <w:rFonts w:ascii="Arial" w:hAnsi="Arial" w:cs="Arial"/>
          <w:color w:val="000000"/>
          <w:sz w:val="18"/>
          <w:szCs w:val="18"/>
        </w:rPr>
        <w:t xml:space="preserve"> podizvajalec v skladu z 2. in 3. odstavkom 94. </w:t>
      </w:r>
      <w:r w:rsidR="00755B46" w:rsidRPr="00F425DF">
        <w:rPr>
          <w:rFonts w:ascii="Arial" w:hAnsi="Arial" w:cs="Arial" w:hint="eastAsia"/>
          <w:color w:val="000000"/>
          <w:sz w:val="18"/>
          <w:szCs w:val="18"/>
        </w:rPr>
        <w:t>č</w:t>
      </w:r>
      <w:r w:rsidR="00755B46" w:rsidRPr="00F425DF">
        <w:rPr>
          <w:rFonts w:ascii="Arial" w:hAnsi="Arial" w:cs="Arial"/>
          <w:color w:val="000000"/>
          <w:sz w:val="18"/>
          <w:szCs w:val="18"/>
        </w:rPr>
        <w:t>lena ZJN-3, zahteva neposredno pla</w:t>
      </w:r>
      <w:r w:rsidR="00755B46" w:rsidRPr="00F425DF">
        <w:rPr>
          <w:rFonts w:ascii="Arial" w:hAnsi="Arial" w:cs="Arial" w:hint="eastAsia"/>
          <w:color w:val="000000"/>
          <w:sz w:val="18"/>
          <w:szCs w:val="18"/>
        </w:rPr>
        <w:t>č</w:t>
      </w:r>
      <w:r w:rsidR="00755B46" w:rsidRPr="00F425DF">
        <w:rPr>
          <w:rFonts w:ascii="Arial" w:hAnsi="Arial" w:cs="Arial"/>
          <w:color w:val="000000"/>
          <w:sz w:val="18"/>
          <w:szCs w:val="18"/>
        </w:rPr>
        <w:t>ilo, se šteje, da je neposredno pla</w:t>
      </w:r>
      <w:r w:rsidR="00755B46" w:rsidRPr="00F425DF">
        <w:rPr>
          <w:rFonts w:ascii="Arial" w:hAnsi="Arial" w:cs="Arial" w:hint="eastAsia"/>
          <w:color w:val="000000"/>
          <w:sz w:val="18"/>
          <w:szCs w:val="18"/>
        </w:rPr>
        <w:t>č</w:t>
      </w:r>
      <w:r w:rsidR="00755B46" w:rsidRPr="00F425DF">
        <w:rPr>
          <w:rFonts w:ascii="Arial" w:hAnsi="Arial" w:cs="Arial"/>
          <w:color w:val="000000"/>
          <w:sz w:val="18"/>
          <w:szCs w:val="18"/>
        </w:rPr>
        <w:t>ilo podizvajalcu obvezno, kar sta dolžna upoštevati naro</w:t>
      </w:r>
      <w:r w:rsidR="00755B46" w:rsidRPr="00F425DF">
        <w:rPr>
          <w:rFonts w:ascii="Arial" w:hAnsi="Arial" w:cs="Arial" w:hint="eastAsia"/>
          <w:color w:val="000000"/>
          <w:sz w:val="18"/>
          <w:szCs w:val="18"/>
        </w:rPr>
        <w:t>č</w:t>
      </w:r>
      <w:r w:rsidR="00755B46" w:rsidRPr="00F425DF">
        <w:rPr>
          <w:rFonts w:ascii="Arial" w:hAnsi="Arial" w:cs="Arial"/>
          <w:color w:val="000000"/>
          <w:sz w:val="18"/>
          <w:szCs w:val="18"/>
        </w:rPr>
        <w:t xml:space="preserve">nik in </w:t>
      </w:r>
      <w:r w:rsidR="002539F0" w:rsidRPr="00F425DF">
        <w:rPr>
          <w:rFonts w:ascii="Arial" w:hAnsi="Arial" w:cs="Arial"/>
          <w:color w:val="000000"/>
          <w:sz w:val="18"/>
          <w:szCs w:val="18"/>
        </w:rPr>
        <w:t>izvajalec</w:t>
      </w:r>
      <w:r w:rsidR="00755B46" w:rsidRPr="00F425DF">
        <w:rPr>
          <w:rFonts w:ascii="Arial" w:hAnsi="Arial" w:cs="Arial"/>
          <w:color w:val="000000"/>
          <w:sz w:val="18"/>
          <w:szCs w:val="18"/>
        </w:rPr>
        <w:t xml:space="preserve">. </w:t>
      </w:r>
    </w:p>
    <w:p w14:paraId="5FA2B73F" w14:textId="77777777" w:rsidR="00755B46" w:rsidRPr="00F425DF" w:rsidRDefault="00755B46" w:rsidP="00755B46">
      <w:pPr>
        <w:spacing w:before="225" w:after="225" w:line="240" w:lineRule="auto"/>
        <w:contextualSpacing/>
        <w:jc w:val="both"/>
        <w:rPr>
          <w:rFonts w:ascii="Arial" w:hAnsi="Arial" w:cs="Arial"/>
          <w:color w:val="000000"/>
          <w:sz w:val="18"/>
          <w:szCs w:val="18"/>
        </w:rPr>
      </w:pPr>
    </w:p>
    <w:p w14:paraId="78B4968B" w14:textId="77777777" w:rsidR="00694251" w:rsidRPr="00716D7C" w:rsidRDefault="00694251" w:rsidP="00694251">
      <w:pPr>
        <w:spacing w:after="60" w:line="240" w:lineRule="auto"/>
        <w:jc w:val="both"/>
        <w:rPr>
          <w:rFonts w:ascii="Arial" w:eastAsia="Calibri" w:hAnsi="Arial" w:cs="Arial"/>
          <w:sz w:val="18"/>
          <w:szCs w:val="18"/>
          <w:lang w:eastAsia="sl-SI"/>
        </w:rPr>
      </w:pPr>
      <w:r w:rsidRPr="00716D7C">
        <w:rPr>
          <w:rFonts w:ascii="Arial" w:eastAsia="Calibri" w:hAnsi="Arial" w:cs="Arial"/>
          <w:sz w:val="18"/>
          <w:szCs w:val="18"/>
          <w:lang w:eastAsia="sl-SI"/>
        </w:rPr>
        <w:t>Če bo podizvajalec v skladu in na način, določen v drugem in tretjem odstavku 94. člena ZJN-3 zahteval neposredna plačila, se šteje, da:</w:t>
      </w:r>
    </w:p>
    <w:p w14:paraId="43004D61" w14:textId="77777777" w:rsidR="00694251" w:rsidRPr="00716D7C" w:rsidRDefault="00694251" w:rsidP="008066F5">
      <w:pPr>
        <w:numPr>
          <w:ilvl w:val="0"/>
          <w:numId w:val="37"/>
        </w:numPr>
        <w:spacing w:after="0" w:line="240" w:lineRule="auto"/>
        <w:contextualSpacing/>
        <w:jc w:val="both"/>
        <w:rPr>
          <w:rFonts w:ascii="Arial" w:eastAsia="Calibri" w:hAnsi="Arial" w:cs="Arial"/>
          <w:sz w:val="18"/>
          <w:szCs w:val="18"/>
          <w:lang w:eastAsia="sl-SI"/>
        </w:rPr>
      </w:pPr>
      <w:r w:rsidRPr="00716D7C">
        <w:rPr>
          <w:rFonts w:ascii="Arial" w:eastAsia="Calibri" w:hAnsi="Arial" w:cs="Arial"/>
          <w:sz w:val="18"/>
          <w:szCs w:val="18"/>
          <w:lang w:eastAsia="sl-SI"/>
        </w:rPr>
        <w:lastRenderedPageBreak/>
        <w:t>izvajalec s podpisom te pogodbe pooblašča naročnika, da na podlagi potrjenega računa oziroma situacije s strani izvajalca neposredno plačuje podizvajalcu;</w:t>
      </w:r>
    </w:p>
    <w:p w14:paraId="7DA557E1" w14:textId="77777777" w:rsidR="00694251" w:rsidRPr="00716D7C" w:rsidRDefault="00694251" w:rsidP="008066F5">
      <w:pPr>
        <w:numPr>
          <w:ilvl w:val="0"/>
          <w:numId w:val="37"/>
        </w:numPr>
        <w:spacing w:after="0" w:line="240" w:lineRule="auto"/>
        <w:contextualSpacing/>
        <w:jc w:val="both"/>
        <w:rPr>
          <w:rFonts w:ascii="Arial" w:eastAsia="Calibri" w:hAnsi="Arial" w:cs="Arial"/>
          <w:sz w:val="18"/>
          <w:szCs w:val="18"/>
          <w:lang w:eastAsia="sl-SI"/>
        </w:rPr>
      </w:pPr>
      <w:r w:rsidRPr="00716D7C">
        <w:rPr>
          <w:rFonts w:ascii="Arial" w:eastAsia="Calibri" w:hAnsi="Arial" w:cs="Arial"/>
          <w:sz w:val="18"/>
          <w:szCs w:val="18"/>
          <w:lang w:eastAsia="sl-SI"/>
        </w:rPr>
        <w:t xml:space="preserve">je podizvajalec dolžan najkasneje z izstavitvijo prvega računa predložiti soglasje, na podlagi katerega naročnik namesto izvajalca poravna podizvajalčevo terjatev do izvajalca; </w:t>
      </w:r>
    </w:p>
    <w:p w14:paraId="4B29442E" w14:textId="77777777" w:rsidR="00694251" w:rsidRPr="00716D7C" w:rsidRDefault="00694251" w:rsidP="008066F5">
      <w:pPr>
        <w:numPr>
          <w:ilvl w:val="0"/>
          <w:numId w:val="37"/>
        </w:numPr>
        <w:spacing w:after="0" w:line="240" w:lineRule="auto"/>
        <w:contextualSpacing/>
        <w:jc w:val="both"/>
        <w:rPr>
          <w:rFonts w:ascii="Arial" w:eastAsia="Calibri" w:hAnsi="Arial" w:cs="Arial"/>
          <w:sz w:val="18"/>
          <w:szCs w:val="18"/>
          <w:lang w:eastAsia="sl-SI"/>
        </w:rPr>
      </w:pPr>
      <w:r w:rsidRPr="00716D7C">
        <w:rPr>
          <w:rFonts w:ascii="Arial" w:eastAsia="Calibri" w:hAnsi="Arial" w:cs="Arial"/>
          <w:sz w:val="18"/>
          <w:szCs w:val="18"/>
          <w:lang w:eastAsia="sl-SI"/>
        </w:rPr>
        <w:t>izvajalec svojemu računu ali situaciji priloži račun ali situacijo podizvajalca;</w:t>
      </w:r>
    </w:p>
    <w:p w14:paraId="092972DA" w14:textId="77777777" w:rsidR="00694251" w:rsidRPr="00716D7C" w:rsidRDefault="00694251" w:rsidP="008066F5">
      <w:pPr>
        <w:numPr>
          <w:ilvl w:val="0"/>
          <w:numId w:val="37"/>
        </w:numPr>
        <w:spacing w:after="0" w:line="240" w:lineRule="auto"/>
        <w:contextualSpacing/>
        <w:jc w:val="both"/>
        <w:rPr>
          <w:rFonts w:ascii="Arial" w:eastAsia="Calibri" w:hAnsi="Arial" w:cs="Arial"/>
          <w:sz w:val="18"/>
          <w:szCs w:val="18"/>
          <w:lang w:eastAsia="sl-SI"/>
        </w:rPr>
      </w:pPr>
      <w:r w:rsidRPr="00716D7C">
        <w:rPr>
          <w:rFonts w:ascii="Arial" w:eastAsia="Calibri" w:hAnsi="Arial" w:cs="Arial"/>
          <w:sz w:val="18"/>
          <w:szCs w:val="18"/>
          <w:lang w:eastAsia="sl-SI"/>
        </w:rPr>
        <w:t>podizvajalec po opravljeni storitvi račun v elektronski obliki (e-račun) izstavi izvajalcu;</w:t>
      </w:r>
    </w:p>
    <w:p w14:paraId="1627DC61" w14:textId="77777777" w:rsidR="00694251" w:rsidRPr="00716D7C" w:rsidRDefault="00694251" w:rsidP="008066F5">
      <w:pPr>
        <w:numPr>
          <w:ilvl w:val="0"/>
          <w:numId w:val="37"/>
        </w:numPr>
        <w:spacing w:after="0" w:line="240" w:lineRule="auto"/>
        <w:contextualSpacing/>
        <w:jc w:val="both"/>
        <w:rPr>
          <w:rFonts w:ascii="Arial" w:eastAsia="Calibri" w:hAnsi="Arial" w:cs="Arial"/>
          <w:sz w:val="18"/>
          <w:szCs w:val="18"/>
          <w:lang w:eastAsia="sl-SI"/>
        </w:rPr>
      </w:pPr>
      <w:r w:rsidRPr="00716D7C">
        <w:rPr>
          <w:rFonts w:ascii="Arial" w:eastAsia="Calibri" w:hAnsi="Arial" w:cs="Arial"/>
          <w:sz w:val="18"/>
          <w:szCs w:val="18"/>
          <w:lang w:eastAsia="sl-SI"/>
        </w:rPr>
        <w:t>je izvajalec s predložitvijo e-računa podizvajalca naročniku potrdil račun podizvajalca.</w:t>
      </w:r>
    </w:p>
    <w:p w14:paraId="746CE949" w14:textId="77777777" w:rsidR="00755B46" w:rsidRPr="00F425DF" w:rsidRDefault="00755B46" w:rsidP="00755B46">
      <w:pPr>
        <w:spacing w:before="225" w:after="225" w:line="240" w:lineRule="auto"/>
        <w:contextualSpacing/>
        <w:jc w:val="both"/>
        <w:rPr>
          <w:rFonts w:ascii="Arial" w:hAnsi="Arial" w:cs="Arial"/>
          <w:color w:val="000000"/>
          <w:sz w:val="18"/>
          <w:szCs w:val="18"/>
        </w:rPr>
      </w:pPr>
    </w:p>
    <w:p w14:paraId="113E8012" w14:textId="4C4511F6" w:rsidR="00755B46" w:rsidRDefault="00755B46" w:rsidP="008C1A72">
      <w:pPr>
        <w:spacing w:before="225" w:after="225" w:line="240" w:lineRule="auto"/>
        <w:contextualSpacing/>
        <w:jc w:val="both"/>
        <w:rPr>
          <w:rFonts w:ascii="Arial" w:hAnsi="Arial" w:cs="Arial"/>
          <w:color w:val="000000"/>
          <w:sz w:val="18"/>
          <w:szCs w:val="18"/>
        </w:rPr>
      </w:pPr>
      <w:r w:rsidRPr="00F425DF">
        <w:rPr>
          <w:rFonts w:ascii="Arial" w:hAnsi="Arial" w:cs="Arial" w:hint="eastAsia"/>
          <w:color w:val="000000"/>
          <w:sz w:val="18"/>
          <w:szCs w:val="18"/>
        </w:rPr>
        <w:t>Č</w:t>
      </w:r>
      <w:r w:rsidRPr="00F425DF">
        <w:rPr>
          <w:rFonts w:ascii="Arial" w:hAnsi="Arial" w:cs="Arial"/>
          <w:color w:val="000000"/>
          <w:sz w:val="18"/>
          <w:szCs w:val="18"/>
        </w:rPr>
        <w:t>e neposredno pla</w:t>
      </w:r>
      <w:r w:rsidRPr="00F425DF">
        <w:rPr>
          <w:rFonts w:ascii="Arial" w:hAnsi="Arial" w:cs="Arial" w:hint="eastAsia"/>
          <w:color w:val="000000"/>
          <w:sz w:val="18"/>
          <w:szCs w:val="18"/>
        </w:rPr>
        <w:t>č</w:t>
      </w:r>
      <w:r w:rsidRPr="00F425DF">
        <w:rPr>
          <w:rFonts w:ascii="Arial" w:hAnsi="Arial" w:cs="Arial"/>
          <w:color w:val="000000"/>
          <w:sz w:val="18"/>
          <w:szCs w:val="18"/>
        </w:rPr>
        <w:t xml:space="preserve">ilo podizvajalcu ni obvezno v skladu s 94. </w:t>
      </w:r>
      <w:r w:rsidRPr="00F425DF">
        <w:rPr>
          <w:rFonts w:ascii="Arial" w:hAnsi="Arial" w:cs="Arial" w:hint="eastAsia"/>
          <w:color w:val="000000"/>
          <w:sz w:val="18"/>
          <w:szCs w:val="18"/>
        </w:rPr>
        <w:t>č</w:t>
      </w:r>
      <w:r w:rsidRPr="00F425DF">
        <w:rPr>
          <w:rFonts w:ascii="Arial" w:hAnsi="Arial" w:cs="Arial"/>
          <w:color w:val="000000"/>
          <w:sz w:val="18"/>
          <w:szCs w:val="18"/>
        </w:rPr>
        <w:t>lenom ZJN-3, bo naro</w:t>
      </w:r>
      <w:r w:rsidRPr="00F425DF">
        <w:rPr>
          <w:rFonts w:ascii="Arial" w:hAnsi="Arial" w:cs="Arial" w:hint="eastAsia"/>
          <w:color w:val="000000"/>
          <w:sz w:val="18"/>
          <w:szCs w:val="18"/>
        </w:rPr>
        <w:t>č</w:t>
      </w:r>
      <w:r w:rsidRPr="00F425DF">
        <w:rPr>
          <w:rFonts w:ascii="Arial" w:hAnsi="Arial" w:cs="Arial"/>
          <w:color w:val="000000"/>
          <w:sz w:val="18"/>
          <w:szCs w:val="18"/>
        </w:rPr>
        <w:t>nik od izvajalca zahteval, da mu najpozneje v 60 dneh od pla</w:t>
      </w:r>
      <w:r w:rsidRPr="00F425DF">
        <w:rPr>
          <w:rFonts w:ascii="Arial" w:hAnsi="Arial" w:cs="Arial" w:hint="eastAsia"/>
          <w:color w:val="000000"/>
          <w:sz w:val="18"/>
          <w:szCs w:val="18"/>
        </w:rPr>
        <w:t>č</w:t>
      </w:r>
      <w:r w:rsidRPr="00F425DF">
        <w:rPr>
          <w:rFonts w:ascii="Arial" w:hAnsi="Arial" w:cs="Arial"/>
          <w:color w:val="000000"/>
          <w:sz w:val="18"/>
          <w:szCs w:val="18"/>
        </w:rPr>
        <w:t>ila kon</w:t>
      </w:r>
      <w:r w:rsidRPr="00F425DF">
        <w:rPr>
          <w:rFonts w:ascii="Arial" w:hAnsi="Arial" w:cs="Arial" w:hint="eastAsia"/>
          <w:color w:val="000000"/>
          <w:sz w:val="18"/>
          <w:szCs w:val="18"/>
        </w:rPr>
        <w:t>č</w:t>
      </w:r>
      <w:r w:rsidRPr="00F425DF">
        <w:rPr>
          <w:rFonts w:ascii="Arial" w:hAnsi="Arial" w:cs="Arial"/>
          <w:color w:val="000000"/>
          <w:sz w:val="18"/>
          <w:szCs w:val="18"/>
        </w:rPr>
        <w:t>nega ra</w:t>
      </w:r>
      <w:r w:rsidRPr="00F425DF">
        <w:rPr>
          <w:rFonts w:ascii="Arial" w:hAnsi="Arial" w:cs="Arial" w:hint="eastAsia"/>
          <w:color w:val="000000"/>
          <w:sz w:val="18"/>
          <w:szCs w:val="18"/>
        </w:rPr>
        <w:t>č</w:t>
      </w:r>
      <w:r w:rsidRPr="00F425DF">
        <w:rPr>
          <w:rFonts w:ascii="Arial" w:hAnsi="Arial" w:cs="Arial"/>
          <w:color w:val="000000"/>
          <w:sz w:val="18"/>
          <w:szCs w:val="18"/>
        </w:rPr>
        <w:t>una pošlje svojo pisno izjavo in pisno izjavo podizvajalca, da je podizvajalec prejel pla</w:t>
      </w:r>
      <w:r w:rsidRPr="00F425DF">
        <w:rPr>
          <w:rFonts w:ascii="Arial" w:hAnsi="Arial" w:cs="Arial" w:hint="eastAsia"/>
          <w:color w:val="000000"/>
          <w:sz w:val="18"/>
          <w:szCs w:val="18"/>
        </w:rPr>
        <w:t>č</w:t>
      </w:r>
      <w:r w:rsidR="002539F0" w:rsidRPr="00F425DF">
        <w:rPr>
          <w:rFonts w:ascii="Arial" w:hAnsi="Arial" w:cs="Arial"/>
          <w:color w:val="000000"/>
          <w:sz w:val="18"/>
          <w:szCs w:val="18"/>
        </w:rPr>
        <w:t xml:space="preserve">ilo za izvedene gradnje, </w:t>
      </w:r>
      <w:r w:rsidRPr="00F425DF">
        <w:rPr>
          <w:rFonts w:ascii="Arial" w:hAnsi="Arial" w:cs="Arial"/>
          <w:color w:val="000000"/>
          <w:sz w:val="18"/>
          <w:szCs w:val="18"/>
        </w:rPr>
        <w:t>storitve oziroma dobavljeno blago, neposredno povezano s predmetom javnega naro</w:t>
      </w:r>
      <w:r w:rsidRPr="00F425DF">
        <w:rPr>
          <w:rFonts w:ascii="Arial" w:hAnsi="Arial" w:cs="Arial" w:hint="eastAsia"/>
          <w:color w:val="000000"/>
          <w:sz w:val="18"/>
          <w:szCs w:val="18"/>
        </w:rPr>
        <w:t>č</w:t>
      </w:r>
      <w:r w:rsidRPr="00F425DF">
        <w:rPr>
          <w:rFonts w:ascii="Arial" w:hAnsi="Arial" w:cs="Arial"/>
          <w:color w:val="000000"/>
          <w:sz w:val="18"/>
          <w:szCs w:val="18"/>
        </w:rPr>
        <w:t>ila.</w:t>
      </w:r>
    </w:p>
    <w:p w14:paraId="10CEE363" w14:textId="77777777" w:rsidR="00694251" w:rsidRPr="00F425DF" w:rsidRDefault="00694251" w:rsidP="008C1A72">
      <w:pPr>
        <w:spacing w:before="225" w:after="225" w:line="240" w:lineRule="auto"/>
        <w:contextualSpacing/>
        <w:jc w:val="both"/>
        <w:rPr>
          <w:rFonts w:ascii="Arial" w:hAnsi="Arial" w:cs="Arial"/>
          <w:color w:val="000000"/>
          <w:sz w:val="18"/>
          <w:szCs w:val="18"/>
        </w:rPr>
      </w:pPr>
    </w:p>
    <w:p w14:paraId="25C3F168" w14:textId="77777777" w:rsidR="00E171FD" w:rsidRPr="00F425DF" w:rsidRDefault="00E171FD"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F425DF">
        <w:rPr>
          <w:rFonts w:ascii="Arial" w:hAnsi="Arial" w:cs="Arial"/>
          <w:b/>
          <w:color w:val="000000"/>
          <w:sz w:val="20"/>
          <w:szCs w:val="18"/>
          <w:u w:val="single"/>
        </w:rPr>
        <w:t>USTAVITEV POSTOPKA, ZAVRNITEV VSEH PONUDB, ODSTOP OD IZVEDBE JAVNEGA NAROČILA</w:t>
      </w:r>
    </w:p>
    <w:p w14:paraId="6910E577" w14:textId="3DD3F01D" w:rsidR="00755B46" w:rsidRDefault="008456FA" w:rsidP="008456FA">
      <w:p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Naročnik lahko skladno z določili 90. člena ZJN-3 ustavi postopek oddaje javnega naročila, zavrne vse ponudbe ali odsto</w:t>
      </w:r>
      <w:r w:rsidR="00B92507" w:rsidRPr="00F425DF">
        <w:rPr>
          <w:rFonts w:ascii="Arial" w:hAnsi="Arial" w:cs="Arial"/>
          <w:color w:val="000000"/>
          <w:sz w:val="18"/>
          <w:szCs w:val="18"/>
        </w:rPr>
        <w:t>pi od izvedbe javnega naročila.</w:t>
      </w:r>
    </w:p>
    <w:p w14:paraId="06AF4B26" w14:textId="77777777" w:rsidR="00694251" w:rsidRPr="00F425DF" w:rsidRDefault="00694251" w:rsidP="008456FA">
      <w:pPr>
        <w:spacing w:before="225" w:after="225" w:line="240" w:lineRule="auto"/>
        <w:jc w:val="both"/>
        <w:rPr>
          <w:rFonts w:ascii="Arial" w:hAnsi="Arial" w:cs="Arial"/>
          <w:color w:val="000000"/>
          <w:sz w:val="18"/>
          <w:szCs w:val="18"/>
        </w:rPr>
      </w:pPr>
    </w:p>
    <w:p w14:paraId="483FF965" w14:textId="77777777" w:rsidR="008C1A72" w:rsidRPr="00F425DF" w:rsidRDefault="008C1A72" w:rsidP="00CB31CA">
      <w:pPr>
        <w:pStyle w:val="Odstavekseznama"/>
        <w:numPr>
          <w:ilvl w:val="0"/>
          <w:numId w:val="2"/>
        </w:numPr>
        <w:rPr>
          <w:rFonts w:ascii="Arial" w:hAnsi="Arial" w:cs="Arial"/>
          <w:b/>
          <w:color w:val="000000"/>
          <w:sz w:val="20"/>
          <w:szCs w:val="18"/>
          <w:u w:val="single"/>
        </w:rPr>
      </w:pPr>
      <w:r w:rsidRPr="00F425DF">
        <w:rPr>
          <w:rFonts w:ascii="Arial" w:hAnsi="Arial" w:cs="Arial"/>
          <w:b/>
          <w:color w:val="000000"/>
          <w:sz w:val="20"/>
          <w:szCs w:val="18"/>
          <w:u w:val="single"/>
        </w:rPr>
        <w:t>ZMANJŠANJE OBSEGA JAVNEGA NAROČILA</w:t>
      </w:r>
    </w:p>
    <w:p w14:paraId="594F787F" w14:textId="402D4786" w:rsidR="00755B46" w:rsidRDefault="008C1A72" w:rsidP="008C1A72">
      <w:p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 xml:space="preserve">Naročnik si pridržuje pravico ob oddaji dela najugodnejšemu ponudniku obseg dela zmanjšati, pri čemer izbrani ponudnik nima pravice do kakršnihkoli zahtevkov iz naslova neoddanega dela javnega naročila. Ponudnik prav tako ne bo mogel uveljavljati naknadnih podražitev iz naslova nepopolne ali neustrezne </w:t>
      </w:r>
      <w:r w:rsidR="00524F1D" w:rsidRPr="00F425DF">
        <w:rPr>
          <w:rFonts w:ascii="Arial" w:hAnsi="Arial" w:cs="Arial"/>
          <w:color w:val="000000"/>
          <w:sz w:val="18"/>
          <w:szCs w:val="18"/>
        </w:rPr>
        <w:t xml:space="preserve">razpisne </w:t>
      </w:r>
      <w:r w:rsidR="003F41CE" w:rsidRPr="00F425DF">
        <w:rPr>
          <w:rFonts w:ascii="Arial" w:hAnsi="Arial" w:cs="Arial"/>
          <w:color w:val="000000"/>
          <w:sz w:val="18"/>
          <w:szCs w:val="18"/>
        </w:rPr>
        <w:t xml:space="preserve">dokumentacije </w:t>
      </w:r>
      <w:r w:rsidRPr="00F425DF">
        <w:rPr>
          <w:rFonts w:ascii="Arial" w:hAnsi="Arial" w:cs="Arial"/>
          <w:color w:val="000000"/>
          <w:sz w:val="18"/>
          <w:szCs w:val="18"/>
        </w:rPr>
        <w:t xml:space="preserve">za tiste dele izvedbe javnega naročila, ki v </w:t>
      </w:r>
      <w:r w:rsidR="008B5E3A" w:rsidRPr="00F425DF">
        <w:rPr>
          <w:rFonts w:ascii="Arial" w:hAnsi="Arial" w:cs="Arial"/>
          <w:color w:val="000000"/>
          <w:sz w:val="18"/>
          <w:szCs w:val="18"/>
        </w:rPr>
        <w:t xml:space="preserve">razpisni </w:t>
      </w:r>
      <w:r w:rsidR="003F41CE" w:rsidRPr="00F425DF">
        <w:rPr>
          <w:rFonts w:ascii="Arial" w:hAnsi="Arial" w:cs="Arial"/>
          <w:color w:val="000000"/>
          <w:sz w:val="18"/>
          <w:szCs w:val="18"/>
        </w:rPr>
        <w:t xml:space="preserve">dokumentaciji </w:t>
      </w:r>
      <w:r w:rsidRPr="00F425DF">
        <w:rPr>
          <w:rFonts w:ascii="Arial" w:hAnsi="Arial" w:cs="Arial"/>
          <w:color w:val="000000"/>
          <w:sz w:val="18"/>
          <w:szCs w:val="18"/>
        </w:rPr>
        <w:t>niso bili ustrezno opredeljeni, pa bi jih glede na predmet javnega naročila in na celotno dokument</w:t>
      </w:r>
      <w:r w:rsidR="00B92507" w:rsidRPr="00F425DF">
        <w:rPr>
          <w:rFonts w:ascii="Arial" w:hAnsi="Arial" w:cs="Arial"/>
          <w:color w:val="000000"/>
          <w:sz w:val="18"/>
          <w:szCs w:val="18"/>
        </w:rPr>
        <w:t>acijo ponudnik lahko predvidel.</w:t>
      </w:r>
    </w:p>
    <w:p w14:paraId="241DB5ED" w14:textId="77777777" w:rsidR="00694251" w:rsidRPr="00F425DF" w:rsidRDefault="00694251" w:rsidP="008C1A72">
      <w:pPr>
        <w:spacing w:before="225" w:after="225" w:line="240" w:lineRule="auto"/>
        <w:jc w:val="both"/>
        <w:rPr>
          <w:rFonts w:ascii="Arial" w:hAnsi="Arial" w:cs="Arial"/>
          <w:color w:val="000000"/>
          <w:sz w:val="18"/>
          <w:szCs w:val="18"/>
        </w:rPr>
      </w:pPr>
    </w:p>
    <w:p w14:paraId="58CE940D" w14:textId="77777777" w:rsidR="00E171FD" w:rsidRPr="00F425DF" w:rsidRDefault="009C2532"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F425DF">
        <w:rPr>
          <w:rFonts w:ascii="Arial" w:hAnsi="Arial" w:cs="Arial"/>
          <w:b/>
          <w:color w:val="000000"/>
          <w:sz w:val="20"/>
          <w:szCs w:val="18"/>
          <w:u w:val="single"/>
        </w:rPr>
        <w:t>OBVESTILO O ODDAJI NAROČILA</w:t>
      </w:r>
    </w:p>
    <w:p w14:paraId="0812907E" w14:textId="77777777" w:rsidR="008456FA" w:rsidRPr="00F425DF" w:rsidRDefault="008456FA" w:rsidP="00217F7F">
      <w:pPr>
        <w:spacing w:before="225" w:after="225" w:line="240" w:lineRule="auto"/>
        <w:contextualSpacing/>
        <w:jc w:val="both"/>
        <w:rPr>
          <w:rFonts w:ascii="Arial" w:hAnsi="Arial" w:cs="Arial"/>
          <w:strike/>
          <w:color w:val="000000"/>
          <w:sz w:val="18"/>
          <w:szCs w:val="18"/>
        </w:rPr>
      </w:pPr>
      <w:r w:rsidRPr="00F425DF">
        <w:rPr>
          <w:rFonts w:ascii="Arial" w:hAnsi="Arial" w:cs="Arial"/>
          <w:color w:val="000000"/>
          <w:sz w:val="18"/>
          <w:szCs w:val="18"/>
        </w:rPr>
        <w:t>Po sprejemu odločitve o oddaji naročila bo naročnik slednjo objavil na portalu javnih naročil</w:t>
      </w:r>
      <w:r w:rsidR="00587BCA" w:rsidRPr="00F425DF">
        <w:rPr>
          <w:rFonts w:ascii="Arial" w:hAnsi="Arial" w:cs="Arial"/>
          <w:color w:val="000000"/>
          <w:sz w:val="18"/>
          <w:szCs w:val="18"/>
        </w:rPr>
        <w:t>.</w:t>
      </w:r>
    </w:p>
    <w:p w14:paraId="4B3DD61D" w14:textId="77777777" w:rsidR="00D65035" w:rsidRPr="00F425DF" w:rsidRDefault="00D65035" w:rsidP="00217F7F">
      <w:pPr>
        <w:spacing w:before="225" w:after="225" w:line="240" w:lineRule="auto"/>
        <w:contextualSpacing/>
        <w:jc w:val="both"/>
        <w:rPr>
          <w:rFonts w:ascii="Arial" w:hAnsi="Arial" w:cs="Arial"/>
          <w:strike/>
        </w:rPr>
      </w:pPr>
    </w:p>
    <w:p w14:paraId="1E4BF40C" w14:textId="77777777" w:rsidR="00207AB1" w:rsidRPr="00F425DF" w:rsidRDefault="008456FA" w:rsidP="00217F7F">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Naročnik lahko do pravnomočnosti odločitve o oddaji javnega naročila z namenom odprave nezakonitosti po predhodni ugotovitvi utemeljenosti, svojo odločitev na lastno pobudo spremeni in sprejme novo odločitev</w:t>
      </w:r>
      <w:r w:rsidR="00B92507" w:rsidRPr="00F425DF">
        <w:rPr>
          <w:rFonts w:ascii="Arial" w:hAnsi="Arial" w:cs="Arial"/>
          <w:color w:val="000000"/>
          <w:sz w:val="18"/>
          <w:szCs w:val="18"/>
        </w:rPr>
        <w:t xml:space="preserve">, s katero nadomesti prejšnjo. </w:t>
      </w:r>
    </w:p>
    <w:p w14:paraId="62DE3E35" w14:textId="77777777" w:rsidR="00587BCA" w:rsidRPr="00F425DF" w:rsidRDefault="00587BCA" w:rsidP="00217F7F">
      <w:pPr>
        <w:spacing w:before="225" w:after="225" w:line="240" w:lineRule="auto"/>
        <w:contextualSpacing/>
        <w:jc w:val="both"/>
        <w:rPr>
          <w:rFonts w:ascii="Arial" w:hAnsi="Arial" w:cs="Arial"/>
          <w:color w:val="000000"/>
          <w:sz w:val="18"/>
          <w:szCs w:val="18"/>
        </w:rPr>
      </w:pPr>
    </w:p>
    <w:p w14:paraId="03056CE5" w14:textId="77777777" w:rsidR="00E171FD" w:rsidRPr="00F425DF" w:rsidRDefault="00E171FD"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F425DF">
        <w:rPr>
          <w:rFonts w:ascii="Arial" w:hAnsi="Arial" w:cs="Arial"/>
          <w:b/>
          <w:color w:val="000000"/>
          <w:sz w:val="20"/>
          <w:szCs w:val="18"/>
          <w:u w:val="single"/>
        </w:rPr>
        <w:t>SKLENITEV POGODBE</w:t>
      </w:r>
    </w:p>
    <w:p w14:paraId="022F476A" w14:textId="0F0E463F" w:rsidR="00315A73" w:rsidRDefault="008456FA" w:rsidP="00217F7F">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Če se izbrani ponudnik v petih (5) delovnih dneh od prejema poziva k podpisu pogodbe ne bo odzval z vračilom podpisane verzije pogo</w:t>
      </w:r>
      <w:r w:rsidR="006D4139" w:rsidRPr="00F425DF">
        <w:rPr>
          <w:rFonts w:ascii="Arial" w:hAnsi="Arial" w:cs="Arial"/>
          <w:color w:val="000000"/>
          <w:sz w:val="18"/>
          <w:szCs w:val="18"/>
        </w:rPr>
        <w:t>d</w:t>
      </w:r>
      <w:r w:rsidRPr="00F425DF">
        <w:rPr>
          <w:rFonts w:ascii="Arial" w:hAnsi="Arial" w:cs="Arial"/>
          <w:color w:val="000000"/>
          <w:sz w:val="18"/>
          <w:szCs w:val="18"/>
        </w:rPr>
        <w:t>be in jo poslal ali izročil na naslov/sedež naročnika (</w:t>
      </w:r>
      <w:r w:rsidR="006D4139" w:rsidRPr="00F425DF">
        <w:rPr>
          <w:rFonts w:ascii="Arial" w:hAnsi="Arial" w:cs="Arial"/>
          <w:color w:val="000000"/>
          <w:sz w:val="18"/>
          <w:szCs w:val="18"/>
        </w:rPr>
        <w:t>oddajna t</w:t>
      </w:r>
      <w:r w:rsidRPr="00F425DF">
        <w:rPr>
          <w:rFonts w:ascii="Arial" w:hAnsi="Arial" w:cs="Arial"/>
          <w:color w:val="000000"/>
          <w:sz w:val="18"/>
          <w:szCs w:val="18"/>
        </w:rPr>
        <w:t>eorija), lahko naročnik šteje, da je izbrani ponu</w:t>
      </w:r>
      <w:r w:rsidR="006D4139" w:rsidRPr="00F425DF">
        <w:rPr>
          <w:rFonts w:ascii="Arial" w:hAnsi="Arial" w:cs="Arial"/>
          <w:color w:val="000000"/>
          <w:sz w:val="18"/>
          <w:szCs w:val="18"/>
        </w:rPr>
        <w:t>d</w:t>
      </w:r>
      <w:r w:rsidRPr="00F425DF">
        <w:rPr>
          <w:rFonts w:ascii="Arial" w:hAnsi="Arial" w:cs="Arial"/>
          <w:color w:val="000000"/>
          <w:sz w:val="18"/>
          <w:szCs w:val="18"/>
        </w:rPr>
        <w:t>nik odstopil od ponudbe.</w:t>
      </w:r>
      <w:r w:rsidR="00587BCA" w:rsidRPr="00F425DF">
        <w:rPr>
          <w:rFonts w:ascii="Arial" w:hAnsi="Arial" w:cs="Arial"/>
        </w:rPr>
        <w:t xml:space="preserve"> </w:t>
      </w:r>
      <w:r w:rsidR="00587BCA" w:rsidRPr="00F425DF">
        <w:rPr>
          <w:rFonts w:ascii="Arial" w:hAnsi="Arial" w:cs="Arial"/>
          <w:color w:val="000000"/>
          <w:sz w:val="18"/>
          <w:szCs w:val="18"/>
        </w:rPr>
        <w:t>N</w:t>
      </w:r>
      <w:r w:rsidR="001D0E9A" w:rsidRPr="00F425DF">
        <w:rPr>
          <w:rFonts w:ascii="Arial" w:hAnsi="Arial" w:cs="Arial"/>
          <w:color w:val="000000"/>
          <w:sz w:val="18"/>
          <w:szCs w:val="18"/>
        </w:rPr>
        <w:t>aročnik</w:t>
      </w:r>
      <w:r w:rsidR="00587BCA" w:rsidRPr="00F425DF">
        <w:rPr>
          <w:rFonts w:ascii="Arial" w:hAnsi="Arial" w:cs="Arial"/>
          <w:color w:val="000000"/>
          <w:sz w:val="18"/>
          <w:szCs w:val="18"/>
        </w:rPr>
        <w:t xml:space="preserve"> lahko</w:t>
      </w:r>
      <w:r w:rsidR="001D0E9A" w:rsidRPr="00F425DF">
        <w:rPr>
          <w:rFonts w:ascii="Arial" w:hAnsi="Arial" w:cs="Arial"/>
          <w:color w:val="000000"/>
          <w:sz w:val="18"/>
          <w:szCs w:val="18"/>
        </w:rPr>
        <w:t xml:space="preserve"> od takšnega ponudnika zahteva povračilo vse nastale škode zaradi takšnega ravnanja izbranega ponudnika</w:t>
      </w:r>
      <w:r w:rsidR="00315A73" w:rsidRPr="00F425DF">
        <w:rPr>
          <w:rFonts w:ascii="Arial" w:hAnsi="Arial" w:cs="Arial"/>
          <w:color w:val="000000"/>
          <w:sz w:val="18"/>
          <w:szCs w:val="18"/>
        </w:rPr>
        <w:t>.</w:t>
      </w:r>
    </w:p>
    <w:p w14:paraId="73508C1B" w14:textId="4AC7946B" w:rsidR="00694251" w:rsidRPr="00694251" w:rsidRDefault="00694251" w:rsidP="00694251">
      <w:pPr>
        <w:spacing w:before="225" w:after="225" w:line="240" w:lineRule="auto"/>
        <w:contextualSpacing/>
        <w:jc w:val="both"/>
        <w:rPr>
          <w:rFonts w:ascii="Arial" w:hAnsi="Arial" w:cs="Arial"/>
          <w:color w:val="000000"/>
          <w:sz w:val="18"/>
          <w:szCs w:val="18"/>
        </w:rPr>
      </w:pPr>
    </w:p>
    <w:p w14:paraId="5D37250D" w14:textId="22B9CD7B" w:rsidR="00694251" w:rsidRDefault="00694251" w:rsidP="00694251">
      <w:pPr>
        <w:spacing w:before="225" w:after="225" w:line="240" w:lineRule="auto"/>
        <w:contextualSpacing/>
        <w:jc w:val="both"/>
        <w:rPr>
          <w:rFonts w:ascii="Arial" w:hAnsi="Arial" w:cs="Arial"/>
          <w:color w:val="000000"/>
          <w:sz w:val="18"/>
          <w:szCs w:val="18"/>
        </w:rPr>
      </w:pPr>
      <w:r w:rsidRPr="00716D7C">
        <w:rPr>
          <w:rFonts w:ascii="Arial" w:hAnsi="Arial" w:cs="Arial"/>
          <w:color w:val="000000"/>
          <w:sz w:val="18"/>
          <w:szCs w:val="18"/>
        </w:rPr>
        <w:t>V primeru, da bo ponudnik umaknil dano ponudbo, bo naročnik unovčil finančno zavarovanje za resnost ponudbe. Prav tako lahko naročnik od takšnega ponudnika zahteva povračilo vse morebitno dodatno nastale škode zaradi takšnega ravnanja izbranega ponudnika.</w:t>
      </w:r>
    </w:p>
    <w:p w14:paraId="4D0CB10A" w14:textId="77777777" w:rsidR="00694251" w:rsidRPr="00F425DF" w:rsidRDefault="00694251" w:rsidP="00694251">
      <w:pPr>
        <w:spacing w:before="225" w:after="225" w:line="240" w:lineRule="auto"/>
        <w:contextualSpacing/>
        <w:jc w:val="both"/>
        <w:rPr>
          <w:rFonts w:ascii="Arial" w:hAnsi="Arial" w:cs="Arial"/>
          <w:color w:val="000000"/>
          <w:sz w:val="18"/>
          <w:szCs w:val="18"/>
        </w:rPr>
      </w:pPr>
    </w:p>
    <w:p w14:paraId="6AD36627" w14:textId="77777777" w:rsidR="008456FA" w:rsidRPr="00F425DF" w:rsidRDefault="00E171FD" w:rsidP="00CB31CA">
      <w:pPr>
        <w:pStyle w:val="Odstavekseznama"/>
        <w:numPr>
          <w:ilvl w:val="0"/>
          <w:numId w:val="2"/>
        </w:numPr>
        <w:spacing w:before="225" w:after="225" w:line="240" w:lineRule="auto"/>
        <w:jc w:val="both"/>
        <w:rPr>
          <w:rFonts w:ascii="Arial" w:hAnsi="Arial" w:cs="Arial"/>
          <w:b/>
          <w:sz w:val="20"/>
          <w:szCs w:val="18"/>
          <w:u w:val="single"/>
        </w:rPr>
      </w:pPr>
      <w:r w:rsidRPr="00F425DF">
        <w:rPr>
          <w:rFonts w:ascii="Arial" w:hAnsi="Arial" w:cs="Arial"/>
          <w:b/>
          <w:sz w:val="20"/>
          <w:szCs w:val="18"/>
          <w:u w:val="single"/>
        </w:rPr>
        <w:t>ZAUPNOST PONUDBENE DOKUMENTACIJE</w:t>
      </w:r>
    </w:p>
    <w:p w14:paraId="4B02E34B" w14:textId="77777777" w:rsidR="009C2532" w:rsidRPr="00F425DF" w:rsidRDefault="009C2532" w:rsidP="00217F7F">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 xml:space="preserve">Naročnik se v postopku oddaje naročila kot poslovno skrivnost zavezuje varovati vse  podatke  iz ponudbe, ki jih je ponudnik označil kot takšne v skladu z zakonom, ki ureja gospodarske družbe. </w:t>
      </w:r>
    </w:p>
    <w:p w14:paraId="48D693A1" w14:textId="5A5AB999" w:rsidR="008456FA" w:rsidRDefault="00377A5E" w:rsidP="00217F7F">
      <w:pPr>
        <w:spacing w:before="225" w:after="225" w:line="240" w:lineRule="auto"/>
        <w:contextualSpacing/>
        <w:jc w:val="both"/>
        <w:rPr>
          <w:rFonts w:ascii="Arial" w:hAnsi="Arial" w:cs="Arial"/>
          <w:color w:val="000000"/>
          <w:sz w:val="18"/>
          <w:szCs w:val="18"/>
          <w:shd w:val="clear" w:color="auto" w:fill="FFFFFF"/>
        </w:rPr>
      </w:pPr>
      <w:r w:rsidRPr="00F425DF">
        <w:rPr>
          <w:rFonts w:ascii="Arial" w:hAnsi="Arial" w:cs="Arial"/>
          <w:color w:val="000000"/>
          <w:sz w:val="18"/>
          <w:szCs w:val="18"/>
        </w:rPr>
        <w:t>Naročnik opozarja ponudnike, da so skladno z drugim odstavkom 35. člena ZJN-3</w:t>
      </w:r>
      <w:r w:rsidR="008456FA" w:rsidRPr="00F425DF">
        <w:rPr>
          <w:rFonts w:ascii="Arial" w:hAnsi="Arial" w:cs="Arial"/>
          <w:color w:val="000000"/>
          <w:sz w:val="18"/>
          <w:szCs w:val="18"/>
        </w:rPr>
        <w:t xml:space="preserve"> javni podatki </w:t>
      </w:r>
      <w:r w:rsidR="008456FA" w:rsidRPr="00F425DF">
        <w:rPr>
          <w:rFonts w:ascii="Arial" w:hAnsi="Arial" w:cs="Arial"/>
          <w:color w:val="000000"/>
          <w:sz w:val="18"/>
          <w:szCs w:val="18"/>
          <w:shd w:val="clear" w:color="auto" w:fill="FFFFFF"/>
        </w:rPr>
        <w:t>specifikacije ponujenega blaga, storitve ali gradnje in količina iz te specifikacije, cena na enoto, vrednost posamezne postavke in skupna vrednost iz ponudbe ter vsi tisti podatki, ki so vplivali na razvrstitev ponudbe v okviru drugih meril.</w:t>
      </w:r>
    </w:p>
    <w:p w14:paraId="658F10CD" w14:textId="77777777" w:rsidR="00694251" w:rsidRPr="00F425DF" w:rsidRDefault="00694251" w:rsidP="00217F7F">
      <w:pPr>
        <w:spacing w:before="225" w:after="225" w:line="240" w:lineRule="auto"/>
        <w:contextualSpacing/>
        <w:jc w:val="both"/>
        <w:rPr>
          <w:rFonts w:ascii="Arial" w:hAnsi="Arial" w:cs="Arial"/>
          <w:color w:val="000000"/>
          <w:sz w:val="18"/>
          <w:szCs w:val="18"/>
        </w:rPr>
      </w:pPr>
    </w:p>
    <w:p w14:paraId="6AEA6A17" w14:textId="77777777" w:rsidR="00587BCA" w:rsidRPr="00F425DF" w:rsidRDefault="00E171FD" w:rsidP="00CB31CA">
      <w:pPr>
        <w:pStyle w:val="Odstavekseznama"/>
        <w:numPr>
          <w:ilvl w:val="0"/>
          <w:numId w:val="2"/>
        </w:numPr>
        <w:spacing w:before="225" w:after="225" w:line="240" w:lineRule="auto"/>
        <w:jc w:val="both"/>
        <w:rPr>
          <w:rFonts w:ascii="Arial" w:hAnsi="Arial" w:cs="Arial"/>
          <w:b/>
          <w:sz w:val="24"/>
          <w:u w:val="single"/>
        </w:rPr>
      </w:pPr>
      <w:r w:rsidRPr="00F425DF">
        <w:rPr>
          <w:rFonts w:ascii="Arial" w:hAnsi="Arial" w:cs="Arial"/>
          <w:b/>
          <w:color w:val="000000"/>
          <w:sz w:val="20"/>
          <w:szCs w:val="18"/>
          <w:u w:val="single"/>
        </w:rPr>
        <w:lastRenderedPageBreak/>
        <w:t xml:space="preserve">NAČIN PREDLOŽITVE DOKUMENTOV V PONUDBI </w:t>
      </w:r>
    </w:p>
    <w:p w14:paraId="3DF4F60F" w14:textId="77777777" w:rsidR="005E2294" w:rsidRPr="00F425DF" w:rsidRDefault="005E2294" w:rsidP="005E2294">
      <w:pPr>
        <w:spacing w:before="105" w:after="105" w:line="240" w:lineRule="auto"/>
        <w:contextualSpacing/>
        <w:jc w:val="both"/>
        <w:rPr>
          <w:rFonts w:ascii="Arial" w:hAnsi="Arial" w:cs="Arial"/>
          <w:color w:val="000000"/>
          <w:sz w:val="18"/>
          <w:szCs w:val="18"/>
        </w:rPr>
      </w:pPr>
      <w:r w:rsidRPr="00F425DF">
        <w:rPr>
          <w:rFonts w:ascii="Arial" w:hAnsi="Arial" w:cs="Arial"/>
          <w:color w:val="000000"/>
          <w:sz w:val="18"/>
          <w:szCs w:val="18"/>
        </w:rPr>
        <w:t>Ponudbeno dokumentacijo sestavljajo dokumenti, navedeni v VI. poglavju teh navodil (Vsebina ponudbene dokumentacije). Zaželeno je:</w:t>
      </w:r>
    </w:p>
    <w:p w14:paraId="7990611B" w14:textId="77777777" w:rsidR="005E2294" w:rsidRPr="00F425DF" w:rsidRDefault="005E2294" w:rsidP="008066F5">
      <w:pPr>
        <w:pStyle w:val="Odstavekseznama"/>
        <w:numPr>
          <w:ilvl w:val="0"/>
          <w:numId w:val="34"/>
        </w:numPr>
        <w:spacing w:before="105" w:after="105" w:line="240" w:lineRule="auto"/>
        <w:jc w:val="both"/>
        <w:rPr>
          <w:rFonts w:ascii="Arial" w:hAnsi="Arial" w:cs="Arial"/>
          <w:color w:val="000000"/>
          <w:sz w:val="18"/>
          <w:szCs w:val="18"/>
        </w:rPr>
      </w:pPr>
      <w:r w:rsidRPr="00F425DF">
        <w:rPr>
          <w:rFonts w:ascii="Arial" w:hAnsi="Arial" w:cs="Arial"/>
          <w:color w:val="000000"/>
          <w:sz w:val="18"/>
          <w:szCs w:val="18"/>
        </w:rPr>
        <w:t>da so vsi dokumenti, predloženi v ponudbi, urejeni v navedenem vrstnem redu;</w:t>
      </w:r>
    </w:p>
    <w:p w14:paraId="32EA49D6" w14:textId="77777777" w:rsidR="005E2294" w:rsidRPr="00F425DF" w:rsidRDefault="005E2294" w:rsidP="008066F5">
      <w:pPr>
        <w:pStyle w:val="Odstavekseznama"/>
        <w:numPr>
          <w:ilvl w:val="0"/>
          <w:numId w:val="34"/>
        </w:numPr>
        <w:spacing w:before="105" w:after="105" w:line="240" w:lineRule="auto"/>
        <w:jc w:val="both"/>
        <w:rPr>
          <w:rFonts w:ascii="Arial" w:hAnsi="Arial" w:cs="Arial"/>
          <w:color w:val="000000"/>
          <w:sz w:val="18"/>
          <w:szCs w:val="18"/>
        </w:rPr>
      </w:pPr>
      <w:r w:rsidRPr="00F425DF">
        <w:rPr>
          <w:rFonts w:ascii="Arial" w:hAnsi="Arial" w:cs="Arial"/>
          <w:color w:val="000000"/>
          <w:sz w:val="18"/>
          <w:szCs w:val="18"/>
        </w:rPr>
        <w:t>da so vsi dokumenti na mestih, kjer je to ozna</w:t>
      </w:r>
      <w:r w:rsidRPr="00F425DF">
        <w:rPr>
          <w:rFonts w:ascii="Arial" w:hAnsi="Arial" w:cs="Arial" w:hint="eastAsia"/>
          <w:color w:val="000000"/>
          <w:sz w:val="18"/>
          <w:szCs w:val="18"/>
        </w:rPr>
        <w:t>č</w:t>
      </w:r>
      <w:r w:rsidRPr="00F425DF">
        <w:rPr>
          <w:rFonts w:ascii="Arial" w:hAnsi="Arial" w:cs="Arial"/>
          <w:color w:val="000000"/>
          <w:sz w:val="18"/>
          <w:szCs w:val="18"/>
        </w:rPr>
        <w:t>eno, podpisani s strani pooblaš</w:t>
      </w:r>
      <w:r w:rsidRPr="00F425DF">
        <w:rPr>
          <w:rFonts w:ascii="Arial" w:hAnsi="Arial" w:cs="Arial" w:hint="eastAsia"/>
          <w:color w:val="000000"/>
          <w:sz w:val="18"/>
          <w:szCs w:val="18"/>
        </w:rPr>
        <w:t>č</w:t>
      </w:r>
      <w:r w:rsidRPr="00F425DF">
        <w:rPr>
          <w:rFonts w:ascii="Arial" w:hAnsi="Arial" w:cs="Arial"/>
          <w:color w:val="000000"/>
          <w:sz w:val="18"/>
          <w:szCs w:val="18"/>
        </w:rPr>
        <w:t>ene osebe in žigosani z žigom ponudnika;</w:t>
      </w:r>
    </w:p>
    <w:p w14:paraId="611F687D" w14:textId="77777777" w:rsidR="005E2294" w:rsidRPr="00F425DF" w:rsidRDefault="005E2294" w:rsidP="008066F5">
      <w:pPr>
        <w:pStyle w:val="Odstavekseznama"/>
        <w:numPr>
          <w:ilvl w:val="0"/>
          <w:numId w:val="34"/>
        </w:num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da ponudnik morebitne popravke opremi z žigom in podpisom svoje pooblaš</w:t>
      </w:r>
      <w:r w:rsidRPr="00F425DF">
        <w:rPr>
          <w:rFonts w:ascii="Arial" w:hAnsi="Arial" w:cs="Arial" w:hint="eastAsia"/>
          <w:color w:val="000000"/>
          <w:sz w:val="18"/>
          <w:szCs w:val="18"/>
        </w:rPr>
        <w:t>č</w:t>
      </w:r>
      <w:r w:rsidRPr="00F425DF">
        <w:rPr>
          <w:rFonts w:ascii="Arial" w:hAnsi="Arial" w:cs="Arial"/>
          <w:color w:val="000000"/>
          <w:sz w:val="18"/>
          <w:szCs w:val="18"/>
        </w:rPr>
        <w:t>ene osebe.</w:t>
      </w:r>
    </w:p>
    <w:p w14:paraId="0CF863C5" w14:textId="0A12EEFB" w:rsidR="005E2294" w:rsidRPr="00F425DF" w:rsidRDefault="005E2294" w:rsidP="005E2294">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Odsotnost zgornjih zahtev ne pomeni neposrednega razloga za izlo</w:t>
      </w:r>
      <w:r w:rsidRPr="00F425DF">
        <w:rPr>
          <w:rFonts w:ascii="Arial" w:hAnsi="Arial" w:cs="Arial" w:hint="eastAsia"/>
          <w:color w:val="000000"/>
          <w:sz w:val="18"/>
          <w:szCs w:val="18"/>
        </w:rPr>
        <w:t>č</w:t>
      </w:r>
      <w:r w:rsidRPr="00F425DF">
        <w:rPr>
          <w:rFonts w:ascii="Arial" w:hAnsi="Arial" w:cs="Arial"/>
          <w:color w:val="000000"/>
          <w:sz w:val="18"/>
          <w:szCs w:val="18"/>
        </w:rPr>
        <w:t>itev ponudbe, pa</w:t>
      </w:r>
      <w:r w:rsidRPr="00F425DF">
        <w:rPr>
          <w:rFonts w:ascii="Arial" w:hAnsi="Arial" w:cs="Arial" w:hint="eastAsia"/>
          <w:color w:val="000000"/>
          <w:sz w:val="18"/>
          <w:szCs w:val="18"/>
        </w:rPr>
        <w:t>č</w:t>
      </w:r>
      <w:r w:rsidRPr="00F425DF">
        <w:rPr>
          <w:rFonts w:ascii="Arial" w:hAnsi="Arial" w:cs="Arial"/>
          <w:color w:val="000000"/>
          <w:sz w:val="18"/>
          <w:szCs w:val="18"/>
        </w:rPr>
        <w:t xml:space="preserve"> pa lahko v okviru ZJN-3 naro</w:t>
      </w:r>
      <w:r w:rsidRPr="00F425DF">
        <w:rPr>
          <w:rFonts w:ascii="Arial" w:hAnsi="Arial" w:cs="Arial" w:hint="eastAsia"/>
          <w:color w:val="000000"/>
          <w:sz w:val="18"/>
          <w:szCs w:val="18"/>
        </w:rPr>
        <w:t>č</w:t>
      </w:r>
      <w:r w:rsidRPr="00F425DF">
        <w:rPr>
          <w:rFonts w:ascii="Arial" w:hAnsi="Arial" w:cs="Arial"/>
          <w:color w:val="000000"/>
          <w:sz w:val="18"/>
          <w:szCs w:val="18"/>
        </w:rPr>
        <w:t>nik ponudnika pozove na odpravo teh pomanjkljivosti. Naro</w:t>
      </w:r>
      <w:r w:rsidRPr="00F425DF">
        <w:rPr>
          <w:rFonts w:ascii="Arial" w:hAnsi="Arial" w:cs="Arial" w:hint="eastAsia"/>
          <w:color w:val="000000"/>
          <w:sz w:val="18"/>
          <w:szCs w:val="18"/>
        </w:rPr>
        <w:t>č</w:t>
      </w:r>
      <w:r w:rsidRPr="00F425DF">
        <w:rPr>
          <w:rFonts w:ascii="Arial" w:hAnsi="Arial" w:cs="Arial"/>
          <w:color w:val="000000"/>
          <w:sz w:val="18"/>
          <w:szCs w:val="18"/>
        </w:rPr>
        <w:t xml:space="preserve">nik bo upošteval tudi takšno ponudbo, </w:t>
      </w:r>
      <w:r w:rsidR="00647C9E">
        <w:rPr>
          <w:rFonts w:ascii="Arial" w:hAnsi="Arial" w:cs="Arial"/>
          <w:color w:val="000000"/>
          <w:sz w:val="18"/>
          <w:szCs w:val="18"/>
        </w:rPr>
        <w:t>če</w:t>
      </w:r>
      <w:r w:rsidRPr="00F425DF">
        <w:rPr>
          <w:rFonts w:ascii="Arial" w:hAnsi="Arial" w:cs="Arial"/>
          <w:color w:val="000000"/>
          <w:sz w:val="18"/>
          <w:szCs w:val="18"/>
        </w:rPr>
        <w:t xml:space="preserve"> bodo iz nje izhajale vse opredeljene vsebinske zahteve in vsi zahtevani dokumenti, in bo ponudba vsaj v bistvenih delih podpisana s strani pooblaš</w:t>
      </w:r>
      <w:r w:rsidRPr="00F425DF">
        <w:rPr>
          <w:rFonts w:ascii="Arial" w:hAnsi="Arial" w:cs="Arial" w:hint="eastAsia"/>
          <w:color w:val="000000"/>
          <w:sz w:val="18"/>
          <w:szCs w:val="18"/>
        </w:rPr>
        <w:t>č</w:t>
      </w:r>
      <w:r w:rsidRPr="00F425DF">
        <w:rPr>
          <w:rFonts w:ascii="Arial" w:hAnsi="Arial" w:cs="Arial"/>
          <w:color w:val="000000"/>
          <w:sz w:val="18"/>
          <w:szCs w:val="18"/>
        </w:rPr>
        <w:t>ene osebe ponudnika.</w:t>
      </w:r>
    </w:p>
    <w:p w14:paraId="301846AC" w14:textId="77777777" w:rsidR="005E2294" w:rsidRPr="00F425DF" w:rsidRDefault="005E2294" w:rsidP="005E2294">
      <w:pPr>
        <w:spacing w:before="225" w:after="225" w:line="240" w:lineRule="auto"/>
        <w:contextualSpacing/>
        <w:jc w:val="both"/>
        <w:rPr>
          <w:rFonts w:ascii="Arial" w:hAnsi="Arial" w:cs="Arial"/>
          <w:color w:val="000000"/>
          <w:sz w:val="18"/>
          <w:szCs w:val="18"/>
        </w:rPr>
      </w:pPr>
    </w:p>
    <w:p w14:paraId="27D9DAFC" w14:textId="04441AFE" w:rsidR="00647C9E" w:rsidRDefault="00647C9E" w:rsidP="005E2294">
      <w:pPr>
        <w:spacing w:before="225" w:after="225" w:line="240" w:lineRule="auto"/>
        <w:contextualSpacing/>
        <w:jc w:val="both"/>
        <w:rPr>
          <w:rFonts w:ascii="Arial" w:hAnsi="Arial" w:cs="Arial"/>
          <w:color w:val="000000"/>
          <w:sz w:val="18"/>
          <w:szCs w:val="18"/>
        </w:rPr>
      </w:pPr>
      <w:r w:rsidRPr="00716D7C">
        <w:rPr>
          <w:rFonts w:ascii="Arial" w:hAnsi="Arial" w:cs="Arial"/>
          <w:color w:val="000000"/>
          <w:sz w:val="18"/>
          <w:szCs w:val="18"/>
        </w:rPr>
        <w:t xml:space="preserve">Naročnik si pridržuje pravico, da za vsakega od postavljenih pogojev zahteva dodatna dokazila, kot na primer: </w:t>
      </w:r>
      <w:proofErr w:type="spellStart"/>
      <w:r w:rsidRPr="00716D7C">
        <w:rPr>
          <w:rFonts w:ascii="Arial" w:hAnsi="Arial" w:cs="Arial"/>
          <w:color w:val="000000"/>
          <w:sz w:val="18"/>
          <w:szCs w:val="18"/>
        </w:rPr>
        <w:t>skene</w:t>
      </w:r>
      <w:proofErr w:type="spellEnd"/>
      <w:r w:rsidRPr="00716D7C">
        <w:rPr>
          <w:rFonts w:ascii="Arial" w:hAnsi="Arial" w:cs="Arial"/>
          <w:color w:val="000000"/>
          <w:sz w:val="18"/>
          <w:szCs w:val="18"/>
        </w:rPr>
        <w:t xml:space="preserve"> sklenjenih pogodb za referenčne posle, podatke o referenčnih poslih, </w:t>
      </w:r>
      <w:proofErr w:type="spellStart"/>
      <w:r w:rsidRPr="00716D7C">
        <w:rPr>
          <w:rFonts w:ascii="Arial" w:hAnsi="Arial" w:cs="Arial"/>
          <w:color w:val="000000"/>
          <w:sz w:val="18"/>
          <w:szCs w:val="18"/>
        </w:rPr>
        <w:t>skene</w:t>
      </w:r>
      <w:proofErr w:type="spellEnd"/>
      <w:r w:rsidRPr="00716D7C">
        <w:rPr>
          <w:rFonts w:ascii="Arial" w:hAnsi="Arial" w:cs="Arial"/>
          <w:color w:val="000000"/>
          <w:sz w:val="18"/>
          <w:szCs w:val="18"/>
        </w:rPr>
        <w:t xml:space="preserve"> </w:t>
      </w:r>
      <w:proofErr w:type="spellStart"/>
      <w:r w:rsidRPr="00716D7C">
        <w:rPr>
          <w:rFonts w:ascii="Arial" w:hAnsi="Arial" w:cs="Arial"/>
          <w:color w:val="000000"/>
          <w:sz w:val="18"/>
          <w:szCs w:val="18"/>
        </w:rPr>
        <w:t>podjemnih</w:t>
      </w:r>
      <w:proofErr w:type="spellEnd"/>
      <w:r w:rsidRPr="00716D7C">
        <w:rPr>
          <w:rFonts w:ascii="Arial" w:hAnsi="Arial" w:cs="Arial"/>
          <w:color w:val="000000"/>
          <w:sz w:val="18"/>
          <w:szCs w:val="18"/>
        </w:rPr>
        <w:t xml:space="preserve"> pogodb, ipd.</w:t>
      </w:r>
    </w:p>
    <w:p w14:paraId="74EB92F3" w14:textId="77777777" w:rsidR="00647C9E" w:rsidRDefault="00647C9E" w:rsidP="005E2294">
      <w:pPr>
        <w:spacing w:before="225" w:after="225" w:line="240" w:lineRule="auto"/>
        <w:contextualSpacing/>
        <w:jc w:val="both"/>
        <w:rPr>
          <w:rFonts w:ascii="Arial" w:hAnsi="Arial" w:cs="Arial"/>
          <w:color w:val="000000"/>
          <w:sz w:val="18"/>
          <w:szCs w:val="18"/>
        </w:rPr>
      </w:pPr>
    </w:p>
    <w:p w14:paraId="2E5C009D" w14:textId="30F0FAFF" w:rsidR="005E2294" w:rsidRPr="00F425DF" w:rsidRDefault="005E2294" w:rsidP="005E2294">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Kadar je zahtevano dokazilo, ponudniku ni potrebno predložiti originala, pa</w:t>
      </w:r>
      <w:r w:rsidRPr="00F425DF">
        <w:rPr>
          <w:rFonts w:ascii="Arial" w:hAnsi="Arial" w:cs="Arial" w:hint="eastAsia"/>
          <w:color w:val="000000"/>
          <w:sz w:val="18"/>
          <w:szCs w:val="18"/>
        </w:rPr>
        <w:t>č</w:t>
      </w:r>
      <w:r w:rsidRPr="00F425DF">
        <w:rPr>
          <w:rFonts w:ascii="Arial" w:hAnsi="Arial" w:cs="Arial"/>
          <w:color w:val="000000"/>
          <w:sz w:val="18"/>
          <w:szCs w:val="18"/>
        </w:rPr>
        <w:t xml:space="preserve"> pa zadostuje, da ponudnik predloži </w:t>
      </w:r>
      <w:proofErr w:type="spellStart"/>
      <w:r w:rsidRPr="00F425DF">
        <w:rPr>
          <w:rFonts w:ascii="Arial" w:hAnsi="Arial" w:cs="Arial"/>
          <w:color w:val="000000"/>
          <w:sz w:val="18"/>
          <w:szCs w:val="18"/>
        </w:rPr>
        <w:t>sken</w:t>
      </w:r>
      <w:proofErr w:type="spellEnd"/>
      <w:r w:rsidRPr="00F425DF">
        <w:rPr>
          <w:rFonts w:ascii="Arial" w:hAnsi="Arial" w:cs="Arial"/>
          <w:color w:val="000000"/>
          <w:sz w:val="18"/>
          <w:szCs w:val="18"/>
        </w:rPr>
        <w:t xml:space="preserve"> dokazila, razen v primerih, kjer je izrecno navedeno druga</w:t>
      </w:r>
      <w:r w:rsidRPr="00F425DF">
        <w:rPr>
          <w:rFonts w:ascii="Arial" w:hAnsi="Arial" w:cs="Arial" w:hint="eastAsia"/>
          <w:color w:val="000000"/>
          <w:sz w:val="18"/>
          <w:szCs w:val="18"/>
        </w:rPr>
        <w:t>č</w:t>
      </w:r>
      <w:r w:rsidRPr="00F425DF">
        <w:rPr>
          <w:rFonts w:ascii="Arial" w:hAnsi="Arial" w:cs="Arial"/>
          <w:color w:val="000000"/>
          <w:sz w:val="18"/>
          <w:szCs w:val="18"/>
        </w:rPr>
        <w:t>e. Naro</w:t>
      </w:r>
      <w:r w:rsidRPr="00F425DF">
        <w:rPr>
          <w:rFonts w:ascii="Arial" w:hAnsi="Arial" w:cs="Arial" w:hint="eastAsia"/>
          <w:color w:val="000000"/>
          <w:sz w:val="18"/>
          <w:szCs w:val="18"/>
        </w:rPr>
        <w:t>č</w:t>
      </w:r>
      <w:r w:rsidRPr="00F425DF">
        <w:rPr>
          <w:rFonts w:ascii="Arial" w:hAnsi="Arial" w:cs="Arial"/>
          <w:color w:val="000000"/>
          <w:sz w:val="18"/>
          <w:szCs w:val="18"/>
        </w:rPr>
        <w:t xml:space="preserve">nik pa lahko v postopku preverjanja ponudb od ponudnika kadarkoli zahteva, da mu predloži na vpogled original, ki ga lahko primerja z v ponudbi danim </w:t>
      </w:r>
      <w:proofErr w:type="spellStart"/>
      <w:r w:rsidRPr="00F425DF">
        <w:rPr>
          <w:rFonts w:ascii="Arial" w:hAnsi="Arial" w:cs="Arial"/>
          <w:color w:val="000000"/>
          <w:sz w:val="18"/>
          <w:szCs w:val="18"/>
        </w:rPr>
        <w:t>skenom</w:t>
      </w:r>
      <w:proofErr w:type="spellEnd"/>
      <w:r w:rsidRPr="00F425DF">
        <w:rPr>
          <w:rFonts w:ascii="Arial" w:hAnsi="Arial" w:cs="Arial"/>
          <w:color w:val="000000"/>
          <w:sz w:val="18"/>
          <w:szCs w:val="18"/>
        </w:rPr>
        <w:t xml:space="preserve"> dokumenta. Vsi dokumenti, ki jih predloži ponudnik, morajo izkazovati aktualno stanje ponudnika (stanje v trenutku predložitve ponudbe). Ponudnik mora zahtevani dokument predložiti v roku, ki ga dolo</w:t>
      </w:r>
      <w:r w:rsidRPr="00F425DF">
        <w:rPr>
          <w:rFonts w:ascii="Arial" w:hAnsi="Arial" w:cs="Arial" w:hint="eastAsia"/>
          <w:color w:val="000000"/>
          <w:sz w:val="18"/>
          <w:szCs w:val="18"/>
        </w:rPr>
        <w:t>č</w:t>
      </w:r>
      <w:r w:rsidRPr="00F425DF">
        <w:rPr>
          <w:rFonts w:ascii="Arial" w:hAnsi="Arial" w:cs="Arial"/>
          <w:color w:val="000000"/>
          <w:sz w:val="18"/>
          <w:szCs w:val="18"/>
        </w:rPr>
        <w:t>i naro</w:t>
      </w:r>
      <w:r w:rsidRPr="00F425DF">
        <w:rPr>
          <w:rFonts w:ascii="Arial" w:hAnsi="Arial" w:cs="Arial" w:hint="eastAsia"/>
          <w:color w:val="000000"/>
          <w:sz w:val="18"/>
          <w:szCs w:val="18"/>
        </w:rPr>
        <w:t>č</w:t>
      </w:r>
      <w:r w:rsidRPr="00F425DF">
        <w:rPr>
          <w:rFonts w:ascii="Arial" w:hAnsi="Arial" w:cs="Arial"/>
          <w:color w:val="000000"/>
          <w:sz w:val="18"/>
          <w:szCs w:val="18"/>
        </w:rPr>
        <w:t>nik, v nasprotnem primeru bo naro</w:t>
      </w:r>
      <w:r w:rsidRPr="00F425DF">
        <w:rPr>
          <w:rFonts w:ascii="Arial" w:hAnsi="Arial" w:cs="Arial" w:hint="eastAsia"/>
          <w:color w:val="000000"/>
          <w:sz w:val="18"/>
          <w:szCs w:val="18"/>
        </w:rPr>
        <w:t>č</w:t>
      </w:r>
      <w:r w:rsidRPr="00F425DF">
        <w:rPr>
          <w:rFonts w:ascii="Arial" w:hAnsi="Arial" w:cs="Arial"/>
          <w:color w:val="000000"/>
          <w:sz w:val="18"/>
          <w:szCs w:val="18"/>
        </w:rPr>
        <w:t>nik ponudbo kot nepopolno zavrnil.</w:t>
      </w:r>
    </w:p>
    <w:p w14:paraId="1A904F7E" w14:textId="77777777" w:rsidR="005E2294" w:rsidRPr="00F425DF" w:rsidRDefault="005E2294" w:rsidP="005E2294">
      <w:pPr>
        <w:spacing w:before="225" w:after="225" w:line="240" w:lineRule="auto"/>
        <w:contextualSpacing/>
        <w:jc w:val="both"/>
        <w:rPr>
          <w:rFonts w:ascii="Arial" w:hAnsi="Arial" w:cs="Arial"/>
          <w:color w:val="000000"/>
          <w:sz w:val="18"/>
          <w:szCs w:val="18"/>
        </w:rPr>
      </w:pPr>
    </w:p>
    <w:p w14:paraId="2D46610D" w14:textId="4C4271B9" w:rsidR="005E2294" w:rsidRPr="00F425DF" w:rsidRDefault="005E2294" w:rsidP="005E2294">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 xml:space="preserve">Obrazci izjav, ki jih mora predložiti ponudnik so del razpisne dokumentacije. Izjave so lahko predložene na teh obrazcih ali na ponudnikovih, ki vsebinsko ne smejo odstopati od priloženih obrazcev. </w:t>
      </w:r>
      <w:r w:rsidRPr="00F425DF">
        <w:rPr>
          <w:rFonts w:ascii="Arial" w:hAnsi="Arial" w:cs="Arial" w:hint="eastAsia"/>
          <w:color w:val="000000"/>
          <w:sz w:val="18"/>
          <w:szCs w:val="18"/>
        </w:rPr>
        <w:t>Č</w:t>
      </w:r>
      <w:r w:rsidRPr="00F425DF">
        <w:rPr>
          <w:rFonts w:ascii="Arial" w:hAnsi="Arial" w:cs="Arial"/>
          <w:color w:val="000000"/>
          <w:sz w:val="18"/>
          <w:szCs w:val="18"/>
        </w:rPr>
        <w:t>e obstaja naro</w:t>
      </w:r>
      <w:r w:rsidRPr="00F425DF">
        <w:rPr>
          <w:rFonts w:ascii="Arial" w:hAnsi="Arial" w:cs="Arial" w:hint="eastAsia"/>
          <w:color w:val="000000"/>
          <w:sz w:val="18"/>
          <w:szCs w:val="18"/>
        </w:rPr>
        <w:t>č</w:t>
      </w:r>
      <w:r w:rsidRPr="00F425DF">
        <w:rPr>
          <w:rFonts w:ascii="Arial" w:hAnsi="Arial" w:cs="Arial"/>
          <w:color w:val="000000"/>
          <w:sz w:val="18"/>
          <w:szCs w:val="18"/>
        </w:rPr>
        <w:t xml:space="preserve">nikova zahteva po najvišji dovoljeni starosti dokumentov, ki jih ponudnik prilaga kot dokazila, je to navedeno ob vsakem posameznem dokazilu. </w:t>
      </w:r>
      <w:r w:rsidR="00647C9E">
        <w:rPr>
          <w:rFonts w:ascii="Arial" w:hAnsi="Arial" w:cs="Arial"/>
          <w:color w:val="000000"/>
          <w:sz w:val="18"/>
          <w:szCs w:val="18"/>
        </w:rPr>
        <w:t xml:space="preserve">Če </w:t>
      </w:r>
      <w:r w:rsidRPr="00F425DF">
        <w:rPr>
          <w:rFonts w:ascii="Arial" w:hAnsi="Arial" w:cs="Arial"/>
          <w:color w:val="000000"/>
          <w:sz w:val="18"/>
          <w:szCs w:val="18"/>
        </w:rPr>
        <w:t xml:space="preserve"> ni navedeno ni</w:t>
      </w:r>
      <w:r w:rsidRPr="00F425DF">
        <w:rPr>
          <w:rFonts w:ascii="Arial" w:hAnsi="Arial" w:cs="Arial" w:hint="eastAsia"/>
          <w:color w:val="000000"/>
          <w:sz w:val="18"/>
          <w:szCs w:val="18"/>
        </w:rPr>
        <w:t>č</w:t>
      </w:r>
      <w:r w:rsidRPr="00F425DF">
        <w:rPr>
          <w:rFonts w:ascii="Arial" w:hAnsi="Arial" w:cs="Arial"/>
          <w:color w:val="000000"/>
          <w:sz w:val="18"/>
          <w:szCs w:val="18"/>
        </w:rPr>
        <w:t>esar, starost dokumenta ni pomembna, odražati pa mora zadnje stanje. Za</w:t>
      </w:r>
      <w:r w:rsidRPr="00F425DF">
        <w:rPr>
          <w:rFonts w:ascii="Arial" w:hAnsi="Arial" w:cs="Arial" w:hint="eastAsia"/>
          <w:color w:val="000000"/>
          <w:sz w:val="18"/>
          <w:szCs w:val="18"/>
        </w:rPr>
        <w:t>č</w:t>
      </w:r>
      <w:r w:rsidRPr="00F425DF">
        <w:rPr>
          <w:rFonts w:ascii="Arial" w:hAnsi="Arial" w:cs="Arial"/>
          <w:color w:val="000000"/>
          <w:sz w:val="18"/>
          <w:szCs w:val="18"/>
        </w:rPr>
        <w:t xml:space="preserve">etek roka za starost dokumentov se šteje od dneva roka za predložitev ponudbe, razen </w:t>
      </w:r>
      <w:r w:rsidRPr="00F425DF">
        <w:rPr>
          <w:rFonts w:ascii="Arial" w:hAnsi="Arial" w:cs="Arial" w:hint="eastAsia"/>
          <w:color w:val="000000"/>
          <w:sz w:val="18"/>
          <w:szCs w:val="18"/>
        </w:rPr>
        <w:t>č</w:t>
      </w:r>
      <w:r w:rsidRPr="00F425DF">
        <w:rPr>
          <w:rFonts w:ascii="Arial" w:hAnsi="Arial" w:cs="Arial"/>
          <w:color w:val="000000"/>
          <w:sz w:val="18"/>
          <w:szCs w:val="18"/>
        </w:rPr>
        <w:t>e ni pri posameznem dokazilu dolo</w:t>
      </w:r>
      <w:r w:rsidRPr="00F425DF">
        <w:rPr>
          <w:rFonts w:ascii="Arial" w:hAnsi="Arial" w:cs="Arial" w:hint="eastAsia"/>
          <w:color w:val="000000"/>
          <w:sz w:val="18"/>
          <w:szCs w:val="18"/>
        </w:rPr>
        <w:t>č</w:t>
      </w:r>
      <w:r w:rsidRPr="00F425DF">
        <w:rPr>
          <w:rFonts w:ascii="Arial" w:hAnsi="Arial" w:cs="Arial"/>
          <w:color w:val="000000"/>
          <w:sz w:val="18"/>
          <w:szCs w:val="18"/>
        </w:rPr>
        <w:t>eno druga</w:t>
      </w:r>
      <w:r w:rsidRPr="00F425DF">
        <w:rPr>
          <w:rFonts w:ascii="Arial" w:hAnsi="Arial" w:cs="Arial" w:hint="eastAsia"/>
          <w:color w:val="000000"/>
          <w:sz w:val="18"/>
          <w:szCs w:val="18"/>
        </w:rPr>
        <w:t>č</w:t>
      </w:r>
      <w:r w:rsidRPr="00F425DF">
        <w:rPr>
          <w:rFonts w:ascii="Arial" w:hAnsi="Arial" w:cs="Arial"/>
          <w:color w:val="000000"/>
          <w:sz w:val="18"/>
          <w:szCs w:val="18"/>
        </w:rPr>
        <w:t>e.</w:t>
      </w:r>
    </w:p>
    <w:p w14:paraId="0006061F" w14:textId="77777777" w:rsidR="005E2294" w:rsidRPr="00F425DF" w:rsidRDefault="005E2294" w:rsidP="005E2294">
      <w:pPr>
        <w:spacing w:before="225" w:after="225" w:line="240" w:lineRule="auto"/>
        <w:contextualSpacing/>
        <w:jc w:val="both"/>
        <w:rPr>
          <w:rFonts w:ascii="Arial" w:hAnsi="Arial" w:cs="Arial"/>
          <w:color w:val="000000"/>
          <w:sz w:val="18"/>
          <w:szCs w:val="18"/>
        </w:rPr>
      </w:pPr>
    </w:p>
    <w:p w14:paraId="022570F0" w14:textId="351D3F69" w:rsidR="005E2294" w:rsidRPr="00F425DF" w:rsidRDefault="005E2294" w:rsidP="005E2294">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 xml:space="preserve">Ponudnik v ponudbi priloži le dokumente, ki so navedeni v </w:t>
      </w:r>
      <w:proofErr w:type="spellStart"/>
      <w:r w:rsidRPr="00F425DF">
        <w:rPr>
          <w:rFonts w:ascii="Arial" w:hAnsi="Arial" w:cs="Arial"/>
          <w:color w:val="000000"/>
          <w:sz w:val="18"/>
          <w:szCs w:val="18"/>
        </w:rPr>
        <w:t>V</w:t>
      </w:r>
      <w:proofErr w:type="spellEnd"/>
      <w:r w:rsidRPr="00F425DF">
        <w:rPr>
          <w:rFonts w:ascii="Arial" w:hAnsi="Arial" w:cs="Arial"/>
          <w:color w:val="000000"/>
          <w:sz w:val="18"/>
          <w:szCs w:val="18"/>
        </w:rPr>
        <w:t>. poglavju teh navodil. Po pregledu ponudb bo naro</w:t>
      </w:r>
      <w:r w:rsidRPr="00F425DF">
        <w:rPr>
          <w:rFonts w:ascii="Arial" w:hAnsi="Arial" w:cs="Arial" w:hint="eastAsia"/>
          <w:color w:val="000000"/>
          <w:sz w:val="18"/>
          <w:szCs w:val="18"/>
        </w:rPr>
        <w:t>č</w:t>
      </w:r>
      <w:r w:rsidRPr="00F425DF">
        <w:rPr>
          <w:rFonts w:ascii="Arial" w:hAnsi="Arial" w:cs="Arial"/>
          <w:color w:val="000000"/>
          <w:sz w:val="18"/>
          <w:szCs w:val="18"/>
        </w:rPr>
        <w:t xml:space="preserve">nik, </w:t>
      </w:r>
      <w:r w:rsidR="00647C9E">
        <w:rPr>
          <w:rFonts w:ascii="Arial" w:hAnsi="Arial" w:cs="Arial"/>
          <w:color w:val="000000"/>
          <w:sz w:val="18"/>
          <w:szCs w:val="18"/>
        </w:rPr>
        <w:t>če</w:t>
      </w:r>
      <w:r w:rsidRPr="00F425DF">
        <w:rPr>
          <w:rFonts w:ascii="Arial" w:hAnsi="Arial" w:cs="Arial"/>
          <w:color w:val="000000"/>
          <w:sz w:val="18"/>
          <w:szCs w:val="18"/>
        </w:rPr>
        <w:t xml:space="preserve"> se bo pojavil dvom o resni</w:t>
      </w:r>
      <w:r w:rsidRPr="00F425DF">
        <w:rPr>
          <w:rFonts w:ascii="Arial" w:hAnsi="Arial" w:cs="Arial" w:hint="eastAsia"/>
          <w:color w:val="000000"/>
          <w:sz w:val="18"/>
          <w:szCs w:val="18"/>
        </w:rPr>
        <w:t>č</w:t>
      </w:r>
      <w:r w:rsidRPr="00F425DF">
        <w:rPr>
          <w:rFonts w:ascii="Arial" w:hAnsi="Arial" w:cs="Arial"/>
          <w:color w:val="000000"/>
          <w:sz w:val="18"/>
          <w:szCs w:val="18"/>
        </w:rPr>
        <w:t>nosti ponudnikovih izjav, najugodnejšega ponudnika pozval k predloži</w:t>
      </w:r>
      <w:r w:rsidR="00647C9E">
        <w:rPr>
          <w:rFonts w:ascii="Arial" w:hAnsi="Arial" w:cs="Arial"/>
          <w:color w:val="000000"/>
          <w:sz w:val="18"/>
          <w:szCs w:val="18"/>
        </w:rPr>
        <w:t xml:space="preserve">tvi dokazil, kot je navedeno s </w:t>
      </w:r>
      <w:r w:rsidRPr="00F425DF">
        <w:rPr>
          <w:rFonts w:ascii="Arial" w:hAnsi="Arial" w:cs="Arial"/>
          <w:color w:val="000000"/>
          <w:sz w:val="18"/>
          <w:szCs w:val="18"/>
        </w:rPr>
        <w:t>posameznim zahtevanim pogojem oziroma razlogom za izklju</w:t>
      </w:r>
      <w:r w:rsidRPr="00F425DF">
        <w:rPr>
          <w:rFonts w:ascii="Arial" w:hAnsi="Arial" w:cs="Arial" w:hint="eastAsia"/>
          <w:color w:val="000000"/>
          <w:sz w:val="18"/>
          <w:szCs w:val="18"/>
        </w:rPr>
        <w:t>č</w:t>
      </w:r>
      <w:r w:rsidRPr="00F425DF">
        <w:rPr>
          <w:rFonts w:ascii="Arial" w:hAnsi="Arial" w:cs="Arial"/>
          <w:color w:val="000000"/>
          <w:sz w:val="18"/>
          <w:szCs w:val="18"/>
        </w:rPr>
        <w:t>itev.</w:t>
      </w:r>
    </w:p>
    <w:p w14:paraId="716A57F7" w14:textId="77777777" w:rsidR="005E2294" w:rsidRPr="00F425DF" w:rsidRDefault="005E2294" w:rsidP="005E2294">
      <w:pPr>
        <w:spacing w:before="225" w:after="225" w:line="240" w:lineRule="auto"/>
        <w:contextualSpacing/>
        <w:jc w:val="both"/>
        <w:rPr>
          <w:rFonts w:ascii="Arial" w:hAnsi="Arial" w:cs="Arial"/>
          <w:color w:val="000000"/>
          <w:sz w:val="18"/>
          <w:szCs w:val="18"/>
        </w:rPr>
      </w:pPr>
    </w:p>
    <w:p w14:paraId="17BD8FBE" w14:textId="77777777" w:rsidR="005E2294" w:rsidRPr="00F425DF" w:rsidRDefault="005E2294" w:rsidP="005E2294">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Na poziv naro</w:t>
      </w:r>
      <w:r w:rsidRPr="00F425DF">
        <w:rPr>
          <w:rFonts w:ascii="Arial" w:hAnsi="Arial" w:cs="Arial" w:hint="eastAsia"/>
          <w:color w:val="000000"/>
          <w:sz w:val="18"/>
          <w:szCs w:val="18"/>
        </w:rPr>
        <w:t>č</w:t>
      </w:r>
      <w:r w:rsidRPr="00F425DF">
        <w:rPr>
          <w:rFonts w:ascii="Arial" w:hAnsi="Arial" w:cs="Arial"/>
          <w:color w:val="000000"/>
          <w:sz w:val="18"/>
          <w:szCs w:val="18"/>
        </w:rPr>
        <w:t>nika bo moral izbrani ponudnik v postopku javnega naro</w:t>
      </w:r>
      <w:r w:rsidRPr="00F425DF">
        <w:rPr>
          <w:rFonts w:ascii="Arial" w:hAnsi="Arial" w:cs="Arial" w:hint="eastAsia"/>
          <w:color w:val="000000"/>
          <w:sz w:val="18"/>
          <w:szCs w:val="18"/>
        </w:rPr>
        <w:t>č</w:t>
      </w:r>
      <w:r w:rsidRPr="00F425DF">
        <w:rPr>
          <w:rFonts w:ascii="Arial" w:hAnsi="Arial" w:cs="Arial"/>
          <w:color w:val="000000"/>
          <w:sz w:val="18"/>
          <w:szCs w:val="18"/>
        </w:rPr>
        <w:t>anja ali pri izvajanju javnega naro</w:t>
      </w:r>
      <w:r w:rsidRPr="00F425DF">
        <w:rPr>
          <w:rFonts w:ascii="Arial" w:hAnsi="Arial" w:cs="Arial" w:hint="eastAsia"/>
          <w:color w:val="000000"/>
          <w:sz w:val="18"/>
          <w:szCs w:val="18"/>
        </w:rPr>
        <w:t>č</w:t>
      </w:r>
      <w:r w:rsidRPr="00F425DF">
        <w:rPr>
          <w:rFonts w:ascii="Arial" w:hAnsi="Arial" w:cs="Arial"/>
          <w:color w:val="000000"/>
          <w:sz w:val="18"/>
          <w:szCs w:val="18"/>
        </w:rPr>
        <w:t>ila, v roku osmih dni od prejema poziva, posredovati podatke o:</w:t>
      </w:r>
    </w:p>
    <w:p w14:paraId="5E403AC6" w14:textId="22CBD23C" w:rsidR="005E2294" w:rsidRPr="00647C9E" w:rsidRDefault="005E2294" w:rsidP="008066F5">
      <w:pPr>
        <w:pStyle w:val="Odstavekseznama"/>
        <w:numPr>
          <w:ilvl w:val="0"/>
          <w:numId w:val="38"/>
        </w:numPr>
        <w:spacing w:before="225" w:after="225" w:line="240" w:lineRule="auto"/>
        <w:jc w:val="both"/>
        <w:rPr>
          <w:rFonts w:ascii="Arial" w:hAnsi="Arial" w:cs="Arial"/>
          <w:color w:val="000000"/>
          <w:sz w:val="18"/>
          <w:szCs w:val="18"/>
        </w:rPr>
      </w:pPr>
      <w:r w:rsidRPr="00647C9E">
        <w:rPr>
          <w:rFonts w:ascii="Arial" w:hAnsi="Arial" w:cs="Arial"/>
          <w:color w:val="000000"/>
          <w:sz w:val="18"/>
          <w:szCs w:val="18"/>
        </w:rPr>
        <w:t>svojih ustanoviteljih, družbenikih, vklju</w:t>
      </w:r>
      <w:r w:rsidRPr="00647C9E">
        <w:rPr>
          <w:rFonts w:ascii="Arial" w:hAnsi="Arial" w:cs="Arial" w:hint="eastAsia"/>
          <w:color w:val="000000"/>
          <w:sz w:val="18"/>
          <w:szCs w:val="18"/>
        </w:rPr>
        <w:t>č</w:t>
      </w:r>
      <w:r w:rsidRPr="00647C9E">
        <w:rPr>
          <w:rFonts w:ascii="Arial" w:hAnsi="Arial" w:cs="Arial"/>
          <w:color w:val="000000"/>
          <w:sz w:val="18"/>
          <w:szCs w:val="18"/>
        </w:rPr>
        <w:t>no s tihimi družbeniki, delni</w:t>
      </w:r>
      <w:r w:rsidRPr="00647C9E">
        <w:rPr>
          <w:rFonts w:ascii="Arial" w:hAnsi="Arial" w:cs="Arial" w:hint="eastAsia"/>
          <w:color w:val="000000"/>
          <w:sz w:val="18"/>
          <w:szCs w:val="18"/>
        </w:rPr>
        <w:t>č</w:t>
      </w:r>
      <w:r w:rsidRPr="00647C9E">
        <w:rPr>
          <w:rFonts w:ascii="Arial" w:hAnsi="Arial" w:cs="Arial"/>
          <w:color w:val="000000"/>
          <w:sz w:val="18"/>
          <w:szCs w:val="18"/>
        </w:rPr>
        <w:t xml:space="preserve">arjih, </w:t>
      </w:r>
      <w:proofErr w:type="spellStart"/>
      <w:r w:rsidRPr="00647C9E">
        <w:rPr>
          <w:rFonts w:ascii="Arial" w:hAnsi="Arial" w:cs="Arial"/>
          <w:color w:val="000000"/>
          <w:sz w:val="18"/>
          <w:szCs w:val="18"/>
        </w:rPr>
        <w:t>komanditistih</w:t>
      </w:r>
      <w:proofErr w:type="spellEnd"/>
      <w:r w:rsidRPr="00647C9E">
        <w:rPr>
          <w:rFonts w:ascii="Arial" w:hAnsi="Arial" w:cs="Arial"/>
          <w:color w:val="000000"/>
          <w:sz w:val="18"/>
          <w:szCs w:val="18"/>
        </w:rPr>
        <w:t xml:space="preserve"> ali drugih lastnikih in podatke o lastniških deležih navedenih oseb,</w:t>
      </w:r>
    </w:p>
    <w:p w14:paraId="611B9418" w14:textId="4FD137E3" w:rsidR="005E2294" w:rsidRPr="00647C9E" w:rsidRDefault="005E2294" w:rsidP="008066F5">
      <w:pPr>
        <w:pStyle w:val="Odstavekseznama"/>
        <w:numPr>
          <w:ilvl w:val="0"/>
          <w:numId w:val="38"/>
        </w:numPr>
        <w:spacing w:before="225" w:after="225" w:line="240" w:lineRule="auto"/>
        <w:jc w:val="both"/>
        <w:rPr>
          <w:rFonts w:ascii="Arial" w:hAnsi="Arial" w:cs="Arial"/>
          <w:color w:val="000000"/>
          <w:sz w:val="18"/>
          <w:szCs w:val="18"/>
        </w:rPr>
      </w:pPr>
      <w:r w:rsidRPr="00647C9E">
        <w:rPr>
          <w:rFonts w:ascii="Arial" w:hAnsi="Arial" w:cs="Arial"/>
          <w:color w:val="000000"/>
          <w:sz w:val="18"/>
          <w:szCs w:val="18"/>
        </w:rPr>
        <w:t>gospodarskih subjektih, za katere se glede na dolo</w:t>
      </w:r>
      <w:r w:rsidRPr="00647C9E">
        <w:rPr>
          <w:rFonts w:ascii="Arial" w:hAnsi="Arial" w:cs="Arial" w:hint="eastAsia"/>
          <w:color w:val="000000"/>
          <w:sz w:val="18"/>
          <w:szCs w:val="18"/>
        </w:rPr>
        <w:t>č</w:t>
      </w:r>
      <w:r w:rsidRPr="00647C9E">
        <w:rPr>
          <w:rFonts w:ascii="Arial" w:hAnsi="Arial" w:cs="Arial"/>
          <w:color w:val="000000"/>
          <w:sz w:val="18"/>
          <w:szCs w:val="18"/>
        </w:rPr>
        <w:t>be zakona, ki ureja gospodarske družbe, šteje, da so z njim povezane družbe.</w:t>
      </w:r>
    </w:p>
    <w:p w14:paraId="7A0D5892" w14:textId="77777777" w:rsidR="005E2294" w:rsidRPr="00F425DF" w:rsidRDefault="005E2294" w:rsidP="005E2294">
      <w:pPr>
        <w:spacing w:before="225" w:after="225" w:line="240" w:lineRule="auto"/>
        <w:contextualSpacing/>
        <w:jc w:val="both"/>
        <w:rPr>
          <w:rFonts w:ascii="Arial" w:hAnsi="Arial" w:cs="Arial"/>
          <w:color w:val="000000"/>
          <w:sz w:val="18"/>
          <w:szCs w:val="18"/>
        </w:rPr>
      </w:pPr>
    </w:p>
    <w:p w14:paraId="6D0BE2E8" w14:textId="77777777" w:rsidR="005E2294" w:rsidRPr="00F425DF" w:rsidRDefault="005E2294" w:rsidP="005E2294">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Ponudnik, ki odda ponudbo, pod kazensko in materialno odgovornostjo jam</w:t>
      </w:r>
      <w:r w:rsidRPr="00F425DF">
        <w:rPr>
          <w:rFonts w:ascii="Arial" w:hAnsi="Arial" w:cs="Arial" w:hint="eastAsia"/>
          <w:color w:val="000000"/>
          <w:sz w:val="18"/>
          <w:szCs w:val="18"/>
        </w:rPr>
        <w:t>č</w:t>
      </w:r>
      <w:r w:rsidRPr="00F425DF">
        <w:rPr>
          <w:rFonts w:ascii="Arial" w:hAnsi="Arial" w:cs="Arial"/>
          <w:color w:val="000000"/>
          <w:sz w:val="18"/>
          <w:szCs w:val="18"/>
        </w:rPr>
        <w:t>i, da so vsi podatki in dokumenti, podani v ponudbi, resni</w:t>
      </w:r>
      <w:r w:rsidRPr="00F425DF">
        <w:rPr>
          <w:rFonts w:ascii="Arial" w:hAnsi="Arial" w:cs="Arial" w:hint="eastAsia"/>
          <w:color w:val="000000"/>
          <w:sz w:val="18"/>
          <w:szCs w:val="18"/>
        </w:rPr>
        <w:t>č</w:t>
      </w:r>
      <w:r w:rsidRPr="00F425DF">
        <w:rPr>
          <w:rFonts w:ascii="Arial" w:hAnsi="Arial" w:cs="Arial"/>
          <w:color w:val="000000"/>
          <w:sz w:val="18"/>
          <w:szCs w:val="18"/>
        </w:rPr>
        <w:t>ni, in da priložena dokumentacija ustreza originalu. V nasprotnem primeru ponudnik naro</w:t>
      </w:r>
      <w:r w:rsidRPr="00F425DF">
        <w:rPr>
          <w:rFonts w:ascii="Arial" w:hAnsi="Arial" w:cs="Arial" w:hint="eastAsia"/>
          <w:color w:val="000000"/>
          <w:sz w:val="18"/>
          <w:szCs w:val="18"/>
        </w:rPr>
        <w:t>č</w:t>
      </w:r>
      <w:r w:rsidRPr="00F425DF">
        <w:rPr>
          <w:rFonts w:ascii="Arial" w:hAnsi="Arial" w:cs="Arial"/>
          <w:color w:val="000000"/>
          <w:sz w:val="18"/>
          <w:szCs w:val="18"/>
        </w:rPr>
        <w:t>niku odgovarja za vso škodo, ki mu je nastala.</w:t>
      </w:r>
    </w:p>
    <w:p w14:paraId="7C0CC082" w14:textId="77777777" w:rsidR="005E2294" w:rsidRPr="00F425DF" w:rsidRDefault="005E2294" w:rsidP="005E2294">
      <w:pPr>
        <w:spacing w:before="225" w:after="225" w:line="240" w:lineRule="auto"/>
        <w:contextualSpacing/>
        <w:jc w:val="both"/>
        <w:rPr>
          <w:rFonts w:ascii="Arial" w:hAnsi="Arial" w:cs="Arial"/>
          <w:color w:val="000000"/>
          <w:sz w:val="18"/>
          <w:szCs w:val="18"/>
        </w:rPr>
      </w:pPr>
    </w:p>
    <w:p w14:paraId="10424087" w14:textId="77777777" w:rsidR="005E2294" w:rsidRPr="00F425DF" w:rsidRDefault="005E2294" w:rsidP="005E2294">
      <w:p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 xml:space="preserve">Naročnik bo pred oddajo javnega naročila od najugodnejšega ponudnika lahko zahteval, da predloži najnovejša dokazila (potrdila, izjave) kot dokaz neobstoja razlogov za izključitev. Gospodarski subjekt lahko dokazila o neobstoju izključitvenih razlogov predloži tudi sam. Naročnik si pridržuje pravico do preveritve verodostojnosti predloženih dokazil pri podpisniku le-teh. Naročnik si pridržuje pravico, da za vsakega od postavljenih pogojev zahteva dodatna dokazila, kot na primer: </w:t>
      </w:r>
      <w:proofErr w:type="spellStart"/>
      <w:r w:rsidRPr="00F425DF">
        <w:rPr>
          <w:rFonts w:ascii="Arial" w:hAnsi="Arial" w:cs="Arial"/>
          <w:color w:val="000000"/>
          <w:sz w:val="18"/>
          <w:szCs w:val="18"/>
        </w:rPr>
        <w:t>skene</w:t>
      </w:r>
      <w:proofErr w:type="spellEnd"/>
      <w:r w:rsidRPr="00F425DF">
        <w:rPr>
          <w:rFonts w:ascii="Arial" w:hAnsi="Arial" w:cs="Arial"/>
          <w:color w:val="000000"/>
          <w:sz w:val="18"/>
          <w:szCs w:val="18"/>
        </w:rPr>
        <w:t xml:space="preserve"> sklenjenih pogodb za referenčne posle, podatke o referenčnih poslih, </w:t>
      </w:r>
      <w:proofErr w:type="spellStart"/>
      <w:r w:rsidRPr="00F425DF">
        <w:rPr>
          <w:rFonts w:ascii="Arial" w:hAnsi="Arial" w:cs="Arial"/>
          <w:color w:val="000000"/>
          <w:sz w:val="18"/>
          <w:szCs w:val="18"/>
        </w:rPr>
        <w:t>podjemno</w:t>
      </w:r>
      <w:proofErr w:type="spellEnd"/>
      <w:r w:rsidRPr="00F425DF">
        <w:rPr>
          <w:rFonts w:ascii="Arial" w:hAnsi="Arial" w:cs="Arial"/>
          <w:color w:val="000000"/>
          <w:sz w:val="18"/>
          <w:szCs w:val="18"/>
        </w:rPr>
        <w:t xml:space="preserve"> pogodbo, ipd.</w:t>
      </w:r>
    </w:p>
    <w:p w14:paraId="58B233EA" w14:textId="77777777" w:rsidR="00587BCA" w:rsidRPr="00F425DF" w:rsidRDefault="005E2294" w:rsidP="00587BCA">
      <w:pPr>
        <w:spacing w:before="225" w:after="225" w:line="240" w:lineRule="auto"/>
        <w:jc w:val="both"/>
        <w:rPr>
          <w:rFonts w:ascii="Arial" w:hAnsi="Arial" w:cs="Arial"/>
          <w:sz w:val="18"/>
          <w:szCs w:val="18"/>
        </w:rPr>
      </w:pPr>
      <w:r w:rsidRPr="00F425DF">
        <w:rPr>
          <w:rFonts w:ascii="Arial" w:hAnsi="Arial" w:cs="Arial"/>
          <w:sz w:val="18"/>
          <w:szCs w:val="18"/>
        </w:rPr>
        <w:t>Vsi dokumenti, ki jih predloži ponudnik, morajo izkazovati aktualno stanje ponudnika (stanje v trenutku predložitve ponudbe). Ponudnik mora zahtevani dokument predložiti v roku, ki ga določi naročnik, v nasprotnem primeru bo naročnik ponudbo kot nepopolno zavrnil.</w:t>
      </w:r>
    </w:p>
    <w:p w14:paraId="5BE25162" w14:textId="77777777" w:rsidR="00694251" w:rsidRPr="00F425DF" w:rsidRDefault="00694251" w:rsidP="00AD0ABB">
      <w:pPr>
        <w:spacing w:before="225" w:after="225" w:line="240" w:lineRule="auto"/>
        <w:jc w:val="both"/>
        <w:rPr>
          <w:rFonts w:ascii="Arial" w:hAnsi="Arial" w:cs="Arial"/>
          <w:sz w:val="18"/>
          <w:szCs w:val="18"/>
        </w:rPr>
      </w:pPr>
    </w:p>
    <w:p w14:paraId="5F0685D8" w14:textId="77777777" w:rsidR="00E171FD" w:rsidRPr="00F425DF" w:rsidRDefault="00E171FD"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F425DF">
        <w:rPr>
          <w:rFonts w:ascii="Arial" w:hAnsi="Arial" w:cs="Arial"/>
          <w:b/>
          <w:color w:val="000000"/>
          <w:sz w:val="20"/>
          <w:szCs w:val="18"/>
          <w:u w:val="single"/>
        </w:rPr>
        <w:lastRenderedPageBreak/>
        <w:t>PONUDBENA CENA IN PLAČILNI POGOJI</w:t>
      </w:r>
    </w:p>
    <w:p w14:paraId="1849A6D5" w14:textId="77777777" w:rsidR="008202BC" w:rsidRPr="00F425DF" w:rsidRDefault="008202BC" w:rsidP="008202BC">
      <w:pPr>
        <w:tabs>
          <w:tab w:val="left" w:pos="426"/>
        </w:tabs>
        <w:spacing w:before="120" w:after="120" w:line="240" w:lineRule="auto"/>
        <w:jc w:val="both"/>
        <w:rPr>
          <w:rFonts w:ascii="Arial" w:hAnsi="Arial" w:cs="Arial"/>
        </w:rPr>
      </w:pPr>
      <w:r w:rsidRPr="00F425DF">
        <w:rPr>
          <w:rFonts w:ascii="Arial" w:hAnsi="Arial" w:cs="Arial"/>
          <w:color w:val="000000"/>
          <w:sz w:val="18"/>
          <w:szCs w:val="18"/>
        </w:rPr>
        <w:t>Cene v ponudbi morajo biti izražene v evrih (</w:t>
      </w:r>
      <w:r w:rsidR="00245B0C" w:rsidRPr="00F425DF">
        <w:rPr>
          <w:rFonts w:ascii="Arial" w:hAnsi="Arial" w:cs="Arial"/>
          <w:color w:val="000000"/>
          <w:sz w:val="18"/>
          <w:szCs w:val="18"/>
        </w:rPr>
        <w:t>€</w:t>
      </w:r>
      <w:r w:rsidRPr="00F425DF">
        <w:rPr>
          <w:rFonts w:ascii="Arial" w:hAnsi="Arial" w:cs="Arial"/>
          <w:color w:val="000000"/>
          <w:sz w:val="18"/>
          <w:szCs w:val="18"/>
        </w:rPr>
        <w:t>) in morajo vključevati vse stroške, davke in morebitne popuste tako, da naročnika ne bremenijo kakršni koli drugi stroški, povezani s predmetom javnega naročila.</w:t>
      </w:r>
    </w:p>
    <w:p w14:paraId="5C91FA6A" w14:textId="04875675" w:rsidR="008202BC" w:rsidRPr="00F425DF" w:rsidRDefault="00647C9E" w:rsidP="008202BC">
      <w:pPr>
        <w:tabs>
          <w:tab w:val="left" w:pos="426"/>
        </w:tabs>
        <w:spacing w:before="120" w:after="120"/>
        <w:jc w:val="both"/>
        <w:rPr>
          <w:rFonts w:ascii="Arial" w:hAnsi="Arial" w:cs="Arial"/>
          <w:color w:val="000000"/>
          <w:sz w:val="18"/>
          <w:szCs w:val="18"/>
        </w:rPr>
      </w:pPr>
      <w:r>
        <w:rPr>
          <w:rFonts w:ascii="Arial" w:hAnsi="Arial" w:cs="Arial"/>
          <w:color w:val="000000"/>
          <w:sz w:val="18"/>
          <w:szCs w:val="18"/>
        </w:rPr>
        <w:t>Če</w:t>
      </w:r>
      <w:r w:rsidR="008202BC" w:rsidRPr="00F425DF">
        <w:rPr>
          <w:rFonts w:ascii="Arial" w:hAnsi="Arial" w:cs="Arial"/>
          <w:color w:val="000000"/>
          <w:sz w:val="18"/>
          <w:szCs w:val="18"/>
        </w:rPr>
        <w:t xml:space="preserve"> ponudnik ponuja popust, ga mora vključiti v končno ponudbeno ceno na obrazcu </w:t>
      </w:r>
      <w:r>
        <w:rPr>
          <w:rFonts w:ascii="Arial" w:hAnsi="Arial" w:cs="Arial"/>
          <w:color w:val="000000"/>
          <w:sz w:val="18"/>
          <w:szCs w:val="18"/>
        </w:rPr>
        <w:t>Ponudbeni predračun</w:t>
      </w:r>
      <w:r w:rsidR="008202BC" w:rsidRPr="00F425DF">
        <w:rPr>
          <w:rFonts w:ascii="Arial" w:hAnsi="Arial" w:cs="Arial"/>
          <w:color w:val="000000"/>
          <w:sz w:val="18"/>
          <w:szCs w:val="18"/>
        </w:rPr>
        <w:t>. Morebitni podizvajalec mora k danemu popustu ponudnika dati pisno soglasje ter ga predložiti k ponudbi.</w:t>
      </w:r>
    </w:p>
    <w:p w14:paraId="6740A7D2" w14:textId="77777777" w:rsidR="008202BC" w:rsidRPr="00F425DF" w:rsidRDefault="008202BC" w:rsidP="008202BC">
      <w:pPr>
        <w:tabs>
          <w:tab w:val="left" w:pos="426"/>
        </w:tabs>
        <w:spacing w:before="120" w:after="120" w:line="240" w:lineRule="auto"/>
        <w:jc w:val="both"/>
        <w:rPr>
          <w:rFonts w:ascii="Arial" w:hAnsi="Arial" w:cs="Arial"/>
        </w:rPr>
      </w:pPr>
      <w:r w:rsidRPr="00F425DF">
        <w:rPr>
          <w:rFonts w:ascii="Arial" w:hAnsi="Arial" w:cs="Arial"/>
          <w:color w:val="000000"/>
          <w:sz w:val="18"/>
          <w:szCs w:val="18"/>
        </w:rPr>
        <w:t>Ponujene cene so fiksne in nespremenljive za ves čas trajanja pogodbe. Pogodbeni stranki se lahko dogovorita zgolj za znižanje ponudbenih cen.</w:t>
      </w:r>
    </w:p>
    <w:p w14:paraId="36731209" w14:textId="66D5E295" w:rsidR="008202BC" w:rsidRPr="00F425DF" w:rsidRDefault="00647C9E" w:rsidP="008202BC">
      <w:pPr>
        <w:tabs>
          <w:tab w:val="left" w:pos="426"/>
        </w:tabs>
        <w:spacing w:before="120" w:after="120" w:line="240" w:lineRule="auto"/>
        <w:jc w:val="both"/>
        <w:rPr>
          <w:rFonts w:ascii="Arial" w:hAnsi="Arial" w:cs="Arial"/>
        </w:rPr>
      </w:pPr>
      <w:r>
        <w:rPr>
          <w:rFonts w:ascii="Arial" w:hAnsi="Arial" w:cs="Arial"/>
          <w:color w:val="000000"/>
          <w:sz w:val="18"/>
          <w:szCs w:val="18"/>
        </w:rPr>
        <w:t>V obrazec Ponudbeni predračun</w:t>
      </w:r>
      <w:r w:rsidR="008202BC" w:rsidRPr="00F425DF">
        <w:rPr>
          <w:rFonts w:ascii="Arial" w:hAnsi="Arial" w:cs="Arial"/>
          <w:color w:val="000000"/>
          <w:sz w:val="18"/>
          <w:szCs w:val="18"/>
        </w:rPr>
        <w:t xml:space="preserve"> se vpiše končno ponudbeno vrednost.</w:t>
      </w:r>
    </w:p>
    <w:p w14:paraId="7787A893" w14:textId="18401566" w:rsidR="008202BC" w:rsidRPr="00F425DF" w:rsidRDefault="008202BC" w:rsidP="008202BC">
      <w:pPr>
        <w:tabs>
          <w:tab w:val="left" w:pos="426"/>
        </w:tabs>
        <w:spacing w:before="120" w:after="120" w:line="240" w:lineRule="auto"/>
        <w:jc w:val="both"/>
        <w:rPr>
          <w:rFonts w:ascii="Arial" w:hAnsi="Arial" w:cs="Arial"/>
        </w:rPr>
      </w:pPr>
      <w:r w:rsidRPr="00F425DF">
        <w:rPr>
          <w:rFonts w:ascii="Arial" w:hAnsi="Arial" w:cs="Arial"/>
          <w:color w:val="000000"/>
          <w:sz w:val="18"/>
          <w:szCs w:val="18"/>
        </w:rPr>
        <w:t xml:space="preserve">Cene na enoto ponudbenih del morajo biti fiksne in nespremenljive do konca izvajanja predmetnega javnega naročila. </w:t>
      </w:r>
      <w:r w:rsidR="00647C9E" w:rsidRPr="00647C9E">
        <w:rPr>
          <w:rFonts w:ascii="Arial" w:hAnsi="Arial" w:cs="Arial"/>
          <w:color w:val="000000"/>
          <w:sz w:val="18"/>
          <w:szCs w:val="18"/>
        </w:rPr>
        <w:t xml:space="preserve">Pogodbeni stranki se lahko dogovorita za znižanje ponudbenih cen. </w:t>
      </w:r>
      <w:r w:rsidRPr="00F425DF">
        <w:rPr>
          <w:rFonts w:ascii="Arial" w:hAnsi="Arial" w:cs="Arial"/>
          <w:color w:val="000000"/>
          <w:sz w:val="18"/>
          <w:szCs w:val="18"/>
        </w:rPr>
        <w:t>V končni ponudbeni ceni so zajeti tudi vsi stroški za izvedbo dogovorjenih del, predvidenih v popisu del, pa tudi dela, ki v popisu del  niso predvidena, so pa predpisana z veljavnimi predpisi, soglasji in pravili stroke, ali če so potrebna za zagotovitev varnosti, stabilnosti in funkcionalnosti</w:t>
      </w:r>
      <w:r w:rsidR="0065185D">
        <w:rPr>
          <w:rFonts w:ascii="Arial" w:hAnsi="Arial" w:cs="Arial"/>
          <w:color w:val="000000"/>
          <w:sz w:val="18"/>
          <w:szCs w:val="18"/>
        </w:rPr>
        <w:t xml:space="preserve"> </w:t>
      </w:r>
      <w:r w:rsidR="0065185D" w:rsidRPr="000C5641">
        <w:rPr>
          <w:rFonts w:ascii="Arial" w:hAnsi="Arial" w:cs="Arial"/>
          <w:sz w:val="18"/>
          <w:szCs w:val="18"/>
        </w:rPr>
        <w:t>sanacije</w:t>
      </w:r>
      <w:r w:rsidRPr="000C5641">
        <w:rPr>
          <w:rFonts w:ascii="Arial" w:hAnsi="Arial" w:cs="Arial"/>
          <w:sz w:val="18"/>
          <w:szCs w:val="18"/>
        </w:rPr>
        <w:t>. V enotne ponudbene cene mora ponudnik vključiti tudi ceno za potrebno</w:t>
      </w:r>
      <w:r w:rsidR="0065185D" w:rsidRPr="000C5641">
        <w:rPr>
          <w:rFonts w:ascii="Arial" w:hAnsi="Arial" w:cs="Arial"/>
          <w:sz w:val="18"/>
          <w:szCs w:val="18"/>
        </w:rPr>
        <w:t xml:space="preserve"> sanacijo</w:t>
      </w:r>
      <w:r w:rsidRPr="000C5641">
        <w:rPr>
          <w:rFonts w:ascii="Arial" w:hAnsi="Arial" w:cs="Arial"/>
          <w:sz w:val="18"/>
          <w:szCs w:val="18"/>
        </w:rPr>
        <w:t xml:space="preserve">, kot so </w:t>
      </w:r>
      <w:r w:rsidR="00647C9E">
        <w:rPr>
          <w:rFonts w:ascii="Arial" w:hAnsi="Arial" w:cs="Arial"/>
          <w:sz w:val="18"/>
          <w:szCs w:val="18"/>
        </w:rPr>
        <w:t>opozorilne table, deponija</w:t>
      </w:r>
      <w:r w:rsidRPr="000C5641">
        <w:rPr>
          <w:rFonts w:ascii="Arial" w:hAnsi="Arial" w:cs="Arial"/>
          <w:sz w:val="18"/>
          <w:szCs w:val="18"/>
        </w:rPr>
        <w:t xml:space="preserve"> za gradbene odpadke ter vse manipulativne in ostale stroške (denimo </w:t>
      </w:r>
      <w:r w:rsidR="00647C9E">
        <w:rPr>
          <w:rFonts w:ascii="Arial" w:hAnsi="Arial" w:cs="Arial"/>
          <w:sz w:val="18"/>
          <w:szCs w:val="18"/>
        </w:rPr>
        <w:t>zapore cest</w:t>
      </w:r>
      <w:r w:rsidRPr="00F425DF">
        <w:rPr>
          <w:rFonts w:ascii="Arial" w:hAnsi="Arial" w:cs="Arial"/>
          <w:sz w:val="18"/>
          <w:szCs w:val="18"/>
        </w:rPr>
        <w:t>, potrebna dovoljenja za dela ipd.), ki jih bo imel ponudnik pri izvedbi predmeta javnega naročila.</w:t>
      </w:r>
    </w:p>
    <w:p w14:paraId="2A5B1048" w14:textId="77777777" w:rsidR="008202BC" w:rsidRPr="00F425DF" w:rsidRDefault="008202BC" w:rsidP="008202BC">
      <w:pPr>
        <w:tabs>
          <w:tab w:val="left" w:pos="426"/>
        </w:tabs>
        <w:spacing w:before="120" w:after="60" w:line="240" w:lineRule="auto"/>
        <w:jc w:val="both"/>
        <w:rPr>
          <w:rFonts w:ascii="Arial" w:hAnsi="Arial" w:cs="Arial"/>
          <w:color w:val="000000"/>
          <w:sz w:val="18"/>
          <w:szCs w:val="18"/>
        </w:rPr>
      </w:pPr>
      <w:r w:rsidRPr="00F425DF">
        <w:rPr>
          <w:rFonts w:ascii="Arial" w:hAnsi="Arial" w:cs="Arial"/>
          <w:sz w:val="18"/>
          <w:szCs w:val="18"/>
        </w:rPr>
        <w:t>V končni ponudbeni ceni mora ponudnik zajeti tudi naslednje stroške (kjer niso ločeno opredeljeni, se šteje da</w:t>
      </w:r>
      <w:r w:rsidRPr="00F425DF">
        <w:rPr>
          <w:rFonts w:ascii="Arial" w:hAnsi="Arial" w:cs="Arial"/>
          <w:color w:val="000000"/>
          <w:sz w:val="18"/>
          <w:szCs w:val="18"/>
        </w:rPr>
        <w:t xml:space="preserve"> so vključeni v ceno povezanih postavk):</w:t>
      </w:r>
      <w:r w:rsidRPr="00F425DF">
        <w:t xml:space="preserve"> </w:t>
      </w:r>
    </w:p>
    <w:p w14:paraId="028C5DD2" w14:textId="77777777" w:rsidR="008202BC" w:rsidRPr="00F425DF" w:rsidRDefault="008202BC" w:rsidP="008066F5">
      <w:pPr>
        <w:pStyle w:val="Odstavekseznama"/>
        <w:numPr>
          <w:ilvl w:val="0"/>
          <w:numId w:val="32"/>
        </w:numPr>
        <w:spacing w:before="60" w:after="60" w:line="240" w:lineRule="auto"/>
        <w:ind w:left="284" w:hanging="284"/>
        <w:jc w:val="both"/>
        <w:rPr>
          <w:rFonts w:ascii="Arial" w:hAnsi="Arial" w:cs="Arial"/>
          <w:sz w:val="18"/>
          <w:szCs w:val="18"/>
        </w:rPr>
      </w:pPr>
      <w:r w:rsidRPr="00F425DF">
        <w:rPr>
          <w:rFonts w:ascii="Arial" w:hAnsi="Arial" w:cs="Arial"/>
          <w:sz w:val="18"/>
          <w:szCs w:val="18"/>
        </w:rPr>
        <w:t>vse potrebne preventivne varnostne ukrepe za zaščito delavcev na delovišču;</w:t>
      </w:r>
    </w:p>
    <w:p w14:paraId="5DF7F596" w14:textId="77777777" w:rsidR="008202BC" w:rsidRPr="00F425DF" w:rsidRDefault="008202BC" w:rsidP="008066F5">
      <w:pPr>
        <w:pStyle w:val="Odstavekseznama"/>
        <w:numPr>
          <w:ilvl w:val="0"/>
          <w:numId w:val="32"/>
        </w:numPr>
        <w:spacing w:before="60" w:after="60" w:line="240" w:lineRule="auto"/>
        <w:ind w:left="284" w:hanging="284"/>
        <w:jc w:val="both"/>
        <w:rPr>
          <w:rFonts w:ascii="Arial" w:hAnsi="Arial" w:cs="Arial"/>
          <w:sz w:val="18"/>
          <w:szCs w:val="18"/>
        </w:rPr>
      </w:pPr>
      <w:r w:rsidRPr="00F425DF">
        <w:rPr>
          <w:rFonts w:ascii="Arial" w:hAnsi="Arial" w:cs="Arial"/>
          <w:sz w:val="18"/>
          <w:szCs w:val="18"/>
        </w:rPr>
        <w:t>vsa potrebna opravila, ki so predpisana in določena z veljavnimi predpisi o varstvu pri delu;</w:t>
      </w:r>
    </w:p>
    <w:p w14:paraId="0C957375" w14:textId="77777777" w:rsidR="008202BC" w:rsidRPr="00F425DF" w:rsidRDefault="008202BC" w:rsidP="008066F5">
      <w:pPr>
        <w:pStyle w:val="Odstavekseznama"/>
        <w:numPr>
          <w:ilvl w:val="0"/>
          <w:numId w:val="32"/>
        </w:numPr>
        <w:spacing w:before="60" w:after="60" w:line="240" w:lineRule="auto"/>
        <w:ind w:left="284" w:hanging="284"/>
        <w:jc w:val="both"/>
        <w:rPr>
          <w:rFonts w:ascii="Arial" w:hAnsi="Arial" w:cs="Arial"/>
          <w:sz w:val="18"/>
          <w:szCs w:val="18"/>
        </w:rPr>
      </w:pPr>
      <w:r w:rsidRPr="00F425DF">
        <w:rPr>
          <w:rFonts w:ascii="Arial" w:hAnsi="Arial" w:cs="Arial"/>
          <w:sz w:val="18"/>
          <w:szCs w:val="18"/>
        </w:rPr>
        <w:t>odstranitev vseh ovir, na katere se pri delu naleti;</w:t>
      </w:r>
    </w:p>
    <w:p w14:paraId="5C7B1290" w14:textId="77777777" w:rsidR="008202BC" w:rsidRPr="00F425DF" w:rsidRDefault="008202BC" w:rsidP="008066F5">
      <w:pPr>
        <w:pStyle w:val="Odstavekseznama"/>
        <w:numPr>
          <w:ilvl w:val="0"/>
          <w:numId w:val="32"/>
        </w:numPr>
        <w:spacing w:before="60" w:after="60" w:line="240" w:lineRule="auto"/>
        <w:ind w:left="284" w:hanging="284"/>
        <w:jc w:val="both"/>
        <w:rPr>
          <w:rFonts w:ascii="Arial" w:hAnsi="Arial" w:cs="Arial"/>
          <w:sz w:val="18"/>
          <w:szCs w:val="18"/>
        </w:rPr>
      </w:pPr>
      <w:r w:rsidRPr="00F425DF">
        <w:rPr>
          <w:rFonts w:ascii="Arial" w:hAnsi="Arial" w:cs="Arial"/>
          <w:sz w:val="18"/>
          <w:szCs w:val="18"/>
        </w:rPr>
        <w:t>organiziranje delovišča,</w:t>
      </w:r>
    </w:p>
    <w:p w14:paraId="78840DF4" w14:textId="62A16F16" w:rsidR="008202BC" w:rsidRPr="00F425DF" w:rsidRDefault="008202BC" w:rsidP="008066F5">
      <w:pPr>
        <w:pStyle w:val="Odstavekseznama"/>
        <w:numPr>
          <w:ilvl w:val="0"/>
          <w:numId w:val="32"/>
        </w:numPr>
        <w:spacing w:before="60" w:after="60" w:line="240" w:lineRule="auto"/>
        <w:ind w:left="284" w:hanging="284"/>
        <w:jc w:val="both"/>
        <w:rPr>
          <w:rFonts w:ascii="Arial" w:hAnsi="Arial" w:cs="Arial"/>
          <w:sz w:val="18"/>
          <w:szCs w:val="18"/>
        </w:rPr>
      </w:pPr>
      <w:r w:rsidRPr="00F425DF">
        <w:rPr>
          <w:rFonts w:ascii="Arial" w:hAnsi="Arial" w:cs="Arial"/>
          <w:sz w:val="18"/>
          <w:szCs w:val="18"/>
        </w:rPr>
        <w:t xml:space="preserve">čiščenje </w:t>
      </w:r>
      <w:r w:rsidR="00CB3A84">
        <w:rPr>
          <w:rFonts w:ascii="Arial" w:hAnsi="Arial" w:cs="Arial"/>
          <w:sz w:val="18"/>
          <w:szCs w:val="18"/>
        </w:rPr>
        <w:t xml:space="preserve">okolice večstanovanjskih objektov, garaže in </w:t>
      </w:r>
      <w:r w:rsidRPr="00F425DF">
        <w:rPr>
          <w:rFonts w:ascii="Arial" w:hAnsi="Arial" w:cs="Arial"/>
          <w:sz w:val="18"/>
          <w:szCs w:val="18"/>
        </w:rPr>
        <w:t xml:space="preserve">stanovanj po končanih delih </w:t>
      </w:r>
      <w:r w:rsidR="00CB3A84">
        <w:rPr>
          <w:rFonts w:ascii="Arial" w:hAnsi="Arial" w:cs="Arial"/>
          <w:sz w:val="18"/>
          <w:szCs w:val="18"/>
        </w:rPr>
        <w:t>ter</w:t>
      </w:r>
      <w:r w:rsidRPr="00F425DF">
        <w:rPr>
          <w:rFonts w:ascii="Arial" w:hAnsi="Arial" w:cs="Arial"/>
          <w:sz w:val="18"/>
          <w:szCs w:val="18"/>
        </w:rPr>
        <w:t xml:space="preserve"> odvoz odvečnega materiala skladno s predpisi;</w:t>
      </w:r>
    </w:p>
    <w:p w14:paraId="7D183C34" w14:textId="02D47B23" w:rsidR="008202BC" w:rsidRPr="00F425DF" w:rsidRDefault="008202BC" w:rsidP="008066F5">
      <w:pPr>
        <w:pStyle w:val="Odstavekseznama"/>
        <w:numPr>
          <w:ilvl w:val="0"/>
          <w:numId w:val="32"/>
        </w:numPr>
        <w:spacing w:before="60" w:after="60" w:line="240" w:lineRule="auto"/>
        <w:ind w:left="284" w:hanging="284"/>
        <w:jc w:val="both"/>
        <w:rPr>
          <w:rFonts w:ascii="Arial" w:hAnsi="Arial" w:cs="Arial"/>
          <w:sz w:val="18"/>
          <w:szCs w:val="18"/>
        </w:rPr>
      </w:pPr>
      <w:r w:rsidRPr="00F425DF">
        <w:rPr>
          <w:rFonts w:ascii="Arial" w:hAnsi="Arial" w:cs="Arial"/>
          <w:sz w:val="18"/>
          <w:szCs w:val="18"/>
        </w:rPr>
        <w:t xml:space="preserve">vse stroške izvedbe (vsi stroški v </w:t>
      </w:r>
      <w:r w:rsidR="0042212F">
        <w:rPr>
          <w:rFonts w:ascii="Arial" w:hAnsi="Arial" w:cs="Arial"/>
          <w:sz w:val="18"/>
          <w:szCs w:val="18"/>
        </w:rPr>
        <w:t xml:space="preserve">zvezi s </w:t>
      </w:r>
      <w:r w:rsidR="00CB3A84">
        <w:rPr>
          <w:rFonts w:ascii="Arial" w:hAnsi="Arial" w:cs="Arial"/>
          <w:sz w:val="18"/>
          <w:szCs w:val="18"/>
        </w:rPr>
        <w:t xml:space="preserve">predmetom te pogodbe </w:t>
      </w:r>
      <w:r w:rsidRPr="00F425DF">
        <w:rPr>
          <w:rFonts w:ascii="Arial" w:hAnsi="Arial" w:cs="Arial"/>
          <w:sz w:val="18"/>
          <w:szCs w:val="18"/>
        </w:rPr>
        <w:t>in porabljeno energijo, dobava materiala, zaščita v času izvedbe del, odvozi odvečnega materiala, stroški deponiranja,  vsa pomožna dela in ureditev okolice skladno s prvotnim stanjem);</w:t>
      </w:r>
    </w:p>
    <w:p w14:paraId="25CA8CC1" w14:textId="77777777" w:rsidR="008202BC" w:rsidRPr="00F425DF" w:rsidRDefault="008202BC" w:rsidP="008066F5">
      <w:pPr>
        <w:pStyle w:val="Odstavekseznama"/>
        <w:numPr>
          <w:ilvl w:val="0"/>
          <w:numId w:val="32"/>
        </w:numPr>
        <w:spacing w:before="60" w:after="60" w:line="240" w:lineRule="auto"/>
        <w:ind w:left="284" w:hanging="284"/>
        <w:jc w:val="both"/>
        <w:rPr>
          <w:rFonts w:ascii="Arial" w:hAnsi="Arial" w:cs="Arial"/>
          <w:sz w:val="18"/>
          <w:szCs w:val="18"/>
        </w:rPr>
      </w:pPr>
      <w:r w:rsidRPr="00F425DF">
        <w:rPr>
          <w:rFonts w:ascii="Arial" w:hAnsi="Arial" w:cs="Arial"/>
          <w:sz w:val="18"/>
          <w:szCs w:val="18"/>
        </w:rPr>
        <w:t>stroške zaščite vse komunalne opreme in drugih naprav, ki na terenu obstajajo in to skladno z zahtevami upravljavca teh naprav in objektov;</w:t>
      </w:r>
    </w:p>
    <w:p w14:paraId="6686974F" w14:textId="77777777" w:rsidR="008202BC" w:rsidRPr="00F425DF" w:rsidRDefault="008202BC" w:rsidP="008066F5">
      <w:pPr>
        <w:pStyle w:val="Odstavekseznama"/>
        <w:numPr>
          <w:ilvl w:val="0"/>
          <w:numId w:val="32"/>
        </w:numPr>
        <w:spacing w:before="60" w:after="60" w:line="240" w:lineRule="auto"/>
        <w:ind w:left="284" w:hanging="284"/>
        <w:jc w:val="both"/>
        <w:rPr>
          <w:rFonts w:ascii="Arial" w:hAnsi="Arial" w:cs="Arial"/>
          <w:sz w:val="18"/>
          <w:szCs w:val="18"/>
        </w:rPr>
      </w:pPr>
      <w:r w:rsidRPr="00F425DF">
        <w:rPr>
          <w:rFonts w:ascii="Arial" w:hAnsi="Arial" w:cs="Arial"/>
          <w:sz w:val="18"/>
          <w:szCs w:val="18"/>
        </w:rPr>
        <w:t>stroške odvoza odpadnega materiala na ustrezno deponijo;</w:t>
      </w:r>
    </w:p>
    <w:p w14:paraId="5467B1AD" w14:textId="77777777" w:rsidR="008202BC" w:rsidRPr="00F425DF" w:rsidRDefault="008202BC" w:rsidP="008066F5">
      <w:pPr>
        <w:pStyle w:val="Odstavekseznama"/>
        <w:numPr>
          <w:ilvl w:val="0"/>
          <w:numId w:val="32"/>
        </w:numPr>
        <w:spacing w:before="60" w:after="60" w:line="240" w:lineRule="auto"/>
        <w:ind w:left="284" w:hanging="284"/>
        <w:jc w:val="both"/>
        <w:rPr>
          <w:rFonts w:ascii="Arial" w:hAnsi="Arial" w:cs="Arial"/>
          <w:sz w:val="18"/>
          <w:szCs w:val="18"/>
        </w:rPr>
      </w:pPr>
      <w:r w:rsidRPr="00F425DF">
        <w:rPr>
          <w:rFonts w:ascii="Arial" w:hAnsi="Arial" w:cs="Arial"/>
          <w:sz w:val="18"/>
          <w:szCs w:val="18"/>
        </w:rPr>
        <w:t>stroške nabave in vgradnje vsega materiala, predvidenega za vgradnjo;</w:t>
      </w:r>
    </w:p>
    <w:p w14:paraId="29181CFB" w14:textId="77777777" w:rsidR="008202BC" w:rsidRPr="00F425DF" w:rsidRDefault="008202BC" w:rsidP="008066F5">
      <w:pPr>
        <w:pStyle w:val="Odstavekseznama"/>
        <w:numPr>
          <w:ilvl w:val="0"/>
          <w:numId w:val="32"/>
        </w:numPr>
        <w:spacing w:before="60" w:after="60" w:line="240" w:lineRule="auto"/>
        <w:ind w:left="284" w:hanging="284"/>
        <w:jc w:val="both"/>
        <w:rPr>
          <w:rFonts w:ascii="Arial" w:hAnsi="Arial" w:cs="Arial"/>
          <w:sz w:val="18"/>
          <w:szCs w:val="18"/>
        </w:rPr>
      </w:pPr>
      <w:r w:rsidRPr="00F425DF">
        <w:rPr>
          <w:rFonts w:ascii="Arial" w:hAnsi="Arial" w:cs="Arial"/>
          <w:sz w:val="18"/>
          <w:szCs w:val="18"/>
        </w:rPr>
        <w:t>izdelavo ali najem in koriščenje, montažo in demontažo vseh delovnih ter zaščitnih ograj, ipd.;</w:t>
      </w:r>
    </w:p>
    <w:p w14:paraId="1D1C8893" w14:textId="2FB3A81A" w:rsidR="008202BC" w:rsidRPr="00F425DF" w:rsidRDefault="008202BC" w:rsidP="008066F5">
      <w:pPr>
        <w:pStyle w:val="Odstavekseznama"/>
        <w:numPr>
          <w:ilvl w:val="0"/>
          <w:numId w:val="32"/>
        </w:numPr>
        <w:spacing w:before="60" w:after="60" w:line="240" w:lineRule="auto"/>
        <w:ind w:left="284" w:hanging="284"/>
        <w:jc w:val="both"/>
        <w:rPr>
          <w:rFonts w:ascii="Arial" w:hAnsi="Arial" w:cs="Arial"/>
          <w:sz w:val="18"/>
          <w:szCs w:val="18"/>
        </w:rPr>
      </w:pPr>
      <w:r w:rsidRPr="00F425DF">
        <w:rPr>
          <w:rFonts w:ascii="Arial" w:hAnsi="Arial" w:cs="Arial"/>
          <w:sz w:val="18"/>
          <w:szCs w:val="18"/>
        </w:rPr>
        <w:t>stroške prevozov, raztovarjanja in skladiščenja materiala;</w:t>
      </w:r>
    </w:p>
    <w:p w14:paraId="6AB03C80" w14:textId="77777777" w:rsidR="008202BC" w:rsidRPr="00F425DF" w:rsidRDefault="008202BC" w:rsidP="008066F5">
      <w:pPr>
        <w:pStyle w:val="Odstavekseznama"/>
        <w:numPr>
          <w:ilvl w:val="0"/>
          <w:numId w:val="32"/>
        </w:numPr>
        <w:spacing w:before="60" w:after="60" w:line="240" w:lineRule="auto"/>
        <w:ind w:left="284" w:hanging="284"/>
        <w:jc w:val="both"/>
        <w:rPr>
          <w:rFonts w:ascii="Arial" w:hAnsi="Arial" w:cs="Arial"/>
          <w:sz w:val="18"/>
          <w:szCs w:val="18"/>
        </w:rPr>
      </w:pPr>
      <w:r w:rsidRPr="00F425DF">
        <w:rPr>
          <w:rFonts w:ascii="Arial" w:hAnsi="Arial" w:cs="Arial"/>
          <w:sz w:val="18"/>
          <w:szCs w:val="18"/>
        </w:rPr>
        <w:t>stroške zaključnih del z odvozom odvečnega materiala in stroške vzpostavitve prvotnega stanja, kjer bo to potrebno;</w:t>
      </w:r>
    </w:p>
    <w:p w14:paraId="060DF72F" w14:textId="45F8070D" w:rsidR="008202BC" w:rsidRPr="00F425DF" w:rsidRDefault="008202BC" w:rsidP="008066F5">
      <w:pPr>
        <w:pStyle w:val="Odstavekseznama"/>
        <w:numPr>
          <w:ilvl w:val="0"/>
          <w:numId w:val="32"/>
        </w:numPr>
        <w:spacing w:before="60" w:after="60" w:line="240" w:lineRule="auto"/>
        <w:ind w:left="284" w:hanging="284"/>
        <w:jc w:val="both"/>
        <w:rPr>
          <w:rFonts w:ascii="Arial" w:hAnsi="Arial" w:cs="Arial"/>
          <w:sz w:val="18"/>
          <w:szCs w:val="18"/>
        </w:rPr>
      </w:pPr>
      <w:r w:rsidRPr="00F425DF">
        <w:rPr>
          <w:rFonts w:ascii="Arial" w:hAnsi="Arial" w:cs="Arial"/>
          <w:sz w:val="18"/>
          <w:szCs w:val="18"/>
        </w:rPr>
        <w:t xml:space="preserve">stroške </w:t>
      </w:r>
      <w:r w:rsidR="00ED6F33">
        <w:rPr>
          <w:rFonts w:ascii="Arial" w:hAnsi="Arial" w:cs="Arial"/>
          <w:sz w:val="18"/>
          <w:szCs w:val="18"/>
        </w:rPr>
        <w:t xml:space="preserve">gradbenega </w:t>
      </w:r>
      <w:r w:rsidRPr="00F425DF">
        <w:rPr>
          <w:rFonts w:ascii="Arial" w:hAnsi="Arial" w:cs="Arial"/>
          <w:sz w:val="18"/>
          <w:szCs w:val="18"/>
        </w:rPr>
        <w:t>zavarovanja v času izvedbe del in delavcev ter materiala v času izvajanja del, od začetka del do pisne primopredaje del. Zavarovanje mora biti izvršeno pri pooblaščeni zavarovalni družbi, izvajalec mora kopijo police za vrednost predpisanih del dostaviti naročniku;</w:t>
      </w:r>
    </w:p>
    <w:p w14:paraId="60D08324" w14:textId="77777777" w:rsidR="008202BC" w:rsidRPr="00F425DF" w:rsidRDefault="008202BC" w:rsidP="008066F5">
      <w:pPr>
        <w:pStyle w:val="Odstavekseznama"/>
        <w:numPr>
          <w:ilvl w:val="0"/>
          <w:numId w:val="32"/>
        </w:numPr>
        <w:spacing w:before="60" w:after="60" w:line="240" w:lineRule="auto"/>
        <w:ind w:left="284" w:hanging="284"/>
        <w:jc w:val="both"/>
        <w:rPr>
          <w:rFonts w:ascii="Arial" w:hAnsi="Arial" w:cs="Arial"/>
          <w:sz w:val="18"/>
          <w:szCs w:val="18"/>
        </w:rPr>
      </w:pPr>
      <w:r w:rsidRPr="00F425DF">
        <w:rPr>
          <w:rFonts w:ascii="Arial" w:hAnsi="Arial" w:cs="Arial"/>
          <w:sz w:val="18"/>
          <w:szCs w:val="18"/>
        </w:rPr>
        <w:t>stroške predpisanih ukrepov varstva pri delu in varstva pred požarom, ki jih mora izvajalec obvezno upoštevati;</w:t>
      </w:r>
    </w:p>
    <w:p w14:paraId="3A43D757" w14:textId="77777777" w:rsidR="008202BC" w:rsidRPr="00F425DF" w:rsidRDefault="008202BC" w:rsidP="008066F5">
      <w:pPr>
        <w:pStyle w:val="Odstavekseznama"/>
        <w:numPr>
          <w:ilvl w:val="0"/>
          <w:numId w:val="32"/>
        </w:numPr>
        <w:spacing w:before="60" w:after="60" w:line="240" w:lineRule="auto"/>
        <w:ind w:left="284" w:hanging="284"/>
        <w:jc w:val="both"/>
        <w:rPr>
          <w:rFonts w:ascii="Arial" w:hAnsi="Arial" w:cs="Arial"/>
          <w:sz w:val="18"/>
          <w:szCs w:val="18"/>
        </w:rPr>
      </w:pPr>
      <w:r w:rsidRPr="00F425DF">
        <w:rPr>
          <w:rFonts w:ascii="Arial" w:hAnsi="Arial" w:cs="Arial"/>
          <w:sz w:val="18"/>
          <w:szCs w:val="18"/>
        </w:rPr>
        <w:t>stroške za popravilo morebitnih škod, ki bi nastale na objektih, dovoznih cestah, zunanjem okolju, komunalnih vodih in priključkih po krivdi izvajalca;</w:t>
      </w:r>
    </w:p>
    <w:p w14:paraId="57A90796" w14:textId="77777777" w:rsidR="008202BC" w:rsidRPr="00F425DF" w:rsidRDefault="008202BC" w:rsidP="008066F5">
      <w:pPr>
        <w:pStyle w:val="Odstavekseznama"/>
        <w:numPr>
          <w:ilvl w:val="0"/>
          <w:numId w:val="32"/>
        </w:numPr>
        <w:spacing w:before="60" w:after="60" w:line="240" w:lineRule="auto"/>
        <w:ind w:left="284" w:hanging="284"/>
        <w:jc w:val="both"/>
        <w:rPr>
          <w:rFonts w:ascii="Arial" w:hAnsi="Arial" w:cs="Arial"/>
          <w:sz w:val="18"/>
          <w:szCs w:val="18"/>
        </w:rPr>
      </w:pPr>
      <w:r w:rsidRPr="00F425DF">
        <w:rPr>
          <w:rFonts w:ascii="Arial" w:hAnsi="Arial" w:cs="Arial"/>
          <w:sz w:val="18"/>
          <w:szCs w:val="18"/>
        </w:rPr>
        <w:t>škode povzročene tretjim osebam ali odškodnine za poškodbe tretjih oseb;</w:t>
      </w:r>
    </w:p>
    <w:p w14:paraId="0A94DD50" w14:textId="77777777" w:rsidR="008202BC" w:rsidRPr="00F425DF" w:rsidRDefault="008202BC" w:rsidP="008066F5">
      <w:pPr>
        <w:pStyle w:val="Odstavekseznama"/>
        <w:numPr>
          <w:ilvl w:val="0"/>
          <w:numId w:val="32"/>
        </w:numPr>
        <w:spacing w:before="60" w:after="60" w:line="240" w:lineRule="auto"/>
        <w:ind w:left="284" w:hanging="284"/>
        <w:jc w:val="both"/>
        <w:rPr>
          <w:rFonts w:ascii="Arial" w:hAnsi="Arial" w:cs="Arial"/>
          <w:sz w:val="18"/>
          <w:szCs w:val="18"/>
        </w:rPr>
      </w:pPr>
      <w:r w:rsidRPr="00F425DF">
        <w:rPr>
          <w:rFonts w:ascii="Arial" w:hAnsi="Arial" w:cs="Arial"/>
          <w:sz w:val="18"/>
          <w:szCs w:val="18"/>
        </w:rPr>
        <w:t>stroške vseh predpisanih kontrol materialov, atestov in garancij za vgrajene materiale, stroške nostrifikacije in meritev pooblaščenih institucij, potrebnih za uspešno primopredajo del, pri čemer morajo biti dokumenti obvezno prevedeni v slovenščino in nostrificirani od pooblaščene institucije v RS;</w:t>
      </w:r>
    </w:p>
    <w:p w14:paraId="0BFAF50C" w14:textId="77777777" w:rsidR="008202BC" w:rsidRPr="00F425DF" w:rsidRDefault="008202BC" w:rsidP="008066F5">
      <w:pPr>
        <w:pStyle w:val="Odstavekseznama"/>
        <w:numPr>
          <w:ilvl w:val="0"/>
          <w:numId w:val="32"/>
        </w:numPr>
        <w:spacing w:before="60" w:after="60" w:line="240" w:lineRule="auto"/>
        <w:ind w:left="284" w:hanging="284"/>
        <w:jc w:val="both"/>
        <w:rPr>
          <w:rFonts w:ascii="Arial" w:hAnsi="Arial" w:cs="Arial"/>
          <w:sz w:val="18"/>
          <w:szCs w:val="18"/>
        </w:rPr>
      </w:pPr>
      <w:r w:rsidRPr="00F425DF">
        <w:rPr>
          <w:rFonts w:ascii="Arial" w:hAnsi="Arial" w:cs="Arial"/>
          <w:sz w:val="18"/>
          <w:szCs w:val="18"/>
        </w:rPr>
        <w:t>morebitni ne-našteti, a za izvedbo neobhodno potrebni ostali stroški.</w:t>
      </w:r>
    </w:p>
    <w:p w14:paraId="35977C91" w14:textId="77777777" w:rsidR="008202BC" w:rsidRPr="00F425DF" w:rsidRDefault="008202BC" w:rsidP="008202BC">
      <w:pPr>
        <w:tabs>
          <w:tab w:val="left" w:pos="426"/>
        </w:tabs>
        <w:spacing w:before="120" w:after="120" w:line="240" w:lineRule="auto"/>
        <w:jc w:val="both"/>
        <w:rPr>
          <w:rFonts w:ascii="Arial" w:hAnsi="Arial" w:cs="Arial"/>
        </w:rPr>
      </w:pPr>
      <w:r w:rsidRPr="00F425DF">
        <w:rPr>
          <w:rFonts w:ascii="Arial" w:hAnsi="Arial" w:cs="Arial"/>
          <w:color w:val="000000"/>
          <w:sz w:val="18"/>
          <w:szCs w:val="18"/>
        </w:rPr>
        <w:t>Pogodbena dela se morajo izvajati s strokovno usposobljenimi delavci.</w:t>
      </w:r>
    </w:p>
    <w:p w14:paraId="0F928ACA" w14:textId="5068F007" w:rsidR="008202BC" w:rsidRPr="00F425DF" w:rsidRDefault="008202BC" w:rsidP="008202BC">
      <w:pPr>
        <w:tabs>
          <w:tab w:val="left" w:pos="426"/>
        </w:tabs>
        <w:spacing w:before="120" w:after="120" w:line="240" w:lineRule="auto"/>
        <w:jc w:val="both"/>
        <w:rPr>
          <w:rFonts w:ascii="Arial" w:hAnsi="Arial" w:cs="Arial"/>
          <w:color w:val="000000"/>
          <w:sz w:val="18"/>
          <w:szCs w:val="18"/>
        </w:rPr>
      </w:pPr>
      <w:r w:rsidRPr="00F425DF">
        <w:rPr>
          <w:rFonts w:ascii="Arial" w:hAnsi="Arial" w:cs="Arial"/>
          <w:color w:val="000000"/>
          <w:sz w:val="18"/>
          <w:szCs w:val="18"/>
        </w:rPr>
        <w:t>Izvajalec izstavi ra</w:t>
      </w:r>
      <w:r w:rsidRPr="00F425DF">
        <w:rPr>
          <w:rFonts w:ascii="Arial" w:hAnsi="Arial" w:cs="Arial" w:hint="eastAsia"/>
          <w:color w:val="000000"/>
          <w:sz w:val="18"/>
          <w:szCs w:val="18"/>
        </w:rPr>
        <w:t>č</w:t>
      </w:r>
      <w:r w:rsidRPr="00F425DF">
        <w:rPr>
          <w:rFonts w:ascii="Arial" w:hAnsi="Arial" w:cs="Arial"/>
          <w:color w:val="000000"/>
          <w:sz w:val="18"/>
          <w:szCs w:val="18"/>
        </w:rPr>
        <w:t xml:space="preserve">un </w:t>
      </w:r>
      <w:r w:rsidRPr="000C5641">
        <w:rPr>
          <w:rFonts w:ascii="Arial" w:hAnsi="Arial" w:cs="Arial"/>
          <w:sz w:val="18"/>
          <w:szCs w:val="18"/>
        </w:rPr>
        <w:t xml:space="preserve">za </w:t>
      </w:r>
      <w:r w:rsidR="003E3C52" w:rsidRPr="000C5641">
        <w:rPr>
          <w:rFonts w:ascii="Arial" w:hAnsi="Arial" w:cs="Arial"/>
          <w:sz w:val="18"/>
          <w:szCs w:val="18"/>
        </w:rPr>
        <w:t xml:space="preserve">opravljena dela za vsak mesec posebej </w:t>
      </w:r>
      <w:r w:rsidRPr="000C5641">
        <w:rPr>
          <w:rFonts w:ascii="Arial" w:hAnsi="Arial" w:cs="Arial"/>
          <w:sz w:val="18"/>
          <w:szCs w:val="18"/>
        </w:rPr>
        <w:t>v elektronski obliki (</w:t>
      </w:r>
      <w:proofErr w:type="spellStart"/>
      <w:r w:rsidRPr="000C5641">
        <w:rPr>
          <w:rFonts w:ascii="Arial" w:hAnsi="Arial" w:cs="Arial"/>
          <w:sz w:val="18"/>
          <w:szCs w:val="18"/>
        </w:rPr>
        <w:t>eRa</w:t>
      </w:r>
      <w:r w:rsidRPr="000C5641">
        <w:rPr>
          <w:rFonts w:ascii="Arial" w:hAnsi="Arial" w:cs="Arial" w:hint="eastAsia"/>
          <w:sz w:val="18"/>
          <w:szCs w:val="18"/>
        </w:rPr>
        <w:t>č</w:t>
      </w:r>
      <w:r w:rsidRPr="000C5641">
        <w:rPr>
          <w:rFonts w:ascii="Arial" w:hAnsi="Arial" w:cs="Arial"/>
          <w:sz w:val="18"/>
          <w:szCs w:val="18"/>
        </w:rPr>
        <w:t>un</w:t>
      </w:r>
      <w:proofErr w:type="spellEnd"/>
      <w:r w:rsidRPr="000C5641">
        <w:rPr>
          <w:rFonts w:ascii="Arial" w:hAnsi="Arial" w:cs="Arial"/>
          <w:sz w:val="18"/>
          <w:szCs w:val="18"/>
        </w:rPr>
        <w:t xml:space="preserve">) in ga posreduje UJP (spletna aplikacija </w:t>
      </w:r>
      <w:proofErr w:type="spellStart"/>
      <w:r w:rsidRPr="000C5641">
        <w:rPr>
          <w:rFonts w:ascii="Arial" w:hAnsi="Arial" w:cs="Arial"/>
          <w:sz w:val="18"/>
          <w:szCs w:val="18"/>
        </w:rPr>
        <w:t>UJPnet</w:t>
      </w:r>
      <w:proofErr w:type="spellEnd"/>
      <w:r w:rsidRPr="000C5641">
        <w:rPr>
          <w:rFonts w:ascii="Arial" w:hAnsi="Arial" w:cs="Arial"/>
          <w:sz w:val="18"/>
          <w:szCs w:val="18"/>
        </w:rPr>
        <w:t>), ki je enotna vstopna in izstopna to</w:t>
      </w:r>
      <w:r w:rsidRPr="000C5641">
        <w:rPr>
          <w:rFonts w:ascii="Arial" w:hAnsi="Arial" w:cs="Arial" w:hint="eastAsia"/>
          <w:sz w:val="18"/>
          <w:szCs w:val="18"/>
        </w:rPr>
        <w:t>č</w:t>
      </w:r>
      <w:r w:rsidRPr="000C5641">
        <w:rPr>
          <w:rFonts w:ascii="Arial" w:hAnsi="Arial" w:cs="Arial"/>
          <w:sz w:val="18"/>
          <w:szCs w:val="18"/>
        </w:rPr>
        <w:t>ka za izmenjavo ra</w:t>
      </w:r>
      <w:r w:rsidRPr="000C5641">
        <w:rPr>
          <w:rFonts w:ascii="Arial" w:hAnsi="Arial" w:cs="Arial" w:hint="eastAsia"/>
          <w:sz w:val="18"/>
          <w:szCs w:val="18"/>
        </w:rPr>
        <w:t>č</w:t>
      </w:r>
      <w:r w:rsidRPr="000C5641">
        <w:rPr>
          <w:rFonts w:ascii="Arial" w:hAnsi="Arial" w:cs="Arial"/>
          <w:sz w:val="18"/>
          <w:szCs w:val="18"/>
        </w:rPr>
        <w:t>unov in spremljajo</w:t>
      </w:r>
      <w:r w:rsidRPr="000C5641">
        <w:rPr>
          <w:rFonts w:ascii="Arial" w:hAnsi="Arial" w:cs="Arial" w:hint="eastAsia"/>
          <w:sz w:val="18"/>
          <w:szCs w:val="18"/>
        </w:rPr>
        <w:t>č</w:t>
      </w:r>
      <w:r w:rsidRPr="000C5641">
        <w:rPr>
          <w:rFonts w:ascii="Arial" w:hAnsi="Arial" w:cs="Arial"/>
          <w:sz w:val="18"/>
          <w:szCs w:val="18"/>
        </w:rPr>
        <w:t>ih dokumentov v elektronski obliki. Pla</w:t>
      </w:r>
      <w:r w:rsidRPr="000C5641">
        <w:rPr>
          <w:rFonts w:ascii="Arial" w:hAnsi="Arial" w:cs="Arial" w:hint="eastAsia"/>
          <w:sz w:val="18"/>
          <w:szCs w:val="18"/>
        </w:rPr>
        <w:t>č</w:t>
      </w:r>
      <w:r w:rsidRPr="000C5641">
        <w:rPr>
          <w:rFonts w:ascii="Arial" w:hAnsi="Arial" w:cs="Arial"/>
          <w:sz w:val="18"/>
          <w:szCs w:val="18"/>
        </w:rPr>
        <w:t>ila se opravijo na podlagi izdelanih in potrjenih situacij, ki so priloga ra</w:t>
      </w:r>
      <w:r w:rsidRPr="000C5641">
        <w:rPr>
          <w:rFonts w:ascii="Arial" w:hAnsi="Arial" w:cs="Arial" w:hint="eastAsia"/>
          <w:sz w:val="18"/>
          <w:szCs w:val="18"/>
        </w:rPr>
        <w:t>č</w:t>
      </w:r>
      <w:r w:rsidRPr="000C5641">
        <w:rPr>
          <w:rFonts w:ascii="Arial" w:hAnsi="Arial" w:cs="Arial"/>
          <w:sz w:val="18"/>
          <w:szCs w:val="18"/>
        </w:rPr>
        <w:t>una. Na ra</w:t>
      </w:r>
      <w:r w:rsidRPr="000C5641">
        <w:rPr>
          <w:rFonts w:ascii="Arial" w:hAnsi="Arial" w:cs="Arial" w:hint="eastAsia"/>
          <w:sz w:val="18"/>
          <w:szCs w:val="18"/>
        </w:rPr>
        <w:t>č</w:t>
      </w:r>
      <w:r w:rsidRPr="000C5641">
        <w:rPr>
          <w:rFonts w:ascii="Arial" w:hAnsi="Arial" w:cs="Arial"/>
          <w:sz w:val="18"/>
          <w:szCs w:val="18"/>
        </w:rPr>
        <w:t xml:space="preserve">unu se je </w:t>
      </w:r>
      <w:r w:rsidR="00647C9E">
        <w:rPr>
          <w:rFonts w:ascii="Arial" w:hAnsi="Arial" w:cs="Arial"/>
          <w:sz w:val="18"/>
          <w:szCs w:val="18"/>
        </w:rPr>
        <w:t>treba</w:t>
      </w:r>
      <w:r w:rsidRPr="000C5641">
        <w:rPr>
          <w:rFonts w:ascii="Arial" w:hAnsi="Arial" w:cs="Arial"/>
          <w:sz w:val="18"/>
          <w:szCs w:val="18"/>
        </w:rPr>
        <w:t xml:space="preserve"> nedvoumno sklicevati na prilogo (primer zapisa na ra</w:t>
      </w:r>
      <w:r w:rsidRPr="000C5641">
        <w:rPr>
          <w:rFonts w:ascii="Arial" w:hAnsi="Arial" w:cs="Arial" w:hint="eastAsia"/>
          <w:sz w:val="18"/>
          <w:szCs w:val="18"/>
        </w:rPr>
        <w:t>č</w:t>
      </w:r>
      <w:r w:rsidRPr="000C5641">
        <w:rPr>
          <w:rFonts w:ascii="Arial" w:hAnsi="Arial" w:cs="Arial"/>
          <w:sz w:val="18"/>
          <w:szCs w:val="18"/>
        </w:rPr>
        <w:t>unu: Podatki o vrsti in koli</w:t>
      </w:r>
      <w:r w:rsidRPr="000C5641">
        <w:rPr>
          <w:rFonts w:ascii="Arial" w:hAnsi="Arial" w:cs="Arial" w:hint="eastAsia"/>
          <w:sz w:val="18"/>
          <w:szCs w:val="18"/>
        </w:rPr>
        <w:t>č</w:t>
      </w:r>
      <w:r w:rsidRPr="000C5641">
        <w:rPr>
          <w:rFonts w:ascii="Arial" w:hAnsi="Arial" w:cs="Arial"/>
          <w:sz w:val="18"/>
          <w:szCs w:val="18"/>
        </w:rPr>
        <w:t>ini del so razvidni iz situacije št. ….. z dne …., ki je sestavni del tega ra</w:t>
      </w:r>
      <w:r w:rsidRPr="000C5641">
        <w:rPr>
          <w:rFonts w:ascii="Arial" w:hAnsi="Arial" w:cs="Arial" w:hint="eastAsia"/>
          <w:sz w:val="18"/>
          <w:szCs w:val="18"/>
        </w:rPr>
        <w:t>č</w:t>
      </w:r>
      <w:r w:rsidRPr="000C5641">
        <w:rPr>
          <w:rFonts w:ascii="Arial" w:hAnsi="Arial" w:cs="Arial"/>
          <w:sz w:val="18"/>
          <w:szCs w:val="18"/>
        </w:rPr>
        <w:t>una.)  Rok pla</w:t>
      </w:r>
      <w:r w:rsidRPr="000C5641">
        <w:rPr>
          <w:rFonts w:ascii="Arial" w:hAnsi="Arial" w:cs="Arial" w:hint="eastAsia"/>
          <w:sz w:val="18"/>
          <w:szCs w:val="18"/>
        </w:rPr>
        <w:t>č</w:t>
      </w:r>
      <w:r w:rsidRPr="000C5641">
        <w:rPr>
          <w:rFonts w:ascii="Arial" w:hAnsi="Arial" w:cs="Arial"/>
          <w:sz w:val="18"/>
          <w:szCs w:val="18"/>
        </w:rPr>
        <w:t>ila ra</w:t>
      </w:r>
      <w:r w:rsidRPr="000C5641">
        <w:rPr>
          <w:rFonts w:ascii="Arial" w:hAnsi="Arial" w:cs="Arial" w:hint="eastAsia"/>
          <w:sz w:val="18"/>
          <w:szCs w:val="18"/>
        </w:rPr>
        <w:t>č</w:t>
      </w:r>
      <w:r w:rsidRPr="000C5641">
        <w:rPr>
          <w:rFonts w:ascii="Arial" w:hAnsi="Arial" w:cs="Arial"/>
          <w:sz w:val="18"/>
          <w:szCs w:val="18"/>
        </w:rPr>
        <w:t xml:space="preserve">una je 30. dan </w:t>
      </w:r>
      <w:r w:rsidR="00C71A85" w:rsidRPr="000C5641">
        <w:rPr>
          <w:rFonts w:ascii="Arial" w:hAnsi="Arial" w:cs="Arial"/>
          <w:sz w:val="18"/>
          <w:szCs w:val="18"/>
        </w:rPr>
        <w:t xml:space="preserve">in prične teči naslednji dan </w:t>
      </w:r>
      <w:r w:rsidRPr="000C5641">
        <w:rPr>
          <w:rFonts w:ascii="Arial" w:hAnsi="Arial" w:cs="Arial"/>
          <w:sz w:val="18"/>
          <w:szCs w:val="18"/>
        </w:rPr>
        <w:t xml:space="preserve">od </w:t>
      </w:r>
      <w:r w:rsidR="00C71A85" w:rsidRPr="000C5641">
        <w:rPr>
          <w:rFonts w:ascii="Arial" w:hAnsi="Arial" w:cs="Arial"/>
          <w:sz w:val="18"/>
          <w:szCs w:val="18"/>
        </w:rPr>
        <w:t xml:space="preserve">dneva </w:t>
      </w:r>
      <w:r w:rsidRPr="000C5641">
        <w:rPr>
          <w:rFonts w:ascii="Arial" w:hAnsi="Arial" w:cs="Arial"/>
          <w:sz w:val="18"/>
          <w:szCs w:val="18"/>
        </w:rPr>
        <w:t>prejema</w:t>
      </w:r>
      <w:r w:rsidR="008C716A" w:rsidRPr="000C5641">
        <w:rPr>
          <w:rFonts w:ascii="Arial" w:hAnsi="Arial" w:cs="Arial"/>
          <w:sz w:val="18"/>
          <w:szCs w:val="18"/>
        </w:rPr>
        <w:t xml:space="preserve"> pravilno izstavljenega</w:t>
      </w:r>
      <w:r w:rsidRPr="000C5641">
        <w:rPr>
          <w:rFonts w:ascii="Arial" w:hAnsi="Arial" w:cs="Arial"/>
          <w:sz w:val="18"/>
          <w:szCs w:val="18"/>
        </w:rPr>
        <w:t xml:space="preserve"> ra</w:t>
      </w:r>
      <w:r w:rsidRPr="000C5641">
        <w:rPr>
          <w:rFonts w:ascii="Arial" w:hAnsi="Arial" w:cs="Arial" w:hint="eastAsia"/>
          <w:sz w:val="18"/>
          <w:szCs w:val="18"/>
        </w:rPr>
        <w:t>č</w:t>
      </w:r>
      <w:r w:rsidRPr="000C5641">
        <w:rPr>
          <w:rFonts w:ascii="Arial" w:hAnsi="Arial" w:cs="Arial"/>
          <w:sz w:val="18"/>
          <w:szCs w:val="18"/>
        </w:rPr>
        <w:t xml:space="preserve">una, pri </w:t>
      </w:r>
      <w:r w:rsidRPr="000C5641">
        <w:rPr>
          <w:rFonts w:ascii="Arial" w:hAnsi="Arial" w:cs="Arial" w:hint="eastAsia"/>
          <w:sz w:val="18"/>
          <w:szCs w:val="18"/>
        </w:rPr>
        <w:t>č</w:t>
      </w:r>
      <w:r w:rsidRPr="000C5641">
        <w:rPr>
          <w:rFonts w:ascii="Arial" w:hAnsi="Arial" w:cs="Arial"/>
          <w:sz w:val="18"/>
          <w:szCs w:val="18"/>
        </w:rPr>
        <w:t xml:space="preserve">emer se za uradni datum </w:t>
      </w:r>
      <w:r w:rsidR="00BF33F3" w:rsidRPr="000C5641">
        <w:rPr>
          <w:rFonts w:ascii="Arial" w:hAnsi="Arial" w:cs="Arial"/>
          <w:sz w:val="18"/>
          <w:szCs w:val="18"/>
        </w:rPr>
        <w:t xml:space="preserve">prejema </w:t>
      </w:r>
      <w:r w:rsidRPr="000C5641">
        <w:rPr>
          <w:rFonts w:ascii="Arial" w:hAnsi="Arial" w:cs="Arial"/>
          <w:sz w:val="18"/>
          <w:szCs w:val="18"/>
        </w:rPr>
        <w:t>šteje datum prejema  ra</w:t>
      </w:r>
      <w:r w:rsidRPr="000C5641">
        <w:rPr>
          <w:rFonts w:ascii="Arial" w:hAnsi="Arial" w:cs="Arial" w:hint="eastAsia"/>
          <w:sz w:val="18"/>
          <w:szCs w:val="18"/>
        </w:rPr>
        <w:t>č</w:t>
      </w:r>
      <w:r w:rsidRPr="000C5641">
        <w:rPr>
          <w:rFonts w:ascii="Arial" w:hAnsi="Arial" w:cs="Arial"/>
          <w:sz w:val="18"/>
          <w:szCs w:val="18"/>
        </w:rPr>
        <w:t xml:space="preserve">una v spletno aplikacijo </w:t>
      </w:r>
      <w:proofErr w:type="spellStart"/>
      <w:r w:rsidRPr="000C5641">
        <w:rPr>
          <w:rFonts w:ascii="Arial" w:hAnsi="Arial" w:cs="Arial"/>
          <w:sz w:val="18"/>
          <w:szCs w:val="18"/>
        </w:rPr>
        <w:t>UJPnet</w:t>
      </w:r>
      <w:proofErr w:type="spellEnd"/>
      <w:r w:rsidRPr="000C5641">
        <w:rPr>
          <w:rFonts w:ascii="Arial" w:hAnsi="Arial" w:cs="Arial"/>
          <w:sz w:val="18"/>
          <w:szCs w:val="18"/>
        </w:rPr>
        <w:t xml:space="preserve">. </w:t>
      </w:r>
      <w:r w:rsidRPr="000C5641">
        <w:rPr>
          <w:rFonts w:ascii="Arial" w:hAnsi="Arial" w:cs="Arial" w:hint="eastAsia"/>
          <w:sz w:val="18"/>
          <w:szCs w:val="18"/>
        </w:rPr>
        <w:t>Č</w:t>
      </w:r>
      <w:r w:rsidRPr="000C5641">
        <w:rPr>
          <w:rFonts w:ascii="Arial" w:hAnsi="Arial" w:cs="Arial"/>
          <w:sz w:val="18"/>
          <w:szCs w:val="18"/>
        </w:rPr>
        <w:t>e naro</w:t>
      </w:r>
      <w:r w:rsidRPr="000C5641">
        <w:rPr>
          <w:rFonts w:ascii="Arial" w:hAnsi="Arial" w:cs="Arial" w:hint="eastAsia"/>
          <w:sz w:val="18"/>
          <w:szCs w:val="18"/>
        </w:rPr>
        <w:t>č</w:t>
      </w:r>
      <w:r w:rsidRPr="000C5641">
        <w:rPr>
          <w:rFonts w:ascii="Arial" w:hAnsi="Arial" w:cs="Arial"/>
          <w:sz w:val="18"/>
          <w:szCs w:val="18"/>
        </w:rPr>
        <w:t>nik izpodbija del zneska, ki je obra</w:t>
      </w:r>
      <w:r w:rsidRPr="000C5641">
        <w:rPr>
          <w:rFonts w:ascii="Arial" w:hAnsi="Arial" w:cs="Arial" w:hint="eastAsia"/>
          <w:sz w:val="18"/>
          <w:szCs w:val="18"/>
        </w:rPr>
        <w:t>č</w:t>
      </w:r>
      <w:r w:rsidRPr="000C5641">
        <w:rPr>
          <w:rFonts w:ascii="Arial" w:hAnsi="Arial" w:cs="Arial"/>
          <w:sz w:val="18"/>
          <w:szCs w:val="18"/>
        </w:rPr>
        <w:t>unan s situacijo, ra</w:t>
      </w:r>
      <w:r w:rsidRPr="000C5641">
        <w:rPr>
          <w:rFonts w:ascii="Arial" w:hAnsi="Arial" w:cs="Arial" w:hint="eastAsia"/>
          <w:sz w:val="18"/>
          <w:szCs w:val="18"/>
        </w:rPr>
        <w:t>č</w:t>
      </w:r>
      <w:r w:rsidRPr="000C5641">
        <w:rPr>
          <w:rFonts w:ascii="Arial" w:hAnsi="Arial" w:cs="Arial"/>
          <w:sz w:val="18"/>
          <w:szCs w:val="18"/>
        </w:rPr>
        <w:t xml:space="preserve">un zavrne. </w:t>
      </w:r>
      <w:r w:rsidR="003E3C52" w:rsidRPr="000C5641">
        <w:rPr>
          <w:rFonts w:ascii="Arial" w:hAnsi="Arial" w:cs="Arial"/>
          <w:sz w:val="18"/>
          <w:szCs w:val="18"/>
        </w:rPr>
        <w:t xml:space="preserve">Mesečni račun </w:t>
      </w:r>
      <w:r w:rsidRPr="000C5641">
        <w:rPr>
          <w:rFonts w:ascii="Arial" w:hAnsi="Arial" w:cs="Arial"/>
          <w:sz w:val="18"/>
          <w:szCs w:val="18"/>
        </w:rPr>
        <w:t>sestavi izvajalec in predloži v izpla</w:t>
      </w:r>
      <w:r w:rsidRPr="000C5641">
        <w:rPr>
          <w:rFonts w:ascii="Arial" w:hAnsi="Arial" w:cs="Arial" w:hint="eastAsia"/>
          <w:sz w:val="18"/>
          <w:szCs w:val="18"/>
        </w:rPr>
        <w:t>č</w:t>
      </w:r>
      <w:r w:rsidRPr="000C5641">
        <w:rPr>
          <w:rFonts w:ascii="Arial" w:hAnsi="Arial" w:cs="Arial"/>
          <w:sz w:val="18"/>
          <w:szCs w:val="18"/>
        </w:rPr>
        <w:t xml:space="preserve">ilo po </w:t>
      </w:r>
      <w:r w:rsidR="003E3C52" w:rsidRPr="000C5641">
        <w:rPr>
          <w:rFonts w:ascii="Arial" w:hAnsi="Arial" w:cs="Arial"/>
          <w:sz w:val="18"/>
          <w:szCs w:val="18"/>
        </w:rPr>
        <w:t xml:space="preserve">potrditvi situacije s strani nadzornika, končni račun pa po </w:t>
      </w:r>
      <w:r w:rsidRPr="000C5641">
        <w:rPr>
          <w:rFonts w:ascii="Arial" w:hAnsi="Arial" w:cs="Arial"/>
          <w:sz w:val="18"/>
          <w:szCs w:val="18"/>
        </w:rPr>
        <w:t>opravljenem sprejemu in izro</w:t>
      </w:r>
      <w:r w:rsidRPr="000C5641">
        <w:rPr>
          <w:rFonts w:ascii="Arial" w:hAnsi="Arial" w:cs="Arial" w:hint="eastAsia"/>
          <w:sz w:val="18"/>
          <w:szCs w:val="18"/>
        </w:rPr>
        <w:t>č</w:t>
      </w:r>
      <w:r w:rsidRPr="000C5641">
        <w:rPr>
          <w:rFonts w:ascii="Arial" w:hAnsi="Arial" w:cs="Arial"/>
          <w:sz w:val="18"/>
          <w:szCs w:val="18"/>
        </w:rPr>
        <w:t>itvi izvedenih del. Roki pla</w:t>
      </w:r>
      <w:r w:rsidRPr="000C5641">
        <w:rPr>
          <w:rFonts w:ascii="Arial" w:hAnsi="Arial" w:cs="Arial" w:hint="eastAsia"/>
          <w:sz w:val="18"/>
          <w:szCs w:val="18"/>
        </w:rPr>
        <w:t>č</w:t>
      </w:r>
      <w:r w:rsidRPr="000C5641">
        <w:rPr>
          <w:rFonts w:ascii="Arial" w:hAnsi="Arial" w:cs="Arial"/>
          <w:sz w:val="18"/>
          <w:szCs w:val="18"/>
        </w:rPr>
        <w:t xml:space="preserve">il podizvajalcem </w:t>
      </w:r>
      <w:r w:rsidRPr="00F425DF">
        <w:rPr>
          <w:rFonts w:ascii="Arial" w:hAnsi="Arial" w:cs="Arial"/>
          <w:color w:val="000000"/>
          <w:sz w:val="18"/>
          <w:szCs w:val="18"/>
        </w:rPr>
        <w:t>so enaki kot za izvajalca.</w:t>
      </w:r>
    </w:p>
    <w:p w14:paraId="158C6CB7" w14:textId="77777777" w:rsidR="00654ACA" w:rsidRPr="00654ACA" w:rsidRDefault="00654ACA" w:rsidP="00654ACA">
      <w:pPr>
        <w:tabs>
          <w:tab w:val="left" w:pos="426"/>
        </w:tabs>
        <w:spacing w:after="0" w:line="240" w:lineRule="auto"/>
        <w:jc w:val="both"/>
        <w:rPr>
          <w:rFonts w:ascii="Arial" w:hAnsi="Arial" w:cs="Arial"/>
          <w:color w:val="000000"/>
          <w:sz w:val="18"/>
          <w:szCs w:val="18"/>
        </w:rPr>
      </w:pPr>
      <w:r w:rsidRPr="00654ACA">
        <w:rPr>
          <w:rFonts w:ascii="Arial" w:hAnsi="Arial" w:cs="Arial"/>
          <w:color w:val="000000"/>
          <w:sz w:val="18"/>
          <w:szCs w:val="18"/>
        </w:rPr>
        <w:lastRenderedPageBreak/>
        <w:t>Računu mora biti priložen potrjen primopredajni zapisnik, pripravljen ob prevzemu opravljenih del.</w:t>
      </w:r>
    </w:p>
    <w:p w14:paraId="17573AA4" w14:textId="77777777" w:rsidR="00654ACA" w:rsidRDefault="00654ACA" w:rsidP="00654ACA">
      <w:pPr>
        <w:tabs>
          <w:tab w:val="left" w:pos="426"/>
        </w:tabs>
        <w:spacing w:after="0" w:line="240" w:lineRule="auto"/>
        <w:jc w:val="both"/>
        <w:rPr>
          <w:rFonts w:ascii="Arial" w:hAnsi="Arial" w:cs="Arial"/>
          <w:color w:val="000000"/>
          <w:sz w:val="18"/>
          <w:szCs w:val="18"/>
        </w:rPr>
      </w:pPr>
    </w:p>
    <w:p w14:paraId="35A9B582" w14:textId="06020A71" w:rsidR="00654ACA" w:rsidRDefault="00654ACA" w:rsidP="00654ACA">
      <w:pPr>
        <w:tabs>
          <w:tab w:val="left" w:pos="426"/>
        </w:tabs>
        <w:spacing w:after="0" w:line="240" w:lineRule="auto"/>
        <w:jc w:val="both"/>
        <w:rPr>
          <w:rFonts w:ascii="Arial" w:hAnsi="Arial" w:cs="Arial"/>
          <w:color w:val="000000"/>
          <w:sz w:val="18"/>
          <w:szCs w:val="18"/>
        </w:rPr>
      </w:pPr>
      <w:r w:rsidRPr="00654ACA">
        <w:rPr>
          <w:rFonts w:ascii="Arial" w:hAnsi="Arial" w:cs="Arial"/>
          <w:color w:val="000000"/>
          <w:sz w:val="18"/>
          <w:szCs w:val="18"/>
        </w:rPr>
        <w:t>Naročnik bo potrjen znesek nakazal na TRR izvajalca, ki je naveden na izstavljenih situacijah oz. računih.</w:t>
      </w:r>
    </w:p>
    <w:p w14:paraId="16778667" w14:textId="77777777" w:rsidR="00654ACA" w:rsidRDefault="00654ACA" w:rsidP="00654ACA">
      <w:pPr>
        <w:tabs>
          <w:tab w:val="left" w:pos="426"/>
        </w:tabs>
        <w:spacing w:after="0" w:line="240" w:lineRule="auto"/>
        <w:jc w:val="both"/>
        <w:rPr>
          <w:rFonts w:ascii="Arial" w:hAnsi="Arial" w:cs="Arial"/>
          <w:color w:val="000000"/>
          <w:sz w:val="18"/>
          <w:szCs w:val="18"/>
        </w:rPr>
      </w:pPr>
    </w:p>
    <w:p w14:paraId="03E31F22" w14:textId="62EEEEDA" w:rsidR="008202BC" w:rsidRDefault="008202BC" w:rsidP="002054EF">
      <w:pPr>
        <w:tabs>
          <w:tab w:val="left" w:pos="426"/>
        </w:tabs>
        <w:spacing w:after="0" w:line="240" w:lineRule="auto"/>
        <w:jc w:val="both"/>
        <w:rPr>
          <w:rFonts w:ascii="Arial" w:hAnsi="Arial" w:cs="Arial"/>
          <w:color w:val="000000"/>
          <w:sz w:val="18"/>
          <w:szCs w:val="18"/>
        </w:rPr>
      </w:pPr>
      <w:r w:rsidRPr="00F425DF">
        <w:rPr>
          <w:rFonts w:ascii="Arial" w:hAnsi="Arial" w:cs="Arial"/>
          <w:color w:val="000000"/>
          <w:sz w:val="18"/>
          <w:szCs w:val="18"/>
        </w:rPr>
        <w:t>V primeru izvajanja javnega naročila s podizvajalci, ki skladno z 2. in 3. odstavkom 94. člena ZJN-3 zahtevajo neposredna plačila s strani naročnika,  so obvezne priloge računu izvajalca računi oz. situacije podizvajalcev, ki jih je izvajalec predhodno potrdil.</w:t>
      </w:r>
      <w:r w:rsidR="00654ACA">
        <w:rPr>
          <w:rFonts w:ascii="Arial" w:hAnsi="Arial" w:cs="Arial"/>
          <w:color w:val="000000"/>
          <w:sz w:val="18"/>
          <w:szCs w:val="18"/>
        </w:rPr>
        <w:t xml:space="preserve"> </w:t>
      </w:r>
      <w:r w:rsidR="00654ACA" w:rsidRPr="00654ACA">
        <w:rPr>
          <w:rFonts w:ascii="Arial" w:hAnsi="Arial" w:cs="Arial"/>
          <w:color w:val="000000"/>
          <w:sz w:val="18"/>
          <w:szCs w:val="18"/>
        </w:rPr>
        <w:t>Roki plačil podizvajalcem so enaki kot za izvajalca.</w:t>
      </w:r>
    </w:p>
    <w:p w14:paraId="2EDF5D85" w14:textId="77777777" w:rsidR="00FB56CC" w:rsidRDefault="00FB56CC" w:rsidP="00FB56CC">
      <w:pPr>
        <w:tabs>
          <w:tab w:val="left" w:pos="426"/>
        </w:tabs>
        <w:spacing w:after="0" w:line="240" w:lineRule="auto"/>
        <w:jc w:val="both"/>
        <w:rPr>
          <w:rFonts w:ascii="Arial" w:hAnsi="Arial" w:cs="Arial"/>
          <w:color w:val="000000"/>
          <w:sz w:val="18"/>
          <w:szCs w:val="18"/>
        </w:rPr>
      </w:pPr>
    </w:p>
    <w:p w14:paraId="7F671CC2" w14:textId="2E69E0BC" w:rsidR="00FB56CC" w:rsidRPr="00525030" w:rsidRDefault="00FB56CC" w:rsidP="00FB56CC">
      <w:pPr>
        <w:tabs>
          <w:tab w:val="left" w:pos="426"/>
        </w:tabs>
        <w:spacing w:after="0" w:line="240" w:lineRule="auto"/>
        <w:jc w:val="both"/>
        <w:rPr>
          <w:rFonts w:ascii="Arial" w:hAnsi="Arial" w:cs="Arial"/>
          <w:color w:val="000000"/>
          <w:sz w:val="18"/>
          <w:szCs w:val="18"/>
          <w:highlight w:val="yellow"/>
        </w:rPr>
      </w:pPr>
      <w:r w:rsidRPr="00525030">
        <w:rPr>
          <w:rFonts w:ascii="Arial" w:hAnsi="Arial" w:cs="Arial"/>
          <w:color w:val="000000"/>
          <w:sz w:val="18"/>
          <w:szCs w:val="18"/>
          <w:highlight w:val="yellow"/>
        </w:rPr>
        <w:t xml:space="preserve">Za pravilnost vnesenih formul ponudbenega predračuna v MS Excelovi datoteki v celoti odgovarja ponudnik. </w:t>
      </w:r>
    </w:p>
    <w:p w14:paraId="034E15DD" w14:textId="31C74845" w:rsidR="00FB56CC" w:rsidRPr="00F425DF" w:rsidRDefault="00FB56CC" w:rsidP="00FB56CC">
      <w:pPr>
        <w:tabs>
          <w:tab w:val="left" w:pos="426"/>
        </w:tabs>
        <w:spacing w:after="0" w:line="240" w:lineRule="auto"/>
        <w:jc w:val="both"/>
        <w:rPr>
          <w:rFonts w:ascii="Arial" w:hAnsi="Arial" w:cs="Arial"/>
          <w:color w:val="000000"/>
          <w:sz w:val="18"/>
          <w:szCs w:val="18"/>
        </w:rPr>
      </w:pPr>
      <w:r w:rsidRPr="00525030">
        <w:rPr>
          <w:rFonts w:ascii="Arial" w:hAnsi="Arial" w:cs="Arial"/>
          <w:color w:val="000000"/>
          <w:sz w:val="18"/>
          <w:szCs w:val="18"/>
          <w:highlight w:val="yellow"/>
        </w:rPr>
        <w:t>V primeru nasprotja med elektronsko in pisno verzijo ponudbenega predračuna, se upošteva pisna verzija ponudbenega predračuna.</w:t>
      </w:r>
    </w:p>
    <w:p w14:paraId="3B2E1439" w14:textId="77777777" w:rsidR="00245B0C" w:rsidRPr="00F425DF" w:rsidRDefault="00245B0C" w:rsidP="002054EF">
      <w:pPr>
        <w:tabs>
          <w:tab w:val="left" w:pos="426"/>
        </w:tabs>
        <w:spacing w:after="0" w:line="240" w:lineRule="auto"/>
        <w:jc w:val="both"/>
        <w:rPr>
          <w:rFonts w:ascii="Arial" w:hAnsi="Arial" w:cs="Arial"/>
          <w:color w:val="000000"/>
          <w:sz w:val="18"/>
          <w:szCs w:val="18"/>
        </w:rPr>
      </w:pPr>
    </w:p>
    <w:p w14:paraId="71CAA360" w14:textId="77777777" w:rsidR="001D0E9A" w:rsidRPr="00F425DF" w:rsidRDefault="00D627BE" w:rsidP="00CB31CA">
      <w:pPr>
        <w:pStyle w:val="Odstavekseznama"/>
        <w:widowControl w:val="0"/>
        <w:numPr>
          <w:ilvl w:val="0"/>
          <w:numId w:val="2"/>
        </w:numPr>
        <w:tabs>
          <w:tab w:val="left" w:pos="90"/>
          <w:tab w:val="left" w:pos="5685"/>
          <w:tab w:val="left" w:pos="8595"/>
        </w:tabs>
        <w:autoSpaceDE w:val="0"/>
        <w:autoSpaceDN w:val="0"/>
        <w:adjustRightInd w:val="0"/>
        <w:spacing w:before="148" w:line="240" w:lineRule="auto"/>
        <w:jc w:val="both"/>
        <w:rPr>
          <w:rFonts w:ascii="Arial" w:hAnsi="Arial" w:cs="Arial"/>
          <w:b/>
          <w:sz w:val="20"/>
          <w:szCs w:val="18"/>
          <w:u w:val="single"/>
        </w:rPr>
      </w:pPr>
      <w:r w:rsidRPr="00F425DF">
        <w:rPr>
          <w:rFonts w:ascii="Arial" w:hAnsi="Arial" w:cs="Arial"/>
          <w:b/>
          <w:sz w:val="20"/>
          <w:szCs w:val="18"/>
          <w:u w:val="single"/>
        </w:rPr>
        <w:t xml:space="preserve">TEHNIČNE SPECIFIKACIJE </w:t>
      </w:r>
      <w:r w:rsidR="001D0E9A" w:rsidRPr="00F425DF">
        <w:rPr>
          <w:rFonts w:ascii="Arial" w:hAnsi="Arial" w:cs="Arial"/>
          <w:b/>
          <w:sz w:val="20"/>
          <w:szCs w:val="18"/>
          <w:u w:val="single"/>
        </w:rPr>
        <w:t>PREDRAČUN</w:t>
      </w:r>
      <w:r w:rsidRPr="00F425DF">
        <w:rPr>
          <w:rFonts w:ascii="Arial" w:hAnsi="Arial" w:cs="Arial"/>
          <w:b/>
          <w:sz w:val="20"/>
          <w:szCs w:val="18"/>
          <w:u w:val="single"/>
        </w:rPr>
        <w:t>A</w:t>
      </w:r>
    </w:p>
    <w:p w14:paraId="0FDBB46B" w14:textId="4E50E83B" w:rsidR="00272548" w:rsidRPr="00716D7C" w:rsidRDefault="001D0E9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sidRPr="00F425DF">
        <w:rPr>
          <w:rFonts w:ascii="Arial" w:hAnsi="Arial" w:cs="Arial"/>
          <w:sz w:val="18"/>
          <w:szCs w:val="18"/>
        </w:rPr>
        <w:t xml:space="preserve">Ponudnik mora v svoji ponudbi predložiti </w:t>
      </w:r>
      <w:r w:rsidR="00D627BE" w:rsidRPr="00F425DF">
        <w:rPr>
          <w:rFonts w:ascii="Arial" w:hAnsi="Arial" w:cs="Arial"/>
          <w:sz w:val="18"/>
          <w:szCs w:val="18"/>
        </w:rPr>
        <w:t xml:space="preserve">izpolnjen obrazec Tehnične specifikacije </w:t>
      </w:r>
      <w:r w:rsidR="0053655A" w:rsidRPr="00F425DF">
        <w:rPr>
          <w:rFonts w:ascii="Arial" w:hAnsi="Arial" w:cs="Arial"/>
          <w:sz w:val="18"/>
          <w:szCs w:val="18"/>
        </w:rPr>
        <w:t>predračun</w:t>
      </w:r>
      <w:r w:rsidR="00D627BE" w:rsidRPr="00F425DF">
        <w:rPr>
          <w:rFonts w:ascii="Arial" w:hAnsi="Arial" w:cs="Arial"/>
          <w:sz w:val="18"/>
          <w:szCs w:val="18"/>
        </w:rPr>
        <w:t>a</w:t>
      </w:r>
      <w:r w:rsidR="00654ACA">
        <w:rPr>
          <w:rFonts w:ascii="Arial" w:hAnsi="Arial" w:cs="Arial"/>
          <w:sz w:val="18"/>
          <w:szCs w:val="18"/>
        </w:rPr>
        <w:t xml:space="preserve"> v obliki </w:t>
      </w:r>
      <w:proofErr w:type="spellStart"/>
      <w:r w:rsidR="00654ACA">
        <w:rPr>
          <w:rFonts w:ascii="Arial" w:hAnsi="Arial" w:cs="Arial"/>
          <w:sz w:val="18"/>
          <w:szCs w:val="18"/>
        </w:rPr>
        <w:t>pdf</w:t>
      </w:r>
      <w:proofErr w:type="spellEnd"/>
      <w:r w:rsidR="00654ACA">
        <w:rPr>
          <w:rFonts w:ascii="Arial" w:hAnsi="Arial" w:cs="Arial"/>
          <w:sz w:val="18"/>
          <w:szCs w:val="18"/>
        </w:rPr>
        <w:t xml:space="preserve">. </w:t>
      </w:r>
      <w:r w:rsidR="00654ACA" w:rsidRPr="00716D7C">
        <w:rPr>
          <w:rFonts w:ascii="Arial" w:hAnsi="Arial" w:cs="Arial"/>
          <w:sz w:val="18"/>
          <w:szCs w:val="18"/>
        </w:rPr>
        <w:t>in v Excelovi datoteki, ki ga v informacijskem sistemu e-JN naloži v razdelek »Drugi dokumenti«. V primeru razhajanj med podatki v Ponudbenem predračunom in podatki v obrazcu Tehnične specifikacije predračuna – naloženim v razdelek »Drugi dokumenti«, kot veljavni štejejo podatki v obrazcu Tehnične specifikacije predračuna, naloženim v razdelku »Drugi dokumenti«.</w:t>
      </w:r>
    </w:p>
    <w:p w14:paraId="10E9F1C8" w14:textId="77777777" w:rsidR="00654ACA" w:rsidRPr="00716D7C" w:rsidRDefault="00654AC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7AA52836" w14:textId="2C070789" w:rsidR="008C716A" w:rsidRPr="00716D7C" w:rsidRDefault="00647C9E"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sidRPr="00716D7C">
        <w:rPr>
          <w:rFonts w:ascii="Arial" w:hAnsi="Arial" w:cs="Arial"/>
          <w:sz w:val="18"/>
          <w:szCs w:val="18"/>
        </w:rPr>
        <w:t>Če</w:t>
      </w:r>
      <w:r w:rsidR="001D0E9A" w:rsidRPr="00716D7C">
        <w:rPr>
          <w:rFonts w:ascii="Arial" w:hAnsi="Arial" w:cs="Arial"/>
          <w:sz w:val="18"/>
          <w:szCs w:val="18"/>
        </w:rPr>
        <w:t xml:space="preserve"> bi ponudnik kakorkoli spreminjal vsebino</w:t>
      </w:r>
      <w:r w:rsidR="00D627BE" w:rsidRPr="00716D7C">
        <w:rPr>
          <w:rFonts w:ascii="Arial" w:hAnsi="Arial" w:cs="Arial"/>
          <w:sz w:val="18"/>
          <w:szCs w:val="18"/>
        </w:rPr>
        <w:t xml:space="preserve"> obrazca</w:t>
      </w:r>
      <w:r w:rsidR="001D0E9A" w:rsidRPr="00716D7C">
        <w:rPr>
          <w:rFonts w:ascii="Arial" w:hAnsi="Arial" w:cs="Arial"/>
          <w:sz w:val="18"/>
          <w:szCs w:val="18"/>
        </w:rPr>
        <w:t xml:space="preserve"> </w:t>
      </w:r>
      <w:r w:rsidR="00D627BE" w:rsidRPr="00716D7C">
        <w:rPr>
          <w:rFonts w:ascii="Arial" w:hAnsi="Arial" w:cs="Arial"/>
          <w:sz w:val="18"/>
          <w:szCs w:val="18"/>
        </w:rPr>
        <w:t>Tehni</w:t>
      </w:r>
      <w:r w:rsidR="00D627BE" w:rsidRPr="00716D7C">
        <w:rPr>
          <w:rFonts w:ascii="Arial" w:hAnsi="Arial" w:cs="Arial" w:hint="eastAsia"/>
          <w:sz w:val="18"/>
          <w:szCs w:val="18"/>
        </w:rPr>
        <w:t>č</w:t>
      </w:r>
      <w:r w:rsidR="00D627BE" w:rsidRPr="00716D7C">
        <w:rPr>
          <w:rFonts w:ascii="Arial" w:hAnsi="Arial" w:cs="Arial"/>
          <w:sz w:val="18"/>
          <w:szCs w:val="18"/>
        </w:rPr>
        <w:t>ne specifikacije predra</w:t>
      </w:r>
      <w:r w:rsidR="00D627BE" w:rsidRPr="00716D7C">
        <w:rPr>
          <w:rFonts w:ascii="Arial" w:hAnsi="Arial" w:cs="Arial" w:hint="eastAsia"/>
          <w:sz w:val="18"/>
          <w:szCs w:val="18"/>
        </w:rPr>
        <w:t>č</w:t>
      </w:r>
      <w:r w:rsidR="00D627BE" w:rsidRPr="00716D7C">
        <w:rPr>
          <w:rFonts w:ascii="Arial" w:hAnsi="Arial" w:cs="Arial"/>
          <w:sz w:val="18"/>
          <w:szCs w:val="18"/>
        </w:rPr>
        <w:t>una</w:t>
      </w:r>
      <w:r w:rsidR="001D0E9A" w:rsidRPr="00716D7C">
        <w:rPr>
          <w:rFonts w:ascii="Arial" w:hAnsi="Arial" w:cs="Arial"/>
          <w:sz w:val="18"/>
          <w:szCs w:val="18"/>
        </w:rPr>
        <w:t xml:space="preserve">, bo takšna ponudba zavrnjena. Za pravilnost vnesenih formul </w:t>
      </w:r>
      <w:r w:rsidR="00D627BE" w:rsidRPr="00716D7C">
        <w:rPr>
          <w:rFonts w:ascii="Arial" w:hAnsi="Arial" w:cs="Arial"/>
          <w:sz w:val="18"/>
          <w:szCs w:val="18"/>
        </w:rPr>
        <w:t>na obrazcu Tehni</w:t>
      </w:r>
      <w:r w:rsidR="00D627BE" w:rsidRPr="00716D7C">
        <w:rPr>
          <w:rFonts w:ascii="Arial" w:hAnsi="Arial" w:cs="Arial" w:hint="eastAsia"/>
          <w:sz w:val="18"/>
          <w:szCs w:val="18"/>
        </w:rPr>
        <w:t>č</w:t>
      </w:r>
      <w:r w:rsidR="00D627BE" w:rsidRPr="00716D7C">
        <w:rPr>
          <w:rFonts w:ascii="Arial" w:hAnsi="Arial" w:cs="Arial"/>
          <w:sz w:val="18"/>
          <w:szCs w:val="18"/>
        </w:rPr>
        <w:t>ne specifikacije predra</w:t>
      </w:r>
      <w:r w:rsidR="00D627BE" w:rsidRPr="00716D7C">
        <w:rPr>
          <w:rFonts w:ascii="Arial" w:hAnsi="Arial" w:cs="Arial" w:hint="eastAsia"/>
          <w:sz w:val="18"/>
          <w:szCs w:val="18"/>
        </w:rPr>
        <w:t>č</w:t>
      </w:r>
      <w:r w:rsidR="00D627BE" w:rsidRPr="00716D7C">
        <w:rPr>
          <w:rFonts w:ascii="Arial" w:hAnsi="Arial" w:cs="Arial"/>
          <w:sz w:val="18"/>
          <w:szCs w:val="18"/>
        </w:rPr>
        <w:t xml:space="preserve">una </w:t>
      </w:r>
      <w:r w:rsidR="001D0E9A" w:rsidRPr="00716D7C">
        <w:rPr>
          <w:rFonts w:ascii="Arial" w:hAnsi="Arial" w:cs="Arial"/>
          <w:sz w:val="18"/>
          <w:szCs w:val="18"/>
        </w:rPr>
        <w:t xml:space="preserve">v MS Excelovi datoteki v celoti odgovarja ponudnik. </w:t>
      </w:r>
    </w:p>
    <w:p w14:paraId="2D049A6D" w14:textId="77777777" w:rsidR="008C716A" w:rsidRPr="00716D7C" w:rsidRDefault="008C716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6D3ED74D" w14:textId="2D9C2C6D" w:rsidR="00654ACA" w:rsidRPr="00716D7C" w:rsidRDefault="008C716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sidRPr="00716D7C">
        <w:rPr>
          <w:rFonts w:ascii="Arial" w:hAnsi="Arial" w:cs="Arial"/>
          <w:sz w:val="18"/>
          <w:szCs w:val="18"/>
        </w:rPr>
        <w:t>P</w:t>
      </w:r>
      <w:r w:rsidR="001D0E9A" w:rsidRPr="00716D7C">
        <w:rPr>
          <w:rFonts w:ascii="Arial" w:hAnsi="Arial" w:cs="Arial"/>
          <w:sz w:val="18"/>
          <w:szCs w:val="18"/>
        </w:rPr>
        <w:t xml:space="preserve">onudnik mora ponuditi ceno za vse postavke </w:t>
      </w:r>
      <w:r w:rsidR="00654ACA" w:rsidRPr="00716D7C">
        <w:rPr>
          <w:rFonts w:ascii="Arial" w:hAnsi="Arial" w:cs="Arial"/>
          <w:sz w:val="18"/>
          <w:szCs w:val="18"/>
        </w:rPr>
        <w:t>obrazca</w:t>
      </w:r>
      <w:r w:rsidR="007F7083" w:rsidRPr="00716D7C">
        <w:rPr>
          <w:rFonts w:ascii="Arial" w:hAnsi="Arial" w:cs="Arial"/>
          <w:sz w:val="18"/>
          <w:szCs w:val="18"/>
        </w:rPr>
        <w:t xml:space="preserve"> </w:t>
      </w:r>
      <w:r w:rsidR="00654ACA" w:rsidRPr="00716D7C">
        <w:rPr>
          <w:rFonts w:ascii="Arial" w:hAnsi="Arial" w:cs="Arial"/>
          <w:sz w:val="18"/>
          <w:szCs w:val="18"/>
        </w:rPr>
        <w:t xml:space="preserve">Tehnične specifikacije predračuna, razen za postavko »nepredvidena dela«, za katero je naročnik predvidel znesek v višini </w:t>
      </w:r>
      <w:r w:rsidR="003144E4" w:rsidRPr="003144E4">
        <w:rPr>
          <w:rFonts w:ascii="Arial" w:hAnsi="Arial" w:cs="Arial"/>
          <w:sz w:val="18"/>
          <w:szCs w:val="18"/>
          <w:highlight w:val="yellow"/>
        </w:rPr>
        <w:t>10.000 €</w:t>
      </w:r>
      <w:r w:rsidR="000E6476" w:rsidRPr="003144E4">
        <w:rPr>
          <w:rFonts w:ascii="Arial" w:hAnsi="Arial" w:cs="Arial"/>
          <w:sz w:val="18"/>
          <w:szCs w:val="18"/>
          <w:highlight w:val="yellow"/>
        </w:rPr>
        <w:t xml:space="preserve"> brez DDV</w:t>
      </w:r>
      <w:bookmarkStart w:id="2" w:name="_GoBack"/>
      <w:bookmarkEnd w:id="2"/>
      <w:r w:rsidR="000E6476">
        <w:rPr>
          <w:rFonts w:ascii="Arial" w:hAnsi="Arial" w:cs="Arial"/>
          <w:sz w:val="18"/>
          <w:szCs w:val="18"/>
        </w:rPr>
        <w:t xml:space="preserve"> </w:t>
      </w:r>
      <w:r w:rsidR="00525030">
        <w:rPr>
          <w:rFonts w:ascii="Arial" w:hAnsi="Arial" w:cs="Arial"/>
          <w:sz w:val="18"/>
          <w:szCs w:val="18"/>
        </w:rPr>
        <w:t xml:space="preserve">in se </w:t>
      </w:r>
      <w:r w:rsidR="000E6476">
        <w:rPr>
          <w:rFonts w:ascii="Arial" w:hAnsi="Arial" w:cs="Arial"/>
          <w:sz w:val="18"/>
          <w:szCs w:val="18"/>
        </w:rPr>
        <w:t>ne sme spreminjati.</w:t>
      </w:r>
    </w:p>
    <w:p w14:paraId="6C572A7F" w14:textId="6A2A20F2" w:rsidR="001D0E9A" w:rsidRPr="00F425DF" w:rsidRDefault="001D0E9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sidRPr="00716D7C">
        <w:rPr>
          <w:rFonts w:ascii="Arial" w:hAnsi="Arial" w:cs="Arial"/>
          <w:sz w:val="18"/>
          <w:szCs w:val="18"/>
        </w:rPr>
        <w:t>Postavka brez označene cene na enoto brez DDV ne bo plačana, naročnik pa bo smatral, da je vključena v ceno na enoto brez DDV v drugo postavko predračuna.</w:t>
      </w:r>
    </w:p>
    <w:p w14:paraId="670645FE" w14:textId="77777777" w:rsidR="001D0E9A" w:rsidRPr="00F425DF" w:rsidRDefault="001D0E9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76B804DA" w14:textId="7EBC18DA" w:rsidR="001D0E9A" w:rsidRPr="00F425DF" w:rsidRDefault="00D627BE"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sidRPr="00F425DF">
        <w:rPr>
          <w:rFonts w:ascii="Arial" w:hAnsi="Arial" w:cs="Arial"/>
          <w:sz w:val="18"/>
          <w:szCs w:val="18"/>
        </w:rPr>
        <w:t>V priloženem obrazcu Tehni</w:t>
      </w:r>
      <w:r w:rsidRPr="00F425DF">
        <w:rPr>
          <w:rFonts w:ascii="Arial" w:hAnsi="Arial" w:cs="Arial" w:hint="eastAsia"/>
          <w:sz w:val="18"/>
          <w:szCs w:val="18"/>
        </w:rPr>
        <w:t>č</w:t>
      </w:r>
      <w:r w:rsidRPr="00F425DF">
        <w:rPr>
          <w:rFonts w:ascii="Arial" w:hAnsi="Arial" w:cs="Arial"/>
          <w:sz w:val="18"/>
          <w:szCs w:val="18"/>
        </w:rPr>
        <w:t>ne specifikacije predra</w:t>
      </w:r>
      <w:r w:rsidRPr="00F425DF">
        <w:rPr>
          <w:rFonts w:ascii="Arial" w:hAnsi="Arial" w:cs="Arial" w:hint="eastAsia"/>
          <w:sz w:val="18"/>
          <w:szCs w:val="18"/>
        </w:rPr>
        <w:t>č</w:t>
      </w:r>
      <w:r w:rsidRPr="00F425DF">
        <w:rPr>
          <w:rFonts w:ascii="Arial" w:hAnsi="Arial" w:cs="Arial"/>
          <w:sz w:val="18"/>
          <w:szCs w:val="18"/>
        </w:rPr>
        <w:t>una</w:t>
      </w:r>
      <w:r w:rsidR="001D0E9A" w:rsidRPr="00F425DF">
        <w:rPr>
          <w:rFonts w:ascii="Arial" w:hAnsi="Arial" w:cs="Arial"/>
          <w:sz w:val="18"/>
          <w:szCs w:val="18"/>
        </w:rPr>
        <w:t xml:space="preserve"> je v nekaterih postavkah zaradi ustreznejšega opisa materialov ali opreme v informativne namene naveden tudi proizvajalec in tip materiala ali opreme. Navedba je zgolj informativne narave, </w:t>
      </w:r>
      <w:r w:rsidR="00647C9E">
        <w:rPr>
          <w:rFonts w:ascii="Arial" w:hAnsi="Arial" w:cs="Arial"/>
          <w:sz w:val="18"/>
          <w:szCs w:val="18"/>
        </w:rPr>
        <w:t>treba</w:t>
      </w:r>
      <w:r w:rsidR="001D0E9A" w:rsidRPr="00F425DF">
        <w:rPr>
          <w:rFonts w:ascii="Arial" w:hAnsi="Arial" w:cs="Arial"/>
          <w:sz w:val="18"/>
          <w:szCs w:val="18"/>
        </w:rPr>
        <w:t xml:space="preserve"> je ponuditi tehnično enakovreden ali boljši material oz. opremo.</w:t>
      </w:r>
    </w:p>
    <w:p w14:paraId="0C9F0866" w14:textId="77777777" w:rsidR="001D0E9A" w:rsidRPr="00F425DF" w:rsidRDefault="001D0E9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4C11E56E" w14:textId="77777777" w:rsidR="001D0E9A" w:rsidRPr="00F425DF" w:rsidRDefault="001D0E9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sidRPr="00F425DF">
        <w:rPr>
          <w:rFonts w:ascii="Arial" w:hAnsi="Arial" w:cs="Arial"/>
          <w:sz w:val="18"/>
          <w:szCs w:val="18"/>
        </w:rPr>
        <w:t xml:space="preserve">Vse morebitne posledice zaradi spremembe tipov materiala in opreme, vključno z morebitnimi spremembami tehnične dokumentacije, stroškovno in časovno bremenijo ponudnika.  </w:t>
      </w:r>
    </w:p>
    <w:p w14:paraId="659B8586" w14:textId="77777777" w:rsidR="001D0E9A" w:rsidRPr="00F425DF" w:rsidRDefault="001D0E9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1A5E5A58" w14:textId="74539CAD" w:rsidR="001D0E9A" w:rsidRPr="00F425DF" w:rsidRDefault="001D0E9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sidRPr="00F425DF">
        <w:rPr>
          <w:rFonts w:ascii="Arial" w:hAnsi="Arial" w:cs="Arial"/>
          <w:sz w:val="18"/>
          <w:szCs w:val="18"/>
        </w:rPr>
        <w:t xml:space="preserve">V ponudbi morajo biti ponujeni samo tisti materiali in naprave katerih kakovost je v skladu s veljavno zakonodajo v Republiki </w:t>
      </w:r>
      <w:r w:rsidRPr="00716D7C">
        <w:rPr>
          <w:rFonts w:ascii="Arial" w:hAnsi="Arial" w:cs="Arial"/>
          <w:sz w:val="18"/>
          <w:szCs w:val="18"/>
        </w:rPr>
        <w:t>Sloveniji,</w:t>
      </w:r>
      <w:r w:rsidR="00654ACA" w:rsidRPr="00716D7C">
        <w:t xml:space="preserve"> </w:t>
      </w:r>
      <w:r w:rsidR="00654ACA" w:rsidRPr="00716D7C">
        <w:rPr>
          <w:rFonts w:ascii="Arial" w:hAnsi="Arial" w:cs="Arial"/>
          <w:sz w:val="18"/>
          <w:szCs w:val="18"/>
        </w:rPr>
        <w:t>veljavno Uredbo o zelenem javnem naročanju in standardi ter</w:t>
      </w:r>
      <w:r w:rsidRPr="00716D7C">
        <w:rPr>
          <w:rFonts w:ascii="Arial" w:hAnsi="Arial" w:cs="Arial"/>
          <w:sz w:val="18"/>
          <w:szCs w:val="18"/>
        </w:rPr>
        <w:t xml:space="preserve"> imeti ustrezne certifikate.</w:t>
      </w:r>
    </w:p>
    <w:p w14:paraId="30BCB4B1" w14:textId="77777777" w:rsidR="00C23AD0" w:rsidRPr="00F425DF" w:rsidRDefault="00C23AD0"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526CB228" w14:textId="0AD9CC21" w:rsidR="00460217" w:rsidRDefault="00C23AD0" w:rsidP="008A5821">
      <w:pPr>
        <w:tabs>
          <w:tab w:val="left" w:pos="426"/>
        </w:tabs>
        <w:spacing w:before="120" w:after="120" w:line="240" w:lineRule="auto"/>
        <w:jc w:val="both"/>
        <w:rPr>
          <w:rFonts w:ascii="Arial" w:hAnsi="Arial" w:cs="Arial"/>
          <w:b/>
          <w:bCs/>
          <w:color w:val="000000"/>
          <w:sz w:val="18"/>
          <w:szCs w:val="18"/>
        </w:rPr>
      </w:pPr>
      <w:r w:rsidRPr="00F425DF">
        <w:rPr>
          <w:rFonts w:ascii="Arial" w:hAnsi="Arial" w:cs="Arial"/>
          <w:b/>
          <w:bCs/>
          <w:color w:val="000000"/>
          <w:sz w:val="18"/>
          <w:szCs w:val="18"/>
        </w:rPr>
        <w:t>Ponudnik mora ponuditi cene za vse postavke v popisih del. V primeru, da pri posamezni postavki ne bo navedena cena (prazno polje), bo naročnik štel, da ponudnik postavko ponuja brezplačno (po ceni 0,00 EUR). V primeru, da bo ponudnik pri postavki uporabil znak »/« ali podobno, bo naročnik štel, da te postavke ne ponuja. Ponudnike posebej opozarjamo, da navedejo tudi vrednosti za postavke nepredvidenih del na mestih, kjer so zahtevane.</w:t>
      </w:r>
    </w:p>
    <w:p w14:paraId="6078C6B5" w14:textId="77777777" w:rsidR="00647C9E" w:rsidRPr="00F425DF" w:rsidRDefault="00647C9E" w:rsidP="008A5821">
      <w:pPr>
        <w:tabs>
          <w:tab w:val="left" w:pos="426"/>
        </w:tabs>
        <w:spacing w:before="120" w:after="120" w:line="240" w:lineRule="auto"/>
        <w:jc w:val="both"/>
        <w:rPr>
          <w:rFonts w:ascii="Arial" w:hAnsi="Arial" w:cs="Arial"/>
          <w:b/>
          <w:bCs/>
          <w:color w:val="000000"/>
          <w:sz w:val="18"/>
          <w:szCs w:val="18"/>
        </w:rPr>
      </w:pPr>
    </w:p>
    <w:p w14:paraId="02E1DB62" w14:textId="77777777" w:rsidR="00E171FD" w:rsidRPr="00F425DF" w:rsidRDefault="00E171FD" w:rsidP="00CB31CA">
      <w:pPr>
        <w:pStyle w:val="Odstavekseznama"/>
        <w:numPr>
          <w:ilvl w:val="0"/>
          <w:numId w:val="2"/>
        </w:numPr>
        <w:spacing w:before="225" w:after="225" w:line="240" w:lineRule="auto"/>
        <w:jc w:val="both"/>
        <w:rPr>
          <w:rFonts w:ascii="Arial" w:hAnsi="Arial" w:cs="Arial"/>
          <w:b/>
          <w:sz w:val="20"/>
          <w:u w:val="single"/>
        </w:rPr>
      </w:pPr>
      <w:r w:rsidRPr="00F425DF">
        <w:rPr>
          <w:rFonts w:ascii="Arial" w:hAnsi="Arial" w:cs="Arial"/>
          <w:b/>
          <w:sz w:val="20"/>
          <w:u w:val="single"/>
        </w:rPr>
        <w:t>VELJAVNOST PONUDBE</w:t>
      </w:r>
    </w:p>
    <w:p w14:paraId="2DA9FFA4" w14:textId="04DAC6E3" w:rsidR="001D0E9A" w:rsidRDefault="00BC7526" w:rsidP="00006C0D">
      <w:pPr>
        <w:jc w:val="both"/>
        <w:rPr>
          <w:rFonts w:ascii="Arial" w:hAnsi="Arial" w:cs="Arial"/>
          <w:color w:val="000000"/>
          <w:sz w:val="18"/>
          <w:szCs w:val="18"/>
        </w:rPr>
      </w:pPr>
      <w:r w:rsidRPr="00F425DF">
        <w:rPr>
          <w:rFonts w:ascii="Arial" w:hAnsi="Arial" w:cs="Arial"/>
          <w:color w:val="000000"/>
          <w:sz w:val="18"/>
          <w:szCs w:val="18"/>
        </w:rPr>
        <w:t xml:space="preserve">Ponudba </w:t>
      </w:r>
      <w:r w:rsidRPr="000C5641">
        <w:rPr>
          <w:rFonts w:ascii="Arial" w:hAnsi="Arial" w:cs="Arial"/>
          <w:sz w:val="18"/>
          <w:szCs w:val="18"/>
        </w:rPr>
        <w:t>velja najmanj 9</w:t>
      </w:r>
      <w:r w:rsidR="000419F8" w:rsidRPr="000C5641">
        <w:rPr>
          <w:rFonts w:ascii="Arial" w:hAnsi="Arial" w:cs="Arial"/>
          <w:sz w:val="18"/>
          <w:szCs w:val="18"/>
        </w:rPr>
        <w:t>0</w:t>
      </w:r>
      <w:r w:rsidR="008456FA" w:rsidRPr="000C5641">
        <w:rPr>
          <w:rFonts w:ascii="Arial" w:hAnsi="Arial" w:cs="Arial"/>
          <w:sz w:val="18"/>
          <w:szCs w:val="18"/>
        </w:rPr>
        <w:t xml:space="preserve"> dni od roka za </w:t>
      </w:r>
      <w:r w:rsidR="008456FA" w:rsidRPr="009E1C6D">
        <w:rPr>
          <w:rFonts w:ascii="Arial" w:hAnsi="Arial" w:cs="Arial"/>
          <w:sz w:val="18"/>
          <w:szCs w:val="18"/>
        </w:rPr>
        <w:t xml:space="preserve">predložitev ponudb. V primeru krajšega roka veljavnosti ponudbe se ponudba izloči. </w:t>
      </w:r>
      <w:r w:rsidR="00006C0D" w:rsidRPr="009E1C6D">
        <w:rPr>
          <w:rFonts w:ascii="Arial" w:hAnsi="Arial" w:cs="Arial"/>
          <w:sz w:val="18"/>
          <w:szCs w:val="18"/>
        </w:rPr>
        <w:t>V primeru, da ponudnik na obrazcu Ponudbeni predračun ne vpiše roka veljavnosti ponudbe, bo naročnik štel, da je ponudba veljavna 90 dni od roka za predložitev ponudb</w:t>
      </w:r>
      <w:r w:rsidR="00006C0D">
        <w:rPr>
          <w:rFonts w:ascii="Arial" w:hAnsi="Arial" w:cs="Arial"/>
          <w:color w:val="000000"/>
          <w:sz w:val="18"/>
          <w:szCs w:val="18"/>
        </w:rPr>
        <w:t>.</w:t>
      </w:r>
      <w:r w:rsidR="00117C04">
        <w:rPr>
          <w:rFonts w:ascii="Arial" w:hAnsi="Arial" w:cs="Arial"/>
          <w:color w:val="000000"/>
          <w:sz w:val="18"/>
          <w:szCs w:val="18"/>
        </w:rPr>
        <w:t xml:space="preserve"> </w:t>
      </w:r>
      <w:r w:rsidR="008456FA" w:rsidRPr="00F425DF">
        <w:rPr>
          <w:rFonts w:ascii="Arial" w:hAnsi="Arial" w:cs="Arial"/>
          <w:color w:val="000000"/>
          <w:sz w:val="18"/>
          <w:szCs w:val="18"/>
        </w:rPr>
        <w:t>Naročnik lahko zahteva, da ponudniki podaljšajo čas veljavnosti ponudb za določeno dodatno obdobje. Ponudnik lahko zavrne zahtevo za podaljšanje ponudbe, ne da bi s tem zapadl</w:t>
      </w:r>
      <w:r w:rsidR="00654ACA">
        <w:rPr>
          <w:rFonts w:ascii="Arial" w:hAnsi="Arial" w:cs="Arial"/>
          <w:color w:val="000000"/>
          <w:sz w:val="18"/>
          <w:szCs w:val="18"/>
        </w:rPr>
        <w:t>o zavarovanje resnosti ponudbe.</w:t>
      </w:r>
    </w:p>
    <w:p w14:paraId="02E84927" w14:textId="77777777" w:rsidR="00647C9E" w:rsidRPr="00F425DF" w:rsidRDefault="00647C9E" w:rsidP="008456FA">
      <w:pPr>
        <w:spacing w:before="225" w:after="225" w:line="240" w:lineRule="auto"/>
        <w:jc w:val="both"/>
        <w:rPr>
          <w:rFonts w:ascii="Arial" w:hAnsi="Arial" w:cs="Arial"/>
          <w:color w:val="000000"/>
          <w:sz w:val="18"/>
          <w:szCs w:val="18"/>
        </w:rPr>
      </w:pPr>
    </w:p>
    <w:p w14:paraId="6DC10388" w14:textId="77777777" w:rsidR="00A965E7" w:rsidRPr="00F425DF" w:rsidRDefault="00A965E7" w:rsidP="00CB31CA">
      <w:pPr>
        <w:pStyle w:val="Odstavekseznama"/>
        <w:numPr>
          <w:ilvl w:val="0"/>
          <w:numId w:val="2"/>
        </w:numPr>
        <w:spacing w:before="225" w:after="225" w:line="240" w:lineRule="auto"/>
        <w:jc w:val="both"/>
        <w:rPr>
          <w:rFonts w:ascii="Arial" w:hAnsi="Arial" w:cs="Arial"/>
        </w:rPr>
      </w:pPr>
      <w:r w:rsidRPr="00F425DF">
        <w:rPr>
          <w:rFonts w:ascii="Arial" w:hAnsi="Arial" w:cs="Arial"/>
          <w:b/>
          <w:sz w:val="20"/>
          <w:u w:val="single"/>
        </w:rPr>
        <w:t xml:space="preserve">SPREMEMBE IN UMIK PONUDBE </w:t>
      </w:r>
    </w:p>
    <w:p w14:paraId="20B157CB" w14:textId="77777777" w:rsidR="000B2F5E" w:rsidRPr="00F425DF" w:rsidRDefault="00A965E7" w:rsidP="000B2F5E">
      <w:pPr>
        <w:spacing w:before="225" w:after="225" w:line="240" w:lineRule="auto"/>
        <w:contextualSpacing/>
        <w:jc w:val="both"/>
        <w:rPr>
          <w:rFonts w:ascii="Arial" w:hAnsi="Arial" w:cs="Arial"/>
          <w:sz w:val="18"/>
        </w:rPr>
      </w:pPr>
      <w:r w:rsidRPr="00F425DF">
        <w:rPr>
          <w:rFonts w:ascii="Arial" w:hAnsi="Arial" w:cs="Arial"/>
          <w:sz w:val="18"/>
        </w:rPr>
        <w:t>Ponudnik sme ponudbo umakniti ali spremeniti do poteka roka za predložitev ponudbe.</w:t>
      </w:r>
    </w:p>
    <w:p w14:paraId="4E81C310" w14:textId="77777777" w:rsidR="00F51390" w:rsidRPr="00F425DF" w:rsidRDefault="00F51390" w:rsidP="000B2F5E">
      <w:pPr>
        <w:spacing w:before="225" w:after="225" w:line="240" w:lineRule="auto"/>
        <w:contextualSpacing/>
        <w:jc w:val="both"/>
        <w:rPr>
          <w:rFonts w:ascii="Arial" w:hAnsi="Arial" w:cs="Arial"/>
          <w:sz w:val="18"/>
        </w:rPr>
      </w:pPr>
    </w:p>
    <w:p w14:paraId="63251F1E" w14:textId="77777777" w:rsidR="00F51390" w:rsidRPr="00F425DF" w:rsidRDefault="00F51390" w:rsidP="000B2F5E">
      <w:pPr>
        <w:spacing w:before="225" w:after="225" w:line="240" w:lineRule="auto"/>
        <w:contextualSpacing/>
        <w:jc w:val="both"/>
        <w:rPr>
          <w:rFonts w:ascii="Arial" w:hAnsi="Arial" w:cs="Arial"/>
          <w:sz w:val="18"/>
        </w:rPr>
      </w:pPr>
      <w:r w:rsidRPr="00F425DF">
        <w:rPr>
          <w:rFonts w:ascii="Arial" w:hAnsi="Arial" w:cs="Arial" w:hint="eastAsia"/>
          <w:sz w:val="18"/>
        </w:rPr>
        <w:lastRenderedPageBreak/>
        <w:t>Č</w:t>
      </w:r>
      <w:r w:rsidRPr="00F425DF">
        <w:rPr>
          <w:rFonts w:ascii="Arial" w:hAnsi="Arial" w:cs="Arial"/>
          <w:sz w:val="18"/>
        </w:rPr>
        <w:t xml:space="preserve">e ponudnik v informacijskem sistemu e-JN svojo ponudbo umakne, se šteje, da ponudba ni bila oddana in </w:t>
      </w:r>
      <w:r w:rsidR="00677E14" w:rsidRPr="00F425DF">
        <w:rPr>
          <w:rFonts w:ascii="Arial" w:hAnsi="Arial" w:cs="Arial"/>
          <w:sz w:val="18"/>
        </w:rPr>
        <w:t>ne bo vidna v informacijskem sistemu e-JN</w:t>
      </w:r>
      <w:r w:rsidRPr="00F425DF">
        <w:rPr>
          <w:rFonts w:ascii="Arial" w:hAnsi="Arial" w:cs="Arial"/>
          <w:sz w:val="18"/>
        </w:rPr>
        <w:t xml:space="preserve">. </w:t>
      </w:r>
      <w:r w:rsidRPr="00F425DF">
        <w:rPr>
          <w:rFonts w:ascii="Arial" w:hAnsi="Arial" w:cs="Arial" w:hint="eastAsia"/>
          <w:sz w:val="18"/>
        </w:rPr>
        <w:t>Č</w:t>
      </w:r>
      <w:r w:rsidRPr="00F425DF">
        <w:rPr>
          <w:rFonts w:ascii="Arial" w:hAnsi="Arial" w:cs="Arial"/>
          <w:sz w:val="18"/>
        </w:rPr>
        <w:t>e ponudnik svojo ponudbo v informa</w:t>
      </w:r>
      <w:r w:rsidR="00677E14" w:rsidRPr="00F425DF">
        <w:rPr>
          <w:rFonts w:ascii="Arial" w:hAnsi="Arial" w:cs="Arial"/>
          <w:sz w:val="18"/>
        </w:rPr>
        <w:t>cijskem sistemu e-JN spremeni, ostane v</w:t>
      </w:r>
      <w:r w:rsidRPr="00F425DF">
        <w:rPr>
          <w:rFonts w:ascii="Arial" w:hAnsi="Arial" w:cs="Arial"/>
          <w:sz w:val="18"/>
        </w:rPr>
        <w:t xml:space="preserve"> sistemu </w:t>
      </w:r>
      <w:r w:rsidR="00677E14" w:rsidRPr="00F425DF">
        <w:rPr>
          <w:rFonts w:ascii="Arial" w:hAnsi="Arial" w:cs="Arial"/>
          <w:sz w:val="18"/>
        </w:rPr>
        <w:t xml:space="preserve">le </w:t>
      </w:r>
      <w:r w:rsidRPr="00F425DF">
        <w:rPr>
          <w:rFonts w:ascii="Arial" w:hAnsi="Arial" w:cs="Arial"/>
          <w:sz w:val="18"/>
        </w:rPr>
        <w:t xml:space="preserve">zadnja oddana ponudba.  </w:t>
      </w:r>
    </w:p>
    <w:p w14:paraId="2227A7BA" w14:textId="77777777" w:rsidR="00F51390" w:rsidRPr="00F425DF" w:rsidRDefault="00F51390" w:rsidP="000B2F5E">
      <w:pPr>
        <w:spacing w:before="225" w:after="225" w:line="240" w:lineRule="auto"/>
        <w:contextualSpacing/>
        <w:jc w:val="both"/>
        <w:rPr>
          <w:rFonts w:ascii="Arial" w:hAnsi="Arial" w:cs="Arial"/>
          <w:sz w:val="18"/>
        </w:rPr>
      </w:pPr>
    </w:p>
    <w:p w14:paraId="665A5EA3" w14:textId="476ADC6B" w:rsidR="00A965E7" w:rsidRDefault="00A965E7" w:rsidP="000B2F5E">
      <w:pPr>
        <w:spacing w:before="225" w:after="225" w:line="240" w:lineRule="auto"/>
        <w:contextualSpacing/>
        <w:jc w:val="both"/>
        <w:rPr>
          <w:rFonts w:ascii="Arial" w:hAnsi="Arial" w:cs="Arial"/>
          <w:sz w:val="18"/>
        </w:rPr>
      </w:pPr>
      <w:r w:rsidRPr="00F425DF">
        <w:rPr>
          <w:rFonts w:ascii="Arial" w:hAnsi="Arial" w:cs="Arial"/>
          <w:sz w:val="18"/>
        </w:rPr>
        <w:t>Po preteku roka za predložitev ponudb ponudniki ne smejo več spremeniti ali umakniti oddanih ponudb.</w:t>
      </w:r>
    </w:p>
    <w:p w14:paraId="6996E184" w14:textId="77777777" w:rsidR="00647C9E" w:rsidRPr="00F425DF" w:rsidRDefault="00647C9E" w:rsidP="000B2F5E">
      <w:pPr>
        <w:spacing w:before="225" w:after="225" w:line="240" w:lineRule="auto"/>
        <w:contextualSpacing/>
        <w:jc w:val="both"/>
        <w:rPr>
          <w:rFonts w:ascii="Arial" w:hAnsi="Arial" w:cs="Arial"/>
          <w:sz w:val="18"/>
        </w:rPr>
      </w:pPr>
    </w:p>
    <w:p w14:paraId="33ED8BC7" w14:textId="77777777" w:rsidR="00EA692D" w:rsidRPr="00F425DF" w:rsidRDefault="00EA692D" w:rsidP="00CB31CA">
      <w:pPr>
        <w:pStyle w:val="Pripombabesedilo"/>
        <w:numPr>
          <w:ilvl w:val="0"/>
          <w:numId w:val="2"/>
        </w:numPr>
        <w:spacing w:line="276" w:lineRule="auto"/>
        <w:rPr>
          <w:rFonts w:ascii="Arial" w:eastAsia="Arial" w:hAnsi="Arial" w:cs="Arial"/>
          <w:szCs w:val="22"/>
        </w:rPr>
      </w:pPr>
      <w:r w:rsidRPr="00F425DF">
        <w:rPr>
          <w:rFonts w:ascii="Arial" w:eastAsia="Arial" w:hAnsi="Arial" w:cs="Arial"/>
          <w:b/>
          <w:szCs w:val="22"/>
          <w:u w:val="single"/>
        </w:rPr>
        <w:t>PONUDNIK S SEDEŽEM V TUJI DRŽAVI</w:t>
      </w:r>
    </w:p>
    <w:p w14:paraId="3B180EBC" w14:textId="78C5786F" w:rsidR="005E215B" w:rsidRPr="00F425DF" w:rsidRDefault="00EA692D" w:rsidP="00C71805">
      <w:pPr>
        <w:pStyle w:val="Pripombabesedilo"/>
        <w:contextualSpacing/>
        <w:jc w:val="both"/>
        <w:rPr>
          <w:rFonts w:ascii="Arial" w:eastAsia="Arial" w:hAnsi="Arial" w:cs="Arial"/>
          <w:sz w:val="18"/>
          <w:szCs w:val="22"/>
        </w:rPr>
      </w:pPr>
      <w:r w:rsidRPr="00F425DF">
        <w:rPr>
          <w:rFonts w:ascii="Arial" w:eastAsia="Arial" w:hAnsi="Arial" w:cs="Arial"/>
          <w:sz w:val="18"/>
          <w:szCs w:val="22"/>
        </w:rPr>
        <w:t xml:space="preserve">Ponudniki s sedežem v tuji državi morajo izpolnjevati enake pogoje kot gospodarski subjekti s sedežem v Republiki Sloveniji. Kadar ima ponudnik sedež v tuji državi, mora v </w:t>
      </w:r>
      <w:r w:rsidR="00677E14" w:rsidRPr="00F425DF">
        <w:rPr>
          <w:rFonts w:ascii="Arial" w:eastAsia="Arial" w:hAnsi="Arial" w:cs="Arial"/>
          <w:sz w:val="18"/>
          <w:szCs w:val="22"/>
        </w:rPr>
        <w:t xml:space="preserve">Krovni izjavi </w:t>
      </w:r>
      <w:r w:rsidRPr="00F425DF">
        <w:rPr>
          <w:rFonts w:ascii="Arial" w:eastAsia="Arial" w:hAnsi="Arial" w:cs="Arial"/>
          <w:sz w:val="18"/>
          <w:szCs w:val="22"/>
        </w:rPr>
        <w:t>(Obrazec št. 1) navesti svojega pooblaščenca ali pooblaščenca za vročitve v skladu z veljavnim Zakonom o splošnem upravnem postopku (</w:t>
      </w:r>
      <w:r w:rsidR="00057D1F" w:rsidRPr="00F425DF">
        <w:rPr>
          <w:rFonts w:ascii="Arial" w:eastAsia="Arial" w:hAnsi="Arial" w:cs="Arial"/>
          <w:sz w:val="18"/>
          <w:szCs w:val="22"/>
        </w:rPr>
        <w:t>Uradni list RS, št. 24/06 - uradno pre</w:t>
      </w:r>
      <w:r w:rsidR="00057D1F" w:rsidRPr="00F425DF">
        <w:rPr>
          <w:rFonts w:ascii="Arial" w:eastAsia="Arial" w:hAnsi="Arial" w:cs="Arial" w:hint="eastAsia"/>
          <w:sz w:val="18"/>
          <w:szCs w:val="22"/>
        </w:rPr>
        <w:t>č</w:t>
      </w:r>
      <w:r w:rsidR="00057D1F" w:rsidRPr="00F425DF">
        <w:rPr>
          <w:rFonts w:ascii="Arial" w:eastAsia="Arial" w:hAnsi="Arial" w:cs="Arial"/>
          <w:sz w:val="18"/>
          <w:szCs w:val="22"/>
        </w:rPr>
        <w:t>iš</w:t>
      </w:r>
      <w:r w:rsidR="00057D1F" w:rsidRPr="00F425DF">
        <w:rPr>
          <w:rFonts w:ascii="Arial" w:eastAsia="Arial" w:hAnsi="Arial" w:cs="Arial" w:hint="eastAsia"/>
          <w:sz w:val="18"/>
          <w:szCs w:val="22"/>
        </w:rPr>
        <w:t>č</w:t>
      </w:r>
      <w:r w:rsidR="00057D1F" w:rsidRPr="00F425DF">
        <w:rPr>
          <w:rFonts w:ascii="Arial" w:eastAsia="Arial" w:hAnsi="Arial" w:cs="Arial"/>
          <w:sz w:val="18"/>
          <w:szCs w:val="22"/>
        </w:rPr>
        <w:t xml:space="preserve">eno besedilo, 105/06 - ZUS-1, 126/07, 65/08, 8/10 in 82/13; v nadaljevanju: </w:t>
      </w:r>
      <w:r w:rsidRPr="00F425DF">
        <w:rPr>
          <w:rFonts w:ascii="Arial" w:eastAsia="Arial" w:hAnsi="Arial" w:cs="Arial"/>
          <w:sz w:val="18"/>
          <w:szCs w:val="22"/>
        </w:rPr>
        <w:t xml:space="preserve">ZUP). </w:t>
      </w:r>
      <w:r w:rsidR="00647C9E">
        <w:rPr>
          <w:rFonts w:ascii="Arial" w:eastAsia="Arial" w:hAnsi="Arial" w:cs="Arial"/>
          <w:sz w:val="18"/>
          <w:szCs w:val="22"/>
        </w:rPr>
        <w:t xml:space="preserve">Če </w:t>
      </w:r>
      <w:r w:rsidRPr="00F425DF">
        <w:rPr>
          <w:rFonts w:ascii="Arial" w:eastAsia="Arial" w:hAnsi="Arial" w:cs="Arial"/>
          <w:sz w:val="18"/>
          <w:szCs w:val="22"/>
        </w:rPr>
        <w:t xml:space="preserve"> tega ne bo storil, mu bo po uradni dolžnosti postavljen pooblaščenec za vročitve oz. začasni zastopnik, v skladu s četrtim odstavkom 89. člena ZUP.</w:t>
      </w:r>
    </w:p>
    <w:p w14:paraId="24FA1A0A" w14:textId="092422C1" w:rsidR="00EA692D" w:rsidRDefault="00EA692D" w:rsidP="00C71805">
      <w:pPr>
        <w:pStyle w:val="Pripombabesedilo"/>
        <w:contextualSpacing/>
        <w:jc w:val="both"/>
        <w:rPr>
          <w:rFonts w:ascii="Arial" w:hAnsi="Arial" w:cs="Arial"/>
          <w:color w:val="000000"/>
          <w:sz w:val="18"/>
          <w:szCs w:val="18"/>
          <w:shd w:val="clear" w:color="auto" w:fill="FFFFFF"/>
        </w:rPr>
      </w:pPr>
      <w:r w:rsidRPr="00F425DF">
        <w:rPr>
          <w:rFonts w:ascii="Arial" w:hAnsi="Arial" w:cs="Arial"/>
          <w:color w:val="000000"/>
          <w:sz w:val="18"/>
          <w:szCs w:val="18"/>
          <w:shd w:val="clear" w:color="auto" w:fill="FFFFFF"/>
        </w:rPr>
        <w:t xml:space="preserve">Če država članica ali tretja država dokumentov in potrdil, ki se jih s to </w:t>
      </w:r>
      <w:r w:rsidR="008B5E3A" w:rsidRPr="00F425DF">
        <w:rPr>
          <w:rFonts w:ascii="Arial" w:hAnsi="Arial" w:cs="Arial"/>
          <w:color w:val="000000"/>
          <w:sz w:val="18"/>
          <w:szCs w:val="18"/>
          <w:shd w:val="clear" w:color="auto" w:fill="FFFFFF"/>
        </w:rPr>
        <w:t xml:space="preserve">razpisno </w:t>
      </w:r>
      <w:r w:rsidR="007B644E" w:rsidRPr="00F425DF">
        <w:rPr>
          <w:rFonts w:ascii="Arial" w:hAnsi="Arial" w:cs="Arial"/>
          <w:color w:val="000000"/>
          <w:sz w:val="18"/>
          <w:szCs w:val="18"/>
        </w:rPr>
        <w:t>dokumentacijo</w:t>
      </w:r>
      <w:r w:rsidR="003F41CE" w:rsidRPr="00F425DF">
        <w:rPr>
          <w:rFonts w:ascii="Arial" w:hAnsi="Arial" w:cs="Arial"/>
          <w:color w:val="000000"/>
          <w:sz w:val="18"/>
          <w:szCs w:val="18"/>
        </w:rPr>
        <w:t xml:space="preserve"> </w:t>
      </w:r>
      <w:r w:rsidRPr="00F425DF">
        <w:rPr>
          <w:rFonts w:ascii="Arial" w:hAnsi="Arial" w:cs="Arial"/>
          <w:color w:val="000000"/>
          <w:sz w:val="18"/>
          <w:szCs w:val="18"/>
          <w:shd w:val="clear" w:color="auto" w:fill="FFFFFF"/>
        </w:rPr>
        <w:t>zahtevajo, ne izdaja ali če ti ne zajemajo vseh primerov, ki so z razlogi za izključitev opredeljeni,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4A55EB81" w14:textId="77777777" w:rsidR="00647C9E" w:rsidRPr="00F425DF" w:rsidRDefault="00647C9E" w:rsidP="00C71805">
      <w:pPr>
        <w:pStyle w:val="Pripombabesedilo"/>
        <w:contextualSpacing/>
        <w:jc w:val="both"/>
        <w:rPr>
          <w:rFonts w:ascii="Arial" w:eastAsia="Arial" w:hAnsi="Arial" w:cs="Arial"/>
          <w:sz w:val="18"/>
          <w:szCs w:val="22"/>
        </w:rPr>
      </w:pPr>
    </w:p>
    <w:p w14:paraId="29C5C002" w14:textId="77777777" w:rsidR="00E171FD" w:rsidRPr="00F425DF" w:rsidRDefault="00E171FD"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F425DF">
        <w:rPr>
          <w:rFonts w:ascii="Arial" w:hAnsi="Arial" w:cs="Arial"/>
          <w:b/>
          <w:color w:val="000000"/>
          <w:sz w:val="20"/>
          <w:szCs w:val="18"/>
          <w:u w:val="single"/>
        </w:rPr>
        <w:t>PRAVNO VARSTVO</w:t>
      </w:r>
    </w:p>
    <w:p w14:paraId="2263E66B" w14:textId="037611F1" w:rsidR="00335926" w:rsidRPr="00F425DF" w:rsidRDefault="008456FA" w:rsidP="00335926">
      <w:pPr>
        <w:spacing w:before="225" w:after="225" w:line="240" w:lineRule="auto"/>
        <w:contextualSpacing/>
        <w:jc w:val="both"/>
        <w:rPr>
          <w:rFonts w:ascii="Arial" w:hAnsi="Arial" w:cs="Arial"/>
        </w:rPr>
      </w:pPr>
      <w:r w:rsidRPr="00F425DF">
        <w:rPr>
          <w:rFonts w:ascii="Arial" w:hAnsi="Arial" w:cs="Arial"/>
          <w:color w:val="000000"/>
          <w:sz w:val="18"/>
          <w:szCs w:val="18"/>
        </w:rPr>
        <w:t>Pravno varstvo ponudnikov v postopku javnega naročanja je za</w:t>
      </w:r>
      <w:r w:rsidR="0040301F" w:rsidRPr="00F425DF">
        <w:rPr>
          <w:rFonts w:ascii="Arial" w:hAnsi="Arial" w:cs="Arial"/>
          <w:color w:val="000000"/>
          <w:sz w:val="18"/>
          <w:szCs w:val="18"/>
        </w:rPr>
        <w:t xml:space="preserve">gotovljeno v skladu z določbami </w:t>
      </w:r>
      <w:r w:rsidRPr="00F425DF">
        <w:rPr>
          <w:rFonts w:ascii="Arial" w:hAnsi="Arial" w:cs="Arial"/>
          <w:color w:val="000000"/>
          <w:sz w:val="18"/>
          <w:szCs w:val="18"/>
        </w:rPr>
        <w:t>Zakona o pravnem varstvu v postopkih javnega naročanja (</w:t>
      </w:r>
      <w:r w:rsidR="006003D5" w:rsidRPr="00F425DF">
        <w:rPr>
          <w:rFonts w:ascii="Arial" w:hAnsi="Arial" w:cs="Arial"/>
          <w:color w:val="000000"/>
          <w:sz w:val="18"/>
          <w:szCs w:val="18"/>
        </w:rPr>
        <w:t>Uradni list RS, št. 43/11, 60/11 - ZTP-D, 63/13, 90/14 - ZDU-1l, 95/14 - ZIPRS1415-C, 96/15 -</w:t>
      </w:r>
      <w:r w:rsidR="00654ACA">
        <w:rPr>
          <w:rFonts w:ascii="Arial" w:hAnsi="Arial" w:cs="Arial"/>
          <w:color w:val="000000"/>
          <w:sz w:val="18"/>
          <w:szCs w:val="18"/>
        </w:rPr>
        <w:t xml:space="preserve"> ZIPRS1617, 80/16 - ZIPRS1718,</w:t>
      </w:r>
      <w:r w:rsidR="006003D5" w:rsidRPr="00F425DF">
        <w:rPr>
          <w:rFonts w:ascii="Arial" w:hAnsi="Arial" w:cs="Arial"/>
          <w:color w:val="000000"/>
          <w:sz w:val="18"/>
          <w:szCs w:val="18"/>
        </w:rPr>
        <w:t xml:space="preserve"> 60/17</w:t>
      </w:r>
      <w:r w:rsidR="00654ACA">
        <w:rPr>
          <w:rFonts w:ascii="Arial" w:hAnsi="Arial" w:cs="Arial"/>
          <w:color w:val="000000"/>
          <w:sz w:val="18"/>
          <w:szCs w:val="18"/>
        </w:rPr>
        <w:t>, 72/19</w:t>
      </w:r>
      <w:r w:rsidR="002C1570" w:rsidRPr="00F425DF">
        <w:rPr>
          <w:rFonts w:ascii="Arial" w:hAnsi="Arial" w:cs="Arial"/>
          <w:color w:val="000000"/>
          <w:sz w:val="18"/>
          <w:szCs w:val="18"/>
        </w:rPr>
        <w:t xml:space="preserve">; </w:t>
      </w:r>
      <w:r w:rsidRPr="00F425DF">
        <w:rPr>
          <w:rFonts w:ascii="Arial" w:hAnsi="Arial" w:cs="Arial"/>
          <w:color w:val="000000"/>
          <w:sz w:val="18"/>
          <w:szCs w:val="18"/>
        </w:rPr>
        <w:t>v nadaljevanju: ZPVPJN), po postopku in na način kot ga določa zakon.</w:t>
      </w:r>
      <w:r w:rsidR="0040301F" w:rsidRPr="00F425DF">
        <w:rPr>
          <w:rFonts w:ascii="Arial" w:hAnsi="Arial" w:cs="Arial"/>
        </w:rPr>
        <w:t xml:space="preserve"> </w:t>
      </w:r>
      <w:r w:rsidRPr="00F425DF">
        <w:rPr>
          <w:rFonts w:ascii="Arial" w:hAnsi="Arial" w:cs="Arial"/>
          <w:color w:val="000000"/>
          <w:sz w:val="18"/>
          <w:szCs w:val="18"/>
        </w:rPr>
        <w:t>Zahtevo za pravno varstvo lahko vloži aktivno legitimirana oseba, kot jo določa 14. člen ZPVPJN.</w:t>
      </w:r>
    </w:p>
    <w:p w14:paraId="6D8B5A9B" w14:textId="77777777" w:rsidR="00335926" w:rsidRPr="00F425DF" w:rsidRDefault="00335926" w:rsidP="00335926">
      <w:pPr>
        <w:spacing w:before="225" w:after="225" w:line="240" w:lineRule="auto"/>
        <w:contextualSpacing/>
        <w:jc w:val="both"/>
        <w:rPr>
          <w:rFonts w:ascii="Arial" w:hAnsi="Arial" w:cs="Arial"/>
          <w:color w:val="000000"/>
          <w:sz w:val="18"/>
          <w:szCs w:val="18"/>
        </w:rPr>
      </w:pPr>
    </w:p>
    <w:p w14:paraId="161FCDF1" w14:textId="36CF03B5" w:rsidR="00335926" w:rsidRDefault="008456FA" w:rsidP="005E215B">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 xml:space="preserve">Zahteva za pravno varstvo, ki se nanaša na vsebino objave, povabilo k oddaji ponudb ali </w:t>
      </w:r>
      <w:r w:rsidR="00057D1F" w:rsidRPr="00F425DF">
        <w:rPr>
          <w:rFonts w:ascii="Arial" w:hAnsi="Arial" w:cs="Arial"/>
          <w:color w:val="000000"/>
          <w:sz w:val="18"/>
          <w:szCs w:val="18"/>
        </w:rPr>
        <w:t>razpisno</w:t>
      </w:r>
      <w:r w:rsidR="00524F1D" w:rsidRPr="00F425DF">
        <w:rPr>
          <w:rFonts w:ascii="Arial" w:hAnsi="Arial" w:cs="Arial"/>
          <w:color w:val="000000"/>
          <w:sz w:val="18"/>
          <w:szCs w:val="18"/>
        </w:rPr>
        <w:t xml:space="preserve"> </w:t>
      </w:r>
      <w:r w:rsidR="00057D1F" w:rsidRPr="00F425DF">
        <w:rPr>
          <w:rFonts w:ascii="Arial" w:hAnsi="Arial" w:cs="Arial"/>
          <w:color w:val="000000"/>
          <w:sz w:val="18"/>
          <w:szCs w:val="18"/>
        </w:rPr>
        <w:t>dokumentacijo</w:t>
      </w:r>
      <w:r w:rsidRPr="00F425DF">
        <w:rPr>
          <w:rFonts w:ascii="Arial" w:hAnsi="Arial" w:cs="Arial"/>
          <w:color w:val="000000"/>
          <w:sz w:val="18"/>
          <w:szCs w:val="18"/>
        </w:rPr>
        <w:t>, ni dopustna, če bi lahko vlagatelj ali drug morebitni ponudnik preko portala javnih naročil naročnika opozoril na očitano kršitev, pa te možnosti ni uporabil. Šteje se, da bi vlagatelj ali drug morebitni ponudnik preko portala javnih naročil lahko opozoril na očitano kršitev, če je bilo v postopku javnega naročanja na portalu javnih naročil objavljeno obvestilo o naročilu, na podlagi katerega ponudniki oddajo ponudbe.</w:t>
      </w:r>
    </w:p>
    <w:p w14:paraId="3ECE1A7C" w14:textId="77777777" w:rsidR="00647C9E" w:rsidRPr="00F425DF" w:rsidRDefault="00647C9E" w:rsidP="005E215B">
      <w:pPr>
        <w:spacing w:before="225" w:after="225" w:line="240" w:lineRule="auto"/>
        <w:contextualSpacing/>
        <w:jc w:val="both"/>
        <w:rPr>
          <w:rFonts w:ascii="Arial" w:hAnsi="Arial" w:cs="Arial"/>
        </w:rPr>
      </w:pPr>
    </w:p>
    <w:p w14:paraId="5D2C641A" w14:textId="2F08D589" w:rsidR="00E171FD" w:rsidRDefault="008456FA" w:rsidP="005E215B">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 xml:space="preserve">Vlagatelj mora zahtevku za revizijo zoper vsebino </w:t>
      </w:r>
      <w:r w:rsidR="00524F1D" w:rsidRPr="00F425DF">
        <w:rPr>
          <w:rFonts w:ascii="Arial" w:hAnsi="Arial" w:cs="Arial"/>
          <w:color w:val="000000"/>
          <w:sz w:val="18"/>
          <w:szCs w:val="18"/>
        </w:rPr>
        <w:t xml:space="preserve">razpisne </w:t>
      </w:r>
      <w:r w:rsidR="003F41CE" w:rsidRPr="00F425DF">
        <w:rPr>
          <w:rFonts w:ascii="Arial" w:hAnsi="Arial" w:cs="Arial"/>
          <w:color w:val="000000"/>
          <w:sz w:val="18"/>
          <w:szCs w:val="18"/>
        </w:rPr>
        <w:t xml:space="preserve">dokumentacije </w:t>
      </w:r>
      <w:r w:rsidRPr="00F425DF">
        <w:rPr>
          <w:rFonts w:ascii="Arial" w:hAnsi="Arial" w:cs="Arial"/>
          <w:color w:val="000000"/>
          <w:sz w:val="18"/>
          <w:szCs w:val="18"/>
        </w:rPr>
        <w:t>ali vsebino objave priložiti pot</w:t>
      </w:r>
      <w:r w:rsidR="00057D1F" w:rsidRPr="00F425DF">
        <w:rPr>
          <w:rFonts w:ascii="Arial" w:hAnsi="Arial" w:cs="Arial"/>
          <w:color w:val="000000"/>
          <w:sz w:val="18"/>
          <w:szCs w:val="18"/>
        </w:rPr>
        <w:t>rdilo o plačilu takse v višini 2</w:t>
      </w:r>
      <w:r w:rsidR="001D0E9A" w:rsidRPr="00F425DF">
        <w:rPr>
          <w:rFonts w:ascii="Arial" w:hAnsi="Arial" w:cs="Arial"/>
          <w:color w:val="000000"/>
          <w:sz w:val="18"/>
          <w:szCs w:val="18"/>
        </w:rPr>
        <w:t>.0</w:t>
      </w:r>
      <w:r w:rsidRPr="00F425DF">
        <w:rPr>
          <w:rFonts w:ascii="Arial" w:hAnsi="Arial" w:cs="Arial"/>
          <w:color w:val="000000"/>
          <w:sz w:val="18"/>
          <w:szCs w:val="18"/>
        </w:rPr>
        <w:t>00,00 EUR.</w:t>
      </w:r>
      <w:r w:rsidR="0040301F" w:rsidRPr="00F425DF">
        <w:rPr>
          <w:rFonts w:ascii="Arial" w:hAnsi="Arial" w:cs="Arial"/>
        </w:rPr>
        <w:t xml:space="preserve"> </w:t>
      </w:r>
      <w:r w:rsidRPr="00F425DF">
        <w:rPr>
          <w:rFonts w:ascii="Arial" w:hAnsi="Arial" w:cs="Arial"/>
          <w:color w:val="000000"/>
          <w:sz w:val="18"/>
          <w:szCs w:val="18"/>
        </w:rPr>
        <w:t xml:space="preserve">Taksa se plača na ustrezen podračun, ki je v skladu s predpisom, ki ureja podračune ter način plačevanja obveznih dajatev in drugih javnofinančnih prihodkov, odprt pri Banki Slovenije za namen plačila taks za </w:t>
      </w:r>
      <w:proofErr w:type="spellStart"/>
      <w:r w:rsidRPr="00F425DF">
        <w:rPr>
          <w:rFonts w:ascii="Arial" w:hAnsi="Arial" w:cs="Arial"/>
          <w:color w:val="000000"/>
          <w:sz w:val="18"/>
          <w:szCs w:val="18"/>
        </w:rPr>
        <w:t>predrevizijski</w:t>
      </w:r>
      <w:proofErr w:type="spellEnd"/>
      <w:r w:rsidRPr="00F425DF">
        <w:rPr>
          <w:rFonts w:ascii="Arial" w:hAnsi="Arial" w:cs="Arial"/>
          <w:color w:val="000000"/>
          <w:sz w:val="18"/>
          <w:szCs w:val="18"/>
        </w:rPr>
        <w:t xml:space="preserve"> in revizijski postopek. </w:t>
      </w:r>
    </w:p>
    <w:p w14:paraId="00F4A803" w14:textId="77777777" w:rsidR="00647C9E" w:rsidRPr="00F425DF" w:rsidRDefault="00647C9E" w:rsidP="005E215B">
      <w:pPr>
        <w:spacing w:before="225" w:after="225" w:line="240" w:lineRule="auto"/>
        <w:contextualSpacing/>
        <w:jc w:val="both"/>
        <w:rPr>
          <w:rFonts w:ascii="Arial" w:hAnsi="Arial" w:cs="Arial"/>
        </w:rPr>
      </w:pPr>
    </w:p>
    <w:p w14:paraId="28990773" w14:textId="77777777" w:rsidR="00654ACA" w:rsidRPr="00716D7C" w:rsidRDefault="00654ACA" w:rsidP="00654ACA">
      <w:pPr>
        <w:spacing w:before="225" w:after="225" w:line="240" w:lineRule="auto"/>
        <w:contextualSpacing/>
        <w:jc w:val="both"/>
        <w:rPr>
          <w:rFonts w:ascii="Arial" w:hAnsi="Arial" w:cs="Arial"/>
          <w:color w:val="000000"/>
          <w:sz w:val="18"/>
          <w:szCs w:val="18"/>
        </w:rPr>
      </w:pPr>
      <w:r w:rsidRPr="00716D7C">
        <w:rPr>
          <w:rFonts w:ascii="Arial" w:hAnsi="Arial" w:cs="Arial"/>
          <w:color w:val="000000"/>
          <w:sz w:val="18"/>
          <w:szCs w:val="18"/>
        </w:rPr>
        <w:t xml:space="preserve">Zahtevek za revizijo se vloži prek portala </w:t>
      </w:r>
      <w:proofErr w:type="spellStart"/>
      <w:r w:rsidRPr="00716D7C">
        <w:rPr>
          <w:rFonts w:ascii="Arial" w:hAnsi="Arial" w:cs="Arial"/>
          <w:color w:val="000000"/>
          <w:sz w:val="18"/>
          <w:szCs w:val="18"/>
        </w:rPr>
        <w:t>eRevizija</w:t>
      </w:r>
      <w:proofErr w:type="spellEnd"/>
      <w:r w:rsidRPr="00716D7C">
        <w:rPr>
          <w:rFonts w:ascii="Arial" w:hAnsi="Arial" w:cs="Arial"/>
          <w:color w:val="000000"/>
          <w:sz w:val="18"/>
          <w:szCs w:val="18"/>
        </w:rPr>
        <w:t xml:space="preserve">. Informacija, da je bil vložen zahtevek za revizijo, se nemudoma prek portala </w:t>
      </w:r>
      <w:proofErr w:type="spellStart"/>
      <w:r w:rsidRPr="00716D7C">
        <w:rPr>
          <w:rFonts w:ascii="Arial" w:hAnsi="Arial" w:cs="Arial"/>
          <w:color w:val="000000"/>
          <w:sz w:val="18"/>
          <w:szCs w:val="18"/>
        </w:rPr>
        <w:t>eRevizija</w:t>
      </w:r>
      <w:proofErr w:type="spellEnd"/>
      <w:r w:rsidRPr="00716D7C">
        <w:rPr>
          <w:rFonts w:ascii="Arial" w:hAnsi="Arial" w:cs="Arial"/>
          <w:color w:val="000000"/>
          <w:sz w:val="18"/>
          <w:szCs w:val="18"/>
        </w:rPr>
        <w:t xml:space="preserve"> samodejno objavi v dosjeju javnega naročila na portalu javnih naročil.</w:t>
      </w:r>
    </w:p>
    <w:p w14:paraId="11BFA258" w14:textId="77777777" w:rsidR="00654ACA" w:rsidRPr="00716D7C" w:rsidRDefault="00654ACA" w:rsidP="00654ACA">
      <w:pPr>
        <w:spacing w:before="225" w:after="225" w:line="240" w:lineRule="auto"/>
        <w:contextualSpacing/>
        <w:jc w:val="both"/>
        <w:rPr>
          <w:rFonts w:ascii="Arial" w:hAnsi="Arial" w:cs="Arial"/>
          <w:color w:val="000000"/>
          <w:sz w:val="18"/>
          <w:szCs w:val="18"/>
        </w:rPr>
      </w:pPr>
    </w:p>
    <w:p w14:paraId="287E94EE" w14:textId="7FC3BC18" w:rsidR="00AE2009" w:rsidRPr="00F425DF" w:rsidRDefault="00654ACA" w:rsidP="00654ACA">
      <w:pPr>
        <w:spacing w:before="225" w:after="225" w:line="240" w:lineRule="auto"/>
        <w:contextualSpacing/>
        <w:jc w:val="both"/>
        <w:rPr>
          <w:rFonts w:ascii="Arial" w:hAnsi="Arial" w:cs="Arial"/>
        </w:rPr>
        <w:sectPr w:rsidR="00AE2009" w:rsidRPr="00F425DF" w:rsidSect="00987C1E">
          <w:headerReference w:type="default" r:id="rId16"/>
          <w:pgSz w:w="11906" w:h="16838"/>
          <w:pgMar w:top="1418" w:right="1418" w:bottom="1418" w:left="1418" w:header="567" w:footer="680" w:gutter="0"/>
          <w:cols w:space="708"/>
          <w:docGrid w:linePitch="360"/>
        </w:sectPr>
      </w:pPr>
      <w:r w:rsidRPr="00716D7C">
        <w:rPr>
          <w:rFonts w:ascii="Arial" w:hAnsi="Arial" w:cs="Arial"/>
          <w:color w:val="000000"/>
          <w:sz w:val="18"/>
          <w:szCs w:val="18"/>
        </w:rPr>
        <w:t>Zahtevek za revizijo, ki se nanaša na vsebino objave, povabilo k oddaji ponudbe ali razpisno dokumentacijo, se vloži v desetih delovnih dneh od dneva objave obvestila o naročilu ali prejema povabila k oddaji ponudbe. 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vloži v desetih delovnih dneh od dneva objave obvestila o dodatnih informacijah, informacijah o nedokončanem postopku ali popravku, če se s tem obvestilom spreminjajo ali dopolnjujejo zahteve ali merila za izbiro najugodnejšega ponudnika.</w:t>
      </w:r>
    </w:p>
    <w:p w14:paraId="1B2428D5" w14:textId="77777777" w:rsidR="00C710C5" w:rsidRPr="00F425DF" w:rsidRDefault="00BD56C3" w:rsidP="00964434">
      <w:pPr>
        <w:pStyle w:val="Naslov2"/>
        <w:rPr>
          <w:sz w:val="28"/>
          <w:u w:val="single"/>
        </w:rPr>
      </w:pPr>
      <w:bookmarkStart w:id="3" w:name="_Toc512520736"/>
      <w:r w:rsidRPr="00F425DF">
        <w:rPr>
          <w:sz w:val="28"/>
          <w:u w:val="single"/>
        </w:rPr>
        <w:lastRenderedPageBreak/>
        <w:t xml:space="preserve">II. </w:t>
      </w:r>
      <w:r w:rsidR="00C710C5" w:rsidRPr="00F425DF">
        <w:rPr>
          <w:sz w:val="28"/>
          <w:u w:val="single"/>
        </w:rPr>
        <w:t>POGOJI ZA PRIZNANJE USPOSOBLJENOSTI</w:t>
      </w:r>
      <w:bookmarkEnd w:id="3"/>
    </w:p>
    <w:p w14:paraId="553F39F6" w14:textId="77777777" w:rsidR="00E10662" w:rsidRPr="00F425DF" w:rsidRDefault="005E215B" w:rsidP="00E10662">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Ponudnik mora izpolnjevati vse v tej točki navedene pogoje. Za dokazovanje izpolnjevanja pogojev ponudnik priloži dokazila, kot so navedena za vsakim zahtevanim pogojem oziroma pogoji. V nasprotnem primeru bo naročnik, skladno z določbami ZJN-3 ponudnika pozval k predložitvi vseh ali dela dokazil v zvezi z izpolnjevanjem pogojev.</w:t>
      </w:r>
    </w:p>
    <w:p w14:paraId="759F7040" w14:textId="77777777" w:rsidR="005E215B" w:rsidRPr="00F425DF" w:rsidRDefault="005E215B" w:rsidP="00E10662">
      <w:pPr>
        <w:spacing w:before="225" w:after="225" w:line="240" w:lineRule="auto"/>
        <w:contextualSpacing/>
        <w:jc w:val="both"/>
        <w:rPr>
          <w:rFonts w:ascii="Arial" w:hAnsi="Arial" w:cs="Arial"/>
          <w:color w:val="000000"/>
          <w:sz w:val="18"/>
          <w:szCs w:val="18"/>
        </w:rPr>
      </w:pPr>
    </w:p>
    <w:p w14:paraId="00A237F2" w14:textId="77777777" w:rsidR="005A51CE" w:rsidRPr="00F425DF" w:rsidRDefault="00E10662" w:rsidP="00E10662">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 xml:space="preserve">Ponudnik, ki odda ponudbo, pod materialno in kazensko odgovornostjo jamči, da so vsi podatki in dokumenti, podani v ponudbi resnični, in da </w:t>
      </w:r>
      <w:proofErr w:type="spellStart"/>
      <w:r w:rsidR="00057D1F" w:rsidRPr="00F425DF">
        <w:rPr>
          <w:rFonts w:ascii="Arial" w:hAnsi="Arial" w:cs="Arial"/>
          <w:color w:val="000000"/>
          <w:sz w:val="18"/>
          <w:szCs w:val="18"/>
        </w:rPr>
        <w:t>skeni</w:t>
      </w:r>
      <w:proofErr w:type="spellEnd"/>
      <w:r w:rsidRPr="00F425DF">
        <w:rPr>
          <w:rFonts w:ascii="Arial" w:hAnsi="Arial" w:cs="Arial"/>
          <w:color w:val="000000"/>
          <w:sz w:val="18"/>
          <w:szCs w:val="18"/>
        </w:rPr>
        <w:t xml:space="preserve"> priloženih listin ustrezajo originalu. V nasprotnem primeru ponudnik naročniku odgovarja za vso škodo, ki bi mu nastala. </w:t>
      </w:r>
    </w:p>
    <w:p w14:paraId="6A48F995" w14:textId="77777777" w:rsidR="008D05D9" w:rsidRPr="00F425DF" w:rsidRDefault="008D05D9" w:rsidP="00E10662">
      <w:pPr>
        <w:spacing w:before="225" w:after="225" w:line="240" w:lineRule="auto"/>
        <w:contextualSpacing/>
        <w:jc w:val="both"/>
        <w:rPr>
          <w:rFonts w:ascii="Arial" w:hAnsi="Arial" w:cs="Arial"/>
          <w:color w:val="000000"/>
          <w:position w:val="-2"/>
          <w:sz w:val="18"/>
          <w:szCs w:val="18"/>
        </w:rPr>
      </w:pPr>
    </w:p>
    <w:p w14:paraId="0C9BAB97" w14:textId="77777777" w:rsidR="008D05D9" w:rsidRPr="00F425DF" w:rsidRDefault="008D05D9" w:rsidP="00E10662">
      <w:pPr>
        <w:spacing w:before="225" w:after="225" w:line="240" w:lineRule="auto"/>
        <w:contextualSpacing/>
        <w:jc w:val="both"/>
        <w:rPr>
          <w:rFonts w:ascii="Arial" w:hAnsi="Arial" w:cs="Arial"/>
          <w:color w:val="000000"/>
          <w:position w:val="-2"/>
          <w:sz w:val="18"/>
          <w:szCs w:val="18"/>
        </w:rPr>
      </w:pPr>
      <w:r w:rsidRPr="00F425DF">
        <w:rPr>
          <w:rFonts w:ascii="Arial" w:hAnsi="Arial" w:cs="Arial"/>
          <w:color w:val="000000"/>
          <w:position w:val="-2"/>
          <w:sz w:val="18"/>
          <w:szCs w:val="18"/>
        </w:rPr>
        <w:t>Naročnik bo iz postopka javnega naročanja kadar koli v postopku izključil gospodarski subjekt, če se izkaže, da pred ali med postopkom javnega naročanja ta subjekt glede na storjena ali neizvedena dejanja, ne izpolnjuje pogojev 1 do 4.</w:t>
      </w:r>
    </w:p>
    <w:p w14:paraId="4B12725B" w14:textId="77777777" w:rsidR="00E10662" w:rsidRPr="00F425DF" w:rsidRDefault="00B934AD" w:rsidP="00335926">
      <w:pPr>
        <w:spacing w:before="135" w:after="135"/>
        <w:contextualSpacing/>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Naročnik izjemoma ne bo izključil gospodarskega subjekta iz postopka javnega naročanja, kljub neizpolnjevanju pogojev 1 in 3, če oddajo javnega naročila temu ponudniku upravičujejo tako pomembni razlogi, povezani z javnim interesom, kot so javno zdravje, življenje ljudi ali varstvo okolja.</w:t>
      </w:r>
    </w:p>
    <w:p w14:paraId="1DB9F73C" w14:textId="77777777" w:rsidR="0002295B" w:rsidRPr="00F425DF" w:rsidRDefault="0002295B" w:rsidP="00335926">
      <w:pPr>
        <w:spacing w:before="135" w:after="135"/>
        <w:contextualSpacing/>
        <w:jc w:val="both"/>
        <w:textAlignment w:val="center"/>
        <w:rPr>
          <w:rFonts w:ascii="Arial" w:hAnsi="Arial" w:cs="Arial"/>
          <w:color w:val="000000"/>
          <w:position w:val="-2"/>
          <w:sz w:val="18"/>
          <w:szCs w:val="18"/>
        </w:rPr>
      </w:pPr>
    </w:p>
    <w:p w14:paraId="024E7B0A" w14:textId="77777777" w:rsidR="005A51CE" w:rsidRPr="00F425DF" w:rsidRDefault="0002295B" w:rsidP="00335926">
      <w:pPr>
        <w:contextualSpacing/>
        <w:rPr>
          <w:rFonts w:ascii="Arial" w:hAnsi="Arial" w:cs="Arial"/>
          <w:b/>
        </w:rPr>
      </w:pPr>
      <w:r w:rsidRPr="00F425DF">
        <w:rPr>
          <w:rFonts w:ascii="Arial" w:hAnsi="Arial" w:cs="Arial"/>
          <w:b/>
        </w:rPr>
        <w:t>RAZLOGI ZA IZKLJU</w:t>
      </w:r>
      <w:r w:rsidRPr="00F425DF">
        <w:rPr>
          <w:rFonts w:ascii="Arial" w:hAnsi="Arial" w:cs="Arial" w:hint="eastAsia"/>
          <w:b/>
        </w:rPr>
        <w:t>Č</w:t>
      </w:r>
      <w:r w:rsidRPr="00F425DF">
        <w:rPr>
          <w:rFonts w:ascii="Arial" w:hAnsi="Arial" w:cs="Arial"/>
          <w:b/>
        </w:rPr>
        <w:t>ITEV</w:t>
      </w:r>
    </w:p>
    <w:p w14:paraId="3D39C8BC" w14:textId="168417DD" w:rsidR="00D77D4C" w:rsidRDefault="00D77D4C" w:rsidP="00335926">
      <w:pPr>
        <w:contextualSpacing/>
        <w:rPr>
          <w:rFonts w:ascii="Arial" w:hAnsi="Arial" w:cs="Arial"/>
          <w:b/>
        </w:rPr>
      </w:pPr>
    </w:p>
    <w:tbl>
      <w:tblPr>
        <w:tblStyle w:val="NormalTablePHPDOCX"/>
        <w:tblW w:w="9300" w:type="dxa"/>
        <w:tblLook w:val="04A0" w:firstRow="1" w:lastRow="0" w:firstColumn="1" w:lastColumn="0" w:noHBand="0" w:noVBand="1"/>
      </w:tblPr>
      <w:tblGrid>
        <w:gridCol w:w="1951"/>
        <w:gridCol w:w="7349"/>
      </w:tblGrid>
      <w:tr w:rsidR="00D91F41" w:rsidRPr="00B75740" w14:paraId="22CB8AA8" w14:textId="77777777" w:rsidTr="00716D7C">
        <w:tc>
          <w:tcPr>
            <w:tcW w:w="1049" w:type="pct"/>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71FD5E1E" w14:textId="77777777" w:rsidR="00D91F41" w:rsidRPr="00B75740" w:rsidRDefault="00D91F41" w:rsidP="00716D7C">
            <w:pPr>
              <w:pStyle w:val="Naslov3"/>
              <w:contextualSpacing/>
              <w:jc w:val="center"/>
              <w:outlineLvl w:val="2"/>
              <w:rPr>
                <w:rFonts w:ascii="Arial" w:hAnsi="Arial" w:cs="Arial"/>
              </w:rPr>
            </w:pPr>
            <w:bookmarkStart w:id="4" w:name="_Toc39750394"/>
            <w:r w:rsidRPr="00B75740">
              <w:rPr>
                <w:rFonts w:ascii="Arial" w:hAnsi="Arial" w:cs="Arial"/>
                <w:color w:val="auto"/>
                <w:sz w:val="18"/>
              </w:rPr>
              <w:t>POGOJ 1</w:t>
            </w:r>
            <w:r w:rsidRPr="00B75740">
              <w:rPr>
                <w:rFonts w:ascii="Arial" w:hAnsi="Arial" w:cs="Arial"/>
                <w:color w:val="auto"/>
                <w:sz w:val="18"/>
              </w:rPr>
              <w:br/>
              <w:t>Nekaznovanost</w:t>
            </w:r>
            <w:bookmarkEnd w:id="4"/>
          </w:p>
        </w:tc>
        <w:tc>
          <w:tcPr>
            <w:tcW w:w="395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0109DE9" w14:textId="77777777" w:rsidR="00D91F41" w:rsidRPr="00B75740" w:rsidRDefault="00D91F41" w:rsidP="00716D7C">
            <w:pPr>
              <w:spacing w:before="135" w:after="135"/>
              <w:contextualSpacing/>
              <w:jc w:val="both"/>
              <w:textAlignment w:val="center"/>
              <w:rPr>
                <w:rFonts w:ascii="Arial" w:hAnsi="Arial" w:cs="Arial"/>
                <w:b/>
                <w:color w:val="000000"/>
                <w:position w:val="-2"/>
                <w:sz w:val="18"/>
                <w:szCs w:val="18"/>
              </w:rPr>
            </w:pPr>
            <w:bookmarkStart w:id="5" w:name="OLE_LINK3"/>
            <w:bookmarkStart w:id="6" w:name="OLE_LINK4"/>
            <w:r w:rsidRPr="00B75740">
              <w:rPr>
                <w:rFonts w:ascii="Arial" w:hAnsi="Arial" w:cs="Arial"/>
                <w:color w:val="000000"/>
                <w:position w:val="-2"/>
                <w:sz w:val="18"/>
                <w:szCs w:val="18"/>
              </w:rPr>
              <w:t>Gospodarskemu subjektu ali osebi, ki je članica upravnega, vodstvenega ali nadzornega organa tega gospodarskega subjekta ali ki ima pooblastila za njegovo zastopanje ali odločanje ali nadzor v njem, ni bila izrečena pravnomočna sodba za dejanje, ki ima elemente kaznivih dejanj opredeljenih v prvem odstavku 75. člena ZJN-3.</w:t>
            </w:r>
            <w:r w:rsidRPr="00B75740">
              <w:rPr>
                <w:rFonts w:ascii="Arial" w:hAnsi="Arial" w:cs="Arial"/>
                <w:color w:val="000000"/>
                <w:position w:val="-2"/>
                <w:sz w:val="18"/>
                <w:szCs w:val="18"/>
                <w:u w:val="single"/>
              </w:rPr>
              <w:t xml:space="preserve"> </w:t>
            </w:r>
          </w:p>
          <w:bookmarkEnd w:id="5"/>
          <w:bookmarkEnd w:id="6"/>
          <w:p w14:paraId="3886B49C" w14:textId="77777777" w:rsidR="00D91F41" w:rsidRPr="00B75740" w:rsidRDefault="00D91F41" w:rsidP="00716D7C">
            <w:pPr>
              <w:spacing w:before="135" w:after="135"/>
              <w:contextualSpacing/>
              <w:jc w:val="both"/>
              <w:textAlignment w:val="center"/>
              <w:rPr>
                <w:rFonts w:ascii="Arial" w:hAnsi="Arial" w:cs="Arial"/>
                <w:color w:val="000000"/>
                <w:position w:val="-2"/>
                <w:sz w:val="18"/>
                <w:szCs w:val="18"/>
              </w:rPr>
            </w:pPr>
            <w:r>
              <w:rPr>
                <w:rFonts w:ascii="Arial" w:hAnsi="Arial" w:cs="Arial"/>
                <w:color w:val="000000"/>
                <w:position w:val="-2"/>
                <w:sz w:val="18"/>
                <w:szCs w:val="18"/>
              </w:rPr>
              <w:t>Če</w:t>
            </w:r>
            <w:r w:rsidRPr="00B75740">
              <w:rPr>
                <w:rFonts w:ascii="Arial" w:hAnsi="Arial" w:cs="Arial"/>
                <w:color w:val="000000"/>
                <w:position w:val="-2"/>
                <w:sz w:val="18"/>
                <w:szCs w:val="18"/>
              </w:rPr>
              <w:t xml:space="preserve"> je gospodarski subjekt v položaju iz zgornjega odstavka, lahko naročniku v skladu z devetim odstavkom 75. člena ZJN-3 predloži dokaze, da je sprejel zadostne ukrepe, s katerimi lahko dokaže svojo zanesljivost, kljub obstoju razlogov za izključitev.</w:t>
            </w:r>
          </w:p>
        </w:tc>
      </w:tr>
      <w:tr w:rsidR="00D91F41" w:rsidRPr="00B75740" w14:paraId="35E09E45" w14:textId="77777777" w:rsidTr="00716D7C">
        <w:tc>
          <w:tcPr>
            <w:tcW w:w="104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5931B88" w14:textId="77777777" w:rsidR="00D91F41" w:rsidRPr="00B75740" w:rsidRDefault="00D91F41" w:rsidP="00716D7C">
            <w:pPr>
              <w:jc w:val="center"/>
              <w:rPr>
                <w:rFonts w:ascii="Arial" w:hAnsi="Arial" w:cs="Arial"/>
              </w:rPr>
            </w:pPr>
            <w:r w:rsidRPr="00B75740">
              <w:rPr>
                <w:rFonts w:ascii="Arial" w:hAnsi="Arial" w:cs="Arial"/>
                <w:color w:val="000000"/>
                <w:position w:val="-2"/>
                <w:sz w:val="18"/>
                <w:szCs w:val="18"/>
              </w:rPr>
              <w:t>DOKAZILO</w:t>
            </w:r>
          </w:p>
        </w:tc>
        <w:tc>
          <w:tcPr>
            <w:tcW w:w="395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C0AA720" w14:textId="77777777" w:rsidR="00006C0D" w:rsidRPr="00452AFC" w:rsidRDefault="00006C0D" w:rsidP="00006C0D">
            <w:pPr>
              <w:pStyle w:val="Odstavekseznama"/>
              <w:numPr>
                <w:ilvl w:val="0"/>
                <w:numId w:val="41"/>
              </w:numPr>
              <w:rPr>
                <w:rFonts w:ascii="Arial" w:hAnsi="Arial" w:cs="Arial"/>
                <w:position w:val="-2"/>
                <w:sz w:val="18"/>
                <w:szCs w:val="18"/>
              </w:rPr>
            </w:pPr>
            <w:bookmarkStart w:id="7" w:name="OLE_LINK1"/>
            <w:r w:rsidRPr="00452AFC">
              <w:rPr>
                <w:rFonts w:ascii="Arial" w:hAnsi="Arial" w:cs="Arial"/>
                <w:position w:val="-2"/>
                <w:sz w:val="18"/>
                <w:szCs w:val="18"/>
              </w:rPr>
              <w:t>Izpolnjen in podpisan obrazec št. 1 Krovna izjava</w:t>
            </w:r>
            <w:bookmarkEnd w:id="7"/>
            <w:r w:rsidRPr="00452AFC">
              <w:rPr>
                <w:rFonts w:ascii="Arial" w:hAnsi="Arial" w:cs="Arial"/>
                <w:position w:val="-2"/>
                <w:sz w:val="18"/>
                <w:szCs w:val="18"/>
              </w:rPr>
              <w:t>,</w:t>
            </w:r>
          </w:p>
          <w:p w14:paraId="4FBA514A" w14:textId="77777777" w:rsidR="00006C0D" w:rsidRPr="00452AFC" w:rsidRDefault="00006C0D" w:rsidP="00006C0D">
            <w:pPr>
              <w:pStyle w:val="Odstavekseznama"/>
              <w:numPr>
                <w:ilvl w:val="0"/>
                <w:numId w:val="41"/>
              </w:numPr>
              <w:spacing w:before="60" w:after="60"/>
              <w:jc w:val="both"/>
              <w:textAlignment w:val="center"/>
              <w:rPr>
                <w:rFonts w:ascii="Arial" w:hAnsi="Arial" w:cs="Arial"/>
                <w:position w:val="-2"/>
                <w:sz w:val="18"/>
                <w:szCs w:val="18"/>
              </w:rPr>
            </w:pPr>
            <w:r w:rsidRPr="00452AFC">
              <w:rPr>
                <w:rFonts w:ascii="Arial" w:hAnsi="Arial" w:cs="Arial"/>
                <w:position w:val="-2"/>
                <w:sz w:val="18"/>
                <w:szCs w:val="18"/>
              </w:rPr>
              <w:t>Izjava o nekaznovanosti –pravna oseba (Obrazec št. 2),</w:t>
            </w:r>
          </w:p>
          <w:p w14:paraId="39CD557B" w14:textId="77777777" w:rsidR="00006C0D" w:rsidRPr="00452AFC" w:rsidRDefault="00006C0D" w:rsidP="00006C0D">
            <w:pPr>
              <w:pStyle w:val="Odstavekseznama"/>
              <w:numPr>
                <w:ilvl w:val="0"/>
                <w:numId w:val="41"/>
              </w:numPr>
              <w:spacing w:before="60" w:after="60"/>
              <w:jc w:val="both"/>
              <w:textAlignment w:val="center"/>
              <w:rPr>
                <w:rFonts w:ascii="Arial" w:hAnsi="Arial" w:cs="Arial"/>
                <w:position w:val="-2"/>
                <w:sz w:val="18"/>
                <w:szCs w:val="18"/>
              </w:rPr>
            </w:pPr>
            <w:r w:rsidRPr="00452AFC">
              <w:rPr>
                <w:rFonts w:ascii="Arial" w:hAnsi="Arial" w:cs="Arial"/>
                <w:position w:val="-2"/>
                <w:sz w:val="18"/>
                <w:szCs w:val="18"/>
              </w:rPr>
              <w:t>Izjava o nekaznovanosti –fizična oseba (Obrazec št. 3).</w:t>
            </w:r>
          </w:p>
          <w:p w14:paraId="7EB9B84F" w14:textId="1E1206EF" w:rsidR="00D91F41" w:rsidRPr="00452AFC" w:rsidRDefault="00D91F41" w:rsidP="00006C0D">
            <w:pPr>
              <w:rPr>
                <w:rFonts w:ascii="Arial" w:hAnsi="Arial" w:cs="Arial"/>
                <w:position w:val="-2"/>
                <w:sz w:val="18"/>
                <w:szCs w:val="18"/>
              </w:rPr>
            </w:pPr>
          </w:p>
        </w:tc>
      </w:tr>
      <w:tr w:rsidR="00D91F41" w:rsidRPr="00B75740" w14:paraId="7AB2FAFC" w14:textId="77777777" w:rsidTr="00716D7C">
        <w:tc>
          <w:tcPr>
            <w:tcW w:w="104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5248261" w14:textId="77777777" w:rsidR="00D91F41" w:rsidRPr="00B75740" w:rsidRDefault="00D91F41" w:rsidP="00716D7C">
            <w:pPr>
              <w:jc w:val="center"/>
              <w:rPr>
                <w:rFonts w:ascii="Arial" w:hAnsi="Arial" w:cs="Arial"/>
              </w:rPr>
            </w:pPr>
            <w:r w:rsidRPr="00B75740">
              <w:rPr>
                <w:rFonts w:ascii="Arial" w:hAnsi="Arial" w:cs="Arial"/>
                <w:color w:val="000000"/>
                <w:position w:val="-2"/>
                <w:sz w:val="18"/>
                <w:szCs w:val="18"/>
              </w:rPr>
              <w:t>NAVODILO / OPOMBA</w:t>
            </w:r>
          </w:p>
        </w:tc>
        <w:tc>
          <w:tcPr>
            <w:tcW w:w="395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4AA7763" w14:textId="77777777" w:rsidR="00D91F41" w:rsidRPr="00452AFC" w:rsidRDefault="00D91F41" w:rsidP="00716D7C">
            <w:pPr>
              <w:spacing w:before="135" w:after="135"/>
              <w:jc w:val="both"/>
              <w:textAlignment w:val="center"/>
              <w:rPr>
                <w:rFonts w:ascii="Arial" w:hAnsi="Arial" w:cs="Arial"/>
              </w:rPr>
            </w:pPr>
            <w:r w:rsidRPr="00452AFC">
              <w:rPr>
                <w:rFonts w:ascii="Arial" w:hAnsi="Arial" w:cs="Arial"/>
                <w:position w:val="-2"/>
                <w:sz w:val="18"/>
                <w:szCs w:val="18"/>
              </w:rPr>
              <w:t xml:space="preserve">Ponudniki, ki nimajo sedeža v Republiki Sloveniji ravnajo skladno s 16. točko navodil te </w:t>
            </w:r>
            <w:r w:rsidRPr="00452AFC">
              <w:rPr>
                <w:rFonts w:ascii="Arial" w:hAnsi="Arial" w:cs="Arial"/>
                <w:sz w:val="18"/>
                <w:szCs w:val="18"/>
              </w:rPr>
              <w:t>razpisne dokumentacije</w:t>
            </w:r>
            <w:r w:rsidRPr="00452AFC">
              <w:rPr>
                <w:rFonts w:ascii="Arial" w:hAnsi="Arial" w:cs="Arial"/>
                <w:position w:val="-2"/>
                <w:sz w:val="18"/>
                <w:szCs w:val="18"/>
              </w:rPr>
              <w:t>.</w:t>
            </w:r>
          </w:p>
        </w:tc>
      </w:tr>
      <w:tr w:rsidR="00D91F41" w:rsidRPr="00B75740" w14:paraId="2A23F4D3" w14:textId="77777777" w:rsidTr="00716D7C">
        <w:tc>
          <w:tcPr>
            <w:tcW w:w="104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F539693" w14:textId="77777777" w:rsidR="00D91F41" w:rsidRPr="00B75740" w:rsidRDefault="00D91F41" w:rsidP="00716D7C">
            <w:pPr>
              <w:jc w:val="center"/>
              <w:rPr>
                <w:rFonts w:ascii="Arial" w:hAnsi="Arial" w:cs="Arial"/>
              </w:rPr>
            </w:pPr>
            <w:r w:rsidRPr="00B75740">
              <w:rPr>
                <w:rFonts w:ascii="Arial" w:hAnsi="Arial" w:cs="Arial"/>
                <w:color w:val="000000"/>
                <w:position w:val="-2"/>
                <w:sz w:val="18"/>
                <w:szCs w:val="18"/>
              </w:rPr>
              <w:t>Partnerji v skupni ponudbi</w:t>
            </w:r>
          </w:p>
        </w:tc>
        <w:tc>
          <w:tcPr>
            <w:tcW w:w="395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219A2BA" w14:textId="77777777" w:rsidR="00006C0D" w:rsidRPr="00452AFC" w:rsidRDefault="00006C0D" w:rsidP="00006C0D">
            <w:pPr>
              <w:spacing w:before="135" w:after="135"/>
              <w:jc w:val="both"/>
              <w:textAlignment w:val="center"/>
              <w:rPr>
                <w:rFonts w:ascii="Arial" w:hAnsi="Arial" w:cs="Arial"/>
                <w:position w:val="-2"/>
                <w:sz w:val="18"/>
                <w:szCs w:val="18"/>
              </w:rPr>
            </w:pPr>
            <w:r w:rsidRPr="00452AFC">
              <w:rPr>
                <w:rFonts w:ascii="Arial" w:hAnsi="Arial" w:cs="Arial"/>
                <w:position w:val="-2"/>
                <w:sz w:val="18"/>
                <w:szCs w:val="18"/>
              </w:rPr>
              <w:t xml:space="preserve">MORAJO izpolnjevati pogoj, enako kot ponudnik: </w:t>
            </w:r>
          </w:p>
          <w:p w14:paraId="2C8459B7" w14:textId="77777777" w:rsidR="00006C0D" w:rsidRPr="00452AFC" w:rsidRDefault="00006C0D" w:rsidP="00006C0D">
            <w:pPr>
              <w:pStyle w:val="Odstavekseznama"/>
              <w:numPr>
                <w:ilvl w:val="0"/>
                <w:numId w:val="5"/>
              </w:numPr>
              <w:spacing w:before="135" w:after="135"/>
              <w:jc w:val="both"/>
              <w:textAlignment w:val="center"/>
              <w:rPr>
                <w:rFonts w:ascii="Arial" w:hAnsi="Arial" w:cs="Arial"/>
                <w:position w:val="-2"/>
                <w:sz w:val="18"/>
                <w:szCs w:val="18"/>
              </w:rPr>
            </w:pPr>
            <w:r w:rsidRPr="00452AFC">
              <w:rPr>
                <w:rFonts w:ascii="Arial" w:hAnsi="Arial" w:cs="Arial"/>
                <w:position w:val="-2"/>
                <w:sz w:val="18"/>
                <w:szCs w:val="18"/>
              </w:rPr>
              <w:t>Izpolnjen in podpisan obrazec št. 1 Krovna izjava.</w:t>
            </w:r>
          </w:p>
          <w:p w14:paraId="6C729866" w14:textId="77777777" w:rsidR="00006C0D" w:rsidRPr="00452AFC" w:rsidRDefault="00006C0D" w:rsidP="00006C0D">
            <w:pPr>
              <w:pStyle w:val="Odstavekseznama"/>
              <w:numPr>
                <w:ilvl w:val="0"/>
                <w:numId w:val="5"/>
              </w:numPr>
              <w:spacing w:before="60" w:after="60"/>
              <w:jc w:val="both"/>
              <w:textAlignment w:val="center"/>
              <w:rPr>
                <w:rFonts w:ascii="Arial" w:hAnsi="Arial" w:cs="Arial"/>
                <w:position w:val="-2"/>
                <w:sz w:val="18"/>
                <w:szCs w:val="18"/>
              </w:rPr>
            </w:pPr>
            <w:r w:rsidRPr="00452AFC">
              <w:rPr>
                <w:rFonts w:ascii="Arial" w:hAnsi="Arial" w:cs="Arial"/>
                <w:position w:val="-2"/>
                <w:sz w:val="18"/>
                <w:szCs w:val="18"/>
              </w:rPr>
              <w:t>Izjava o nekaznovanosti –pravna oseba (Obrazec št. 2),</w:t>
            </w:r>
          </w:p>
          <w:p w14:paraId="5A5FD966" w14:textId="034D6683" w:rsidR="00D91F41" w:rsidRPr="00452AFC" w:rsidRDefault="00006C0D" w:rsidP="00006C0D">
            <w:pPr>
              <w:pStyle w:val="Odstavekseznama"/>
              <w:numPr>
                <w:ilvl w:val="0"/>
                <w:numId w:val="5"/>
              </w:numPr>
              <w:spacing w:before="135" w:after="135"/>
              <w:jc w:val="both"/>
              <w:textAlignment w:val="center"/>
              <w:rPr>
                <w:rFonts w:ascii="Arial" w:hAnsi="Arial" w:cs="Arial"/>
                <w:position w:val="-2"/>
                <w:sz w:val="18"/>
                <w:szCs w:val="18"/>
              </w:rPr>
            </w:pPr>
            <w:r w:rsidRPr="00452AFC">
              <w:rPr>
                <w:rFonts w:ascii="Arial" w:hAnsi="Arial" w:cs="Arial"/>
                <w:position w:val="-2"/>
                <w:sz w:val="18"/>
                <w:szCs w:val="18"/>
              </w:rPr>
              <w:t>Izjava o nekaznovanosti –fizična oseba (Obrazec št. 3).</w:t>
            </w:r>
          </w:p>
        </w:tc>
      </w:tr>
      <w:tr w:rsidR="00D91F41" w:rsidRPr="00B75740" w14:paraId="4A8F15BC" w14:textId="77777777" w:rsidTr="00716D7C">
        <w:trPr>
          <w:trHeight w:val="310"/>
        </w:trPr>
        <w:tc>
          <w:tcPr>
            <w:tcW w:w="104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074032A" w14:textId="77777777" w:rsidR="00D91F41" w:rsidRPr="00B75740" w:rsidRDefault="00D91F41" w:rsidP="00716D7C">
            <w:pPr>
              <w:jc w:val="center"/>
              <w:rPr>
                <w:rFonts w:ascii="Arial" w:hAnsi="Arial" w:cs="Arial"/>
              </w:rPr>
            </w:pPr>
            <w:r w:rsidRPr="00B75740">
              <w:rPr>
                <w:rFonts w:ascii="Arial" w:hAnsi="Arial" w:cs="Arial"/>
                <w:color w:val="000000"/>
                <w:position w:val="-2"/>
                <w:sz w:val="18"/>
                <w:szCs w:val="18"/>
              </w:rPr>
              <w:t>Podizvajalci</w:t>
            </w:r>
          </w:p>
        </w:tc>
        <w:tc>
          <w:tcPr>
            <w:tcW w:w="395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F3904F9" w14:textId="77777777" w:rsidR="00006C0D" w:rsidRPr="00452AFC" w:rsidRDefault="00006C0D" w:rsidP="00006C0D">
            <w:pPr>
              <w:spacing w:before="135" w:after="135"/>
              <w:jc w:val="both"/>
              <w:textAlignment w:val="center"/>
              <w:rPr>
                <w:rFonts w:ascii="Arial" w:hAnsi="Arial" w:cs="Arial"/>
                <w:position w:val="-2"/>
                <w:sz w:val="18"/>
                <w:szCs w:val="18"/>
              </w:rPr>
            </w:pPr>
            <w:r w:rsidRPr="00452AFC">
              <w:rPr>
                <w:rFonts w:ascii="Arial" w:hAnsi="Arial" w:cs="Arial"/>
                <w:position w:val="-2"/>
                <w:sz w:val="18"/>
                <w:szCs w:val="18"/>
              </w:rPr>
              <w:t xml:space="preserve">MORAJO izpolnjevati pogoj: </w:t>
            </w:r>
          </w:p>
          <w:p w14:paraId="09809F59" w14:textId="77777777" w:rsidR="00006C0D" w:rsidRPr="00452AFC" w:rsidRDefault="00006C0D" w:rsidP="00006C0D">
            <w:pPr>
              <w:pStyle w:val="Odstavekseznama"/>
              <w:numPr>
                <w:ilvl w:val="0"/>
                <w:numId w:val="42"/>
              </w:numPr>
              <w:spacing w:before="225" w:after="225"/>
              <w:jc w:val="both"/>
              <w:rPr>
                <w:rFonts w:ascii="Arial" w:hAnsi="Arial" w:cs="Arial"/>
                <w:position w:val="-2"/>
                <w:sz w:val="18"/>
                <w:szCs w:val="18"/>
              </w:rPr>
            </w:pPr>
            <w:r w:rsidRPr="00452AFC">
              <w:rPr>
                <w:rFonts w:ascii="Arial" w:hAnsi="Arial" w:cs="Arial"/>
                <w:position w:val="-2"/>
                <w:sz w:val="18"/>
                <w:szCs w:val="18"/>
              </w:rPr>
              <w:t>Izpolnjen in podpisan obrazec št. 1 Krovna izjava.</w:t>
            </w:r>
          </w:p>
          <w:p w14:paraId="266DD979" w14:textId="77777777" w:rsidR="00006C0D" w:rsidRPr="00452AFC" w:rsidRDefault="00006C0D" w:rsidP="00006C0D">
            <w:pPr>
              <w:pStyle w:val="Odstavekseznama"/>
              <w:numPr>
                <w:ilvl w:val="0"/>
                <w:numId w:val="42"/>
              </w:numPr>
              <w:spacing w:before="60" w:after="60"/>
              <w:jc w:val="both"/>
              <w:textAlignment w:val="center"/>
              <w:rPr>
                <w:rFonts w:ascii="Arial" w:hAnsi="Arial" w:cs="Arial"/>
                <w:position w:val="-2"/>
                <w:sz w:val="18"/>
                <w:szCs w:val="18"/>
              </w:rPr>
            </w:pPr>
            <w:r w:rsidRPr="00452AFC">
              <w:rPr>
                <w:rFonts w:ascii="Arial" w:hAnsi="Arial" w:cs="Arial"/>
                <w:position w:val="-2"/>
                <w:sz w:val="18"/>
                <w:szCs w:val="18"/>
              </w:rPr>
              <w:t>Izjava o nekaznovanosti –pravna oseba (Obrazec št. 2),</w:t>
            </w:r>
          </w:p>
          <w:p w14:paraId="5F3CBD03" w14:textId="77777777" w:rsidR="00006C0D" w:rsidRPr="00452AFC" w:rsidRDefault="00006C0D" w:rsidP="00006C0D">
            <w:pPr>
              <w:pStyle w:val="Odstavekseznama"/>
              <w:numPr>
                <w:ilvl w:val="0"/>
                <w:numId w:val="42"/>
              </w:numPr>
              <w:spacing w:before="60" w:after="60"/>
              <w:jc w:val="both"/>
              <w:textAlignment w:val="center"/>
              <w:rPr>
                <w:rFonts w:ascii="Arial" w:hAnsi="Arial" w:cs="Arial"/>
                <w:position w:val="-2"/>
                <w:sz w:val="18"/>
                <w:szCs w:val="18"/>
              </w:rPr>
            </w:pPr>
            <w:r w:rsidRPr="00452AFC">
              <w:rPr>
                <w:rFonts w:ascii="Arial" w:hAnsi="Arial" w:cs="Arial"/>
                <w:position w:val="-2"/>
                <w:sz w:val="18"/>
                <w:szCs w:val="18"/>
              </w:rPr>
              <w:t>Izjava o nekaznovanosti –fizična oseba (Obrazec št. 3).</w:t>
            </w:r>
          </w:p>
          <w:p w14:paraId="02607C59" w14:textId="382C15ED" w:rsidR="00D91F41" w:rsidRPr="00452AFC" w:rsidRDefault="00006C0D" w:rsidP="00006C0D">
            <w:pPr>
              <w:spacing w:before="225" w:after="225"/>
              <w:jc w:val="both"/>
              <w:rPr>
                <w:rFonts w:ascii="Arial" w:hAnsi="Arial" w:cs="Arial"/>
                <w:position w:val="-2"/>
                <w:sz w:val="18"/>
                <w:szCs w:val="18"/>
              </w:rPr>
            </w:pPr>
            <w:r w:rsidRPr="00452AFC">
              <w:rPr>
                <w:rFonts w:ascii="Arial" w:hAnsi="Arial" w:cs="Arial"/>
                <w:position w:val="-2"/>
                <w:sz w:val="18"/>
                <w:szCs w:val="18"/>
              </w:rPr>
              <w:t>Naročnik bo zavrnil vsakega podizvajalca, če zanj obstajajo razlogi za izključitev prvega odstavka 75. člena ZJN-3.</w:t>
            </w:r>
          </w:p>
        </w:tc>
      </w:tr>
    </w:tbl>
    <w:p w14:paraId="740D0AF5" w14:textId="2E08A095" w:rsidR="00D91F41" w:rsidRDefault="00D91F41" w:rsidP="00335926">
      <w:pPr>
        <w:contextualSpacing/>
        <w:rPr>
          <w:rFonts w:ascii="Arial" w:hAnsi="Arial" w:cs="Arial"/>
          <w:b/>
        </w:rPr>
      </w:pPr>
    </w:p>
    <w:tbl>
      <w:tblPr>
        <w:tblStyle w:val="NormalTablePHPDOCX"/>
        <w:tblW w:w="9300" w:type="dxa"/>
        <w:tblLook w:val="04A0" w:firstRow="1" w:lastRow="0" w:firstColumn="1" w:lastColumn="0" w:noHBand="0" w:noVBand="1"/>
      </w:tblPr>
      <w:tblGrid>
        <w:gridCol w:w="1860"/>
        <w:gridCol w:w="7440"/>
      </w:tblGrid>
      <w:tr w:rsidR="00D91F41" w:rsidRPr="00B75740" w14:paraId="2F7B69EF" w14:textId="77777777" w:rsidTr="00716D7C">
        <w:tc>
          <w:tcPr>
            <w:tcW w:w="1000" w:type="pct"/>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178452CA" w14:textId="77777777" w:rsidR="00D91F41" w:rsidRPr="00B75740" w:rsidRDefault="00D91F41" w:rsidP="00716D7C">
            <w:pPr>
              <w:pStyle w:val="Naslov3"/>
              <w:jc w:val="center"/>
              <w:outlineLvl w:val="2"/>
              <w:rPr>
                <w:rFonts w:ascii="Arial" w:hAnsi="Arial" w:cs="Arial"/>
              </w:rPr>
            </w:pPr>
            <w:bookmarkStart w:id="8" w:name="_Toc39750395"/>
            <w:r w:rsidRPr="00B75740">
              <w:rPr>
                <w:rFonts w:ascii="Arial" w:hAnsi="Arial" w:cs="Arial"/>
                <w:color w:val="auto"/>
                <w:sz w:val="18"/>
              </w:rPr>
              <w:lastRenderedPageBreak/>
              <w:t>POGOJ 2</w:t>
            </w:r>
            <w:r w:rsidRPr="00B75740">
              <w:rPr>
                <w:rFonts w:ascii="Arial" w:hAnsi="Arial" w:cs="Arial"/>
                <w:color w:val="auto"/>
                <w:sz w:val="18"/>
              </w:rPr>
              <w:br/>
              <w:t>Ponudnik ni izločen iz postopkov oddaje javnih naročil</w:t>
            </w:r>
            <w:bookmarkEnd w:id="8"/>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A68BF30" w14:textId="77777777" w:rsidR="00D91F41" w:rsidRPr="00B75740" w:rsidRDefault="00D91F41" w:rsidP="00716D7C">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Gospodarski subjekt na dan, ko poteče rok za predložitev ponudb ne sme biti uvrščen v evidenco gospodarskih subjektov z negativnimi referencami iz a) točke četrtega odstavka 75. člena ZJN-3.</w:t>
            </w:r>
          </w:p>
        </w:tc>
      </w:tr>
      <w:tr w:rsidR="00D91F41" w:rsidRPr="00B75740" w14:paraId="2AF8AF3A" w14:textId="77777777" w:rsidTr="00716D7C">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C9BB2F8" w14:textId="77777777" w:rsidR="00D91F41" w:rsidRPr="00B75740" w:rsidRDefault="00D91F41" w:rsidP="00716D7C">
            <w:pPr>
              <w:jc w:val="center"/>
              <w:rPr>
                <w:rFonts w:ascii="Arial" w:hAnsi="Arial" w:cs="Arial"/>
              </w:rPr>
            </w:pPr>
            <w:r w:rsidRPr="00B75740">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C2D8FF6" w14:textId="77777777" w:rsidR="00D91F41" w:rsidRPr="00B75740" w:rsidRDefault="00D91F41" w:rsidP="00716D7C">
            <w:pPr>
              <w:spacing w:before="135" w:after="135"/>
              <w:jc w:val="both"/>
              <w:textAlignment w:val="center"/>
              <w:rPr>
                <w:rFonts w:ascii="Arial" w:hAnsi="Arial" w:cs="Arial"/>
                <w:color w:val="000000"/>
                <w:position w:val="-2"/>
                <w:sz w:val="18"/>
                <w:szCs w:val="18"/>
              </w:rPr>
            </w:pPr>
            <w:r w:rsidRPr="00FE2B1A">
              <w:rPr>
                <w:rFonts w:ascii="Arial" w:hAnsi="Arial" w:cs="Arial"/>
                <w:color w:val="000000"/>
                <w:position w:val="-2"/>
                <w:sz w:val="18"/>
                <w:szCs w:val="18"/>
              </w:rPr>
              <w:t>Izpolnjen in podpisan obrazec št. 1 Krovna izjava.</w:t>
            </w:r>
          </w:p>
        </w:tc>
      </w:tr>
      <w:tr w:rsidR="00D91F41" w:rsidRPr="00B75740" w14:paraId="7136C800" w14:textId="77777777" w:rsidTr="00716D7C">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1671C6A" w14:textId="77777777" w:rsidR="00D91F41" w:rsidRPr="00B75740" w:rsidRDefault="00D91F41" w:rsidP="00716D7C">
            <w:pPr>
              <w:jc w:val="center"/>
              <w:rPr>
                <w:rFonts w:ascii="Arial" w:hAnsi="Arial" w:cs="Arial"/>
              </w:rPr>
            </w:pPr>
            <w:r w:rsidRPr="00B75740">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BB9C7E8" w14:textId="77777777" w:rsidR="00D91F41" w:rsidRPr="00B75740" w:rsidRDefault="00D91F41" w:rsidP="00716D7C">
            <w:pPr>
              <w:spacing w:before="135" w:after="135"/>
              <w:jc w:val="both"/>
              <w:textAlignment w:val="center"/>
              <w:rPr>
                <w:rFonts w:ascii="Arial" w:hAnsi="Arial" w:cs="Arial"/>
              </w:rPr>
            </w:pPr>
            <w:r w:rsidRPr="00B75740">
              <w:rPr>
                <w:rFonts w:ascii="Arial" w:hAnsi="Arial" w:cs="Arial"/>
                <w:color w:val="000000"/>
                <w:position w:val="-2"/>
                <w:sz w:val="18"/>
                <w:szCs w:val="18"/>
              </w:rPr>
              <w:t>MORAJO izpolnjevati pogoj enako kot ponudnik</w:t>
            </w:r>
            <w:r w:rsidRPr="00B75740">
              <w:rPr>
                <w:rFonts w:ascii="Arial" w:hAnsi="Arial" w:cs="Arial"/>
              </w:rPr>
              <w:t xml:space="preserve">: </w:t>
            </w:r>
            <w:r w:rsidRPr="00FE2B1A">
              <w:rPr>
                <w:rFonts w:ascii="Arial" w:hAnsi="Arial" w:cs="Arial"/>
                <w:color w:val="000000"/>
                <w:position w:val="-2"/>
                <w:sz w:val="18"/>
                <w:szCs w:val="18"/>
              </w:rPr>
              <w:t>Izpolnjen in podpisan obrazec št. 1 Krovna izjava.</w:t>
            </w:r>
          </w:p>
        </w:tc>
      </w:tr>
      <w:tr w:rsidR="00D91F41" w:rsidRPr="00B75740" w14:paraId="4FA040E9" w14:textId="77777777" w:rsidTr="00716D7C">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DA39518" w14:textId="77777777" w:rsidR="00D91F41" w:rsidRPr="00B75740" w:rsidRDefault="00D91F41" w:rsidP="00716D7C">
            <w:pPr>
              <w:jc w:val="center"/>
              <w:rPr>
                <w:rFonts w:ascii="Arial" w:hAnsi="Arial" w:cs="Arial"/>
              </w:rPr>
            </w:pPr>
            <w:r w:rsidRPr="00B75740">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79BA58A" w14:textId="77777777" w:rsidR="00D91F41" w:rsidRPr="00B75740" w:rsidRDefault="00D91F41" w:rsidP="00716D7C">
            <w:pPr>
              <w:spacing w:before="225" w:after="225"/>
              <w:jc w:val="both"/>
              <w:rPr>
                <w:rFonts w:ascii="Arial" w:hAnsi="Arial" w:cs="Arial"/>
                <w:color w:val="000000"/>
                <w:position w:val="-2"/>
                <w:sz w:val="18"/>
                <w:szCs w:val="18"/>
              </w:rPr>
            </w:pPr>
            <w:r w:rsidRPr="00FE2B1A">
              <w:rPr>
                <w:rFonts w:ascii="Arial" w:hAnsi="Arial" w:cs="Arial"/>
                <w:color w:val="000000"/>
                <w:position w:val="-2"/>
                <w:sz w:val="18"/>
                <w:szCs w:val="18"/>
              </w:rPr>
              <w:t>MORAJO izpolnjevati pogoj: Izpolnjen in podpisan obrazec št. 5 Izjava podizvajalca.</w:t>
            </w:r>
          </w:p>
          <w:p w14:paraId="592A8795" w14:textId="77777777" w:rsidR="00D91F41" w:rsidRPr="00B75740" w:rsidRDefault="00D91F41" w:rsidP="00716D7C">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Naročnik bo zavrnil vsakega podizvajalca, če zanj obstajajo razlogi za izključitev četrtega odstavka 75. člena ZJN-3.</w:t>
            </w:r>
          </w:p>
        </w:tc>
      </w:tr>
    </w:tbl>
    <w:p w14:paraId="715E8F4C" w14:textId="77777777" w:rsidR="00D91F41" w:rsidRPr="00F425DF" w:rsidRDefault="00D91F41" w:rsidP="00335926">
      <w:pPr>
        <w:contextualSpacing/>
        <w:rPr>
          <w:rFonts w:ascii="Arial" w:hAnsi="Arial" w:cs="Arial"/>
          <w:b/>
        </w:rPr>
      </w:pPr>
    </w:p>
    <w:tbl>
      <w:tblPr>
        <w:tblStyle w:val="NormalTablePHPDOCX"/>
        <w:tblW w:w="9300" w:type="dxa"/>
        <w:tblLook w:val="04A0" w:firstRow="1" w:lastRow="0" w:firstColumn="1" w:lastColumn="0" w:noHBand="0" w:noVBand="1"/>
      </w:tblPr>
      <w:tblGrid>
        <w:gridCol w:w="1860"/>
        <w:gridCol w:w="7440"/>
      </w:tblGrid>
      <w:tr w:rsidR="00D91F41" w:rsidRPr="00B75740" w14:paraId="313BC50A" w14:textId="77777777" w:rsidTr="00716D7C">
        <w:tc>
          <w:tcPr>
            <w:tcW w:w="1000" w:type="pct"/>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1F1AC162" w14:textId="77777777" w:rsidR="00D91F41" w:rsidRPr="00B75740" w:rsidRDefault="00D91F41" w:rsidP="00716D7C">
            <w:pPr>
              <w:pStyle w:val="Naslov3"/>
              <w:jc w:val="center"/>
              <w:outlineLvl w:val="2"/>
              <w:rPr>
                <w:rFonts w:ascii="Arial" w:hAnsi="Arial" w:cs="Arial"/>
              </w:rPr>
            </w:pPr>
            <w:bookmarkStart w:id="9" w:name="_Toc39750396"/>
            <w:r w:rsidRPr="00B75740">
              <w:rPr>
                <w:rFonts w:ascii="Arial" w:hAnsi="Arial" w:cs="Arial"/>
                <w:color w:val="auto"/>
                <w:sz w:val="18"/>
              </w:rPr>
              <w:t>POGOJ 3</w:t>
            </w:r>
            <w:r w:rsidRPr="00B75740">
              <w:rPr>
                <w:rFonts w:ascii="Arial" w:hAnsi="Arial" w:cs="Arial"/>
                <w:color w:val="auto"/>
                <w:sz w:val="18"/>
              </w:rPr>
              <w:br/>
              <w:t>Plačani davki in prispevki</w:t>
            </w:r>
            <w:bookmarkEnd w:id="9"/>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07986F8" w14:textId="77777777" w:rsidR="00D91F41" w:rsidRPr="00B75740" w:rsidRDefault="00D91F41" w:rsidP="00716D7C">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Gospodarski subjekt mora na dan oddaje ponudbe izpolnjevati obvezne dajatve in druge denarne nedavčne obveznosti v skladu z zakonom, ki ureja finančno upravo, ki jih pobira davčni organ v skladu s predpisi države, v kateri ima sedež, ali predpisi države naročnika, oziroma vrednost neplačanih zapadlih obveznosti na dan oddaje ponudbe ne sme znašati 50 eurov ali več. Gospodarski subjekt mora imeti na dan oddaje ponudbe predložene vse obračune davčnih odtegljajev za dohodke iz delovnega razmerja za obdobje zadnjih petih let do dne oddaje ponudbe.</w:t>
            </w:r>
          </w:p>
        </w:tc>
      </w:tr>
      <w:tr w:rsidR="00D91F41" w:rsidRPr="00B75740" w14:paraId="145B50FA" w14:textId="77777777" w:rsidTr="00716D7C">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D02EE84" w14:textId="77777777" w:rsidR="00D91F41" w:rsidRPr="00B75740" w:rsidRDefault="00D91F41" w:rsidP="00716D7C">
            <w:pPr>
              <w:jc w:val="center"/>
              <w:rPr>
                <w:rFonts w:ascii="Arial" w:hAnsi="Arial" w:cs="Arial"/>
              </w:rPr>
            </w:pPr>
            <w:r w:rsidRPr="00B75740">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4852EA5" w14:textId="77777777" w:rsidR="00D91F41" w:rsidRPr="00B75740" w:rsidRDefault="00D91F41" w:rsidP="00716D7C">
            <w:pPr>
              <w:spacing w:before="135" w:after="135"/>
              <w:jc w:val="both"/>
              <w:textAlignment w:val="center"/>
              <w:rPr>
                <w:rFonts w:ascii="Arial" w:hAnsi="Arial" w:cs="Arial"/>
                <w:color w:val="000000"/>
                <w:position w:val="-2"/>
                <w:sz w:val="18"/>
                <w:szCs w:val="18"/>
              </w:rPr>
            </w:pPr>
            <w:r w:rsidRPr="00FE2B1A">
              <w:rPr>
                <w:rFonts w:ascii="Arial" w:hAnsi="Arial" w:cs="Arial"/>
                <w:color w:val="000000"/>
                <w:position w:val="-2"/>
                <w:sz w:val="18"/>
                <w:szCs w:val="18"/>
              </w:rPr>
              <w:t>Izpolnjen in podpisan obrazec št. 1 Krovna izjava.</w:t>
            </w:r>
          </w:p>
        </w:tc>
      </w:tr>
      <w:tr w:rsidR="00D91F41" w:rsidRPr="00B75740" w14:paraId="7A0FFFF8" w14:textId="77777777" w:rsidTr="00716D7C">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E3E42EB" w14:textId="77777777" w:rsidR="00D91F41" w:rsidRPr="00B75740" w:rsidRDefault="00D91F41" w:rsidP="00716D7C">
            <w:pPr>
              <w:jc w:val="center"/>
              <w:rPr>
                <w:rFonts w:ascii="Arial" w:hAnsi="Arial" w:cs="Arial"/>
                <w:color w:val="000000"/>
                <w:position w:val="-2"/>
                <w:sz w:val="18"/>
                <w:szCs w:val="18"/>
              </w:rPr>
            </w:pPr>
            <w:r w:rsidRPr="00B75740">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599D86A" w14:textId="77777777" w:rsidR="00D91F41" w:rsidRPr="00B75740" w:rsidRDefault="00D91F41" w:rsidP="00716D7C">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Ponudniki, ki nimajo sedeža v Republiki Sloveniji ravnajo skladno s 16. to</w:t>
            </w:r>
            <w:r w:rsidRPr="00B75740">
              <w:rPr>
                <w:rFonts w:ascii="Arial" w:hAnsi="Arial" w:cs="Arial" w:hint="eastAsia"/>
                <w:color w:val="000000"/>
                <w:position w:val="-2"/>
                <w:sz w:val="18"/>
                <w:szCs w:val="18"/>
              </w:rPr>
              <w:t>č</w:t>
            </w:r>
            <w:r w:rsidRPr="00B75740">
              <w:rPr>
                <w:rFonts w:ascii="Arial" w:hAnsi="Arial" w:cs="Arial"/>
                <w:color w:val="000000"/>
                <w:position w:val="-2"/>
                <w:sz w:val="18"/>
                <w:szCs w:val="18"/>
              </w:rPr>
              <w:t>ko navodil te razpisne dokumentacije.</w:t>
            </w:r>
          </w:p>
        </w:tc>
      </w:tr>
      <w:tr w:rsidR="00D91F41" w:rsidRPr="00B75740" w14:paraId="3162AB7A" w14:textId="77777777" w:rsidTr="00716D7C">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2DBC667" w14:textId="77777777" w:rsidR="00D91F41" w:rsidRPr="00B75740" w:rsidRDefault="00D91F41" w:rsidP="00716D7C">
            <w:pPr>
              <w:jc w:val="center"/>
              <w:rPr>
                <w:rFonts w:ascii="Arial" w:hAnsi="Arial" w:cs="Arial"/>
              </w:rPr>
            </w:pPr>
            <w:r w:rsidRPr="00B75740">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4573A41" w14:textId="234B8146" w:rsidR="00D91F41" w:rsidRPr="00B75740" w:rsidRDefault="00D91F41" w:rsidP="00716D7C">
            <w:pPr>
              <w:spacing w:before="135" w:after="135"/>
              <w:jc w:val="both"/>
              <w:textAlignment w:val="center"/>
              <w:rPr>
                <w:rFonts w:ascii="Arial" w:hAnsi="Arial" w:cs="Arial"/>
              </w:rPr>
            </w:pPr>
            <w:r w:rsidRPr="00B75740">
              <w:rPr>
                <w:rFonts w:ascii="Arial" w:hAnsi="Arial" w:cs="Arial"/>
                <w:color w:val="000000"/>
                <w:position w:val="-2"/>
                <w:sz w:val="18"/>
                <w:szCs w:val="18"/>
              </w:rPr>
              <w:t>MORAJO izpolnjevati pogoj</w:t>
            </w:r>
            <w:r w:rsidRPr="00B75740">
              <w:rPr>
                <w:rFonts w:ascii="Arial" w:hAnsi="Arial" w:cs="Arial"/>
              </w:rPr>
              <w:t xml:space="preserve"> </w:t>
            </w:r>
            <w:r w:rsidRPr="00B75740">
              <w:rPr>
                <w:rFonts w:ascii="Arial" w:hAnsi="Arial" w:cs="Arial"/>
                <w:color w:val="000000"/>
                <w:position w:val="-2"/>
                <w:sz w:val="18"/>
                <w:szCs w:val="18"/>
              </w:rPr>
              <w:t xml:space="preserve">enako kot ponudnik: </w:t>
            </w:r>
            <w:r w:rsidRPr="0091098E">
              <w:rPr>
                <w:rFonts w:ascii="Arial" w:hAnsi="Arial" w:cs="Arial"/>
                <w:color w:val="000000"/>
                <w:position w:val="-2"/>
                <w:sz w:val="18"/>
                <w:szCs w:val="18"/>
              </w:rPr>
              <w:t xml:space="preserve">Izpolnjen in podpisan obrazec </w:t>
            </w:r>
            <w:r w:rsidR="009F3571" w:rsidRPr="00FE2B1A">
              <w:rPr>
                <w:rFonts w:ascii="Arial" w:hAnsi="Arial" w:cs="Arial"/>
                <w:color w:val="000000"/>
                <w:position w:val="-2"/>
                <w:sz w:val="18"/>
                <w:szCs w:val="18"/>
              </w:rPr>
              <w:t>št. 1 Krovna izjava.</w:t>
            </w:r>
          </w:p>
        </w:tc>
      </w:tr>
      <w:tr w:rsidR="00D91F41" w:rsidRPr="00B75740" w14:paraId="1F85095E" w14:textId="77777777" w:rsidTr="00716D7C">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1593552" w14:textId="77777777" w:rsidR="00D91F41" w:rsidRPr="00B75740" w:rsidRDefault="00D91F41" w:rsidP="00716D7C">
            <w:pPr>
              <w:jc w:val="center"/>
              <w:rPr>
                <w:rFonts w:ascii="Arial" w:hAnsi="Arial" w:cs="Arial"/>
              </w:rPr>
            </w:pPr>
            <w:r w:rsidRPr="00B75740">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65F6800" w14:textId="77777777" w:rsidR="00D91F41" w:rsidRPr="00B75740" w:rsidRDefault="00D91F41" w:rsidP="00716D7C">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 xml:space="preserve">MORAJO izpolnjevati pogoj: </w:t>
            </w:r>
            <w:r w:rsidRPr="00FE2B1A">
              <w:rPr>
                <w:rFonts w:ascii="Arial" w:hAnsi="Arial" w:cs="Arial"/>
                <w:color w:val="000000"/>
                <w:position w:val="-2"/>
                <w:sz w:val="18"/>
                <w:szCs w:val="18"/>
              </w:rPr>
              <w:t>Izpolnjen in podpisan obrazec št. 5 Izjava podizvajalca.</w:t>
            </w:r>
          </w:p>
          <w:p w14:paraId="5525A057" w14:textId="77777777" w:rsidR="00D91F41" w:rsidRPr="00B75740" w:rsidRDefault="00D91F41" w:rsidP="00716D7C">
            <w:pPr>
              <w:spacing w:before="135" w:after="135"/>
              <w:jc w:val="both"/>
              <w:textAlignment w:val="center"/>
              <w:rPr>
                <w:rFonts w:ascii="Arial" w:hAnsi="Arial" w:cs="Arial"/>
              </w:rPr>
            </w:pPr>
            <w:r w:rsidRPr="00B75740">
              <w:rPr>
                <w:rFonts w:ascii="Arial" w:hAnsi="Arial" w:cs="Arial"/>
                <w:color w:val="000000"/>
                <w:position w:val="-2"/>
                <w:sz w:val="18"/>
                <w:szCs w:val="18"/>
              </w:rPr>
              <w:t xml:space="preserve">Naročnik bo zavrnil vsakega podizvajalca, če zanj obstajajo razlogi za izključitev iz drugega odstavka 75. člena ZJN-3. </w:t>
            </w:r>
          </w:p>
        </w:tc>
      </w:tr>
    </w:tbl>
    <w:p w14:paraId="6CD6AA63" w14:textId="77777777" w:rsidR="005A51CE" w:rsidRPr="00F425DF" w:rsidRDefault="005A51CE">
      <w:pPr>
        <w:rPr>
          <w:rFonts w:ascii="Arial" w:hAnsi="Arial" w:cs="Arial"/>
        </w:rPr>
      </w:pPr>
    </w:p>
    <w:tbl>
      <w:tblPr>
        <w:tblStyle w:val="NormalTablePHPDOCX"/>
        <w:tblW w:w="9300" w:type="dxa"/>
        <w:tblLook w:val="04A0" w:firstRow="1" w:lastRow="0" w:firstColumn="1" w:lastColumn="0" w:noHBand="0" w:noVBand="1"/>
      </w:tblPr>
      <w:tblGrid>
        <w:gridCol w:w="1860"/>
        <w:gridCol w:w="7440"/>
      </w:tblGrid>
      <w:tr w:rsidR="00D91F41" w:rsidRPr="00B75740" w14:paraId="7CFD6D02" w14:textId="77777777" w:rsidTr="00716D7C">
        <w:tc>
          <w:tcPr>
            <w:tcW w:w="1000" w:type="pct"/>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75F99F00" w14:textId="77777777" w:rsidR="00D91F41" w:rsidRPr="00B75740" w:rsidRDefault="00D91F41" w:rsidP="00716D7C">
            <w:pPr>
              <w:pStyle w:val="Naslov3"/>
              <w:jc w:val="center"/>
              <w:outlineLvl w:val="2"/>
              <w:rPr>
                <w:rFonts w:ascii="Arial" w:hAnsi="Arial" w:cs="Arial"/>
                <w:sz w:val="18"/>
                <w:szCs w:val="18"/>
              </w:rPr>
            </w:pPr>
            <w:bookmarkStart w:id="10" w:name="_Toc39750397"/>
            <w:r w:rsidRPr="00B75740">
              <w:rPr>
                <w:rFonts w:ascii="Arial" w:hAnsi="Arial" w:cs="Arial"/>
                <w:color w:val="auto"/>
                <w:sz w:val="18"/>
                <w:szCs w:val="18"/>
              </w:rPr>
              <w:lastRenderedPageBreak/>
              <w:t>POGOJ 4</w:t>
            </w:r>
            <w:r w:rsidRPr="00B75740">
              <w:rPr>
                <w:rFonts w:ascii="Arial" w:hAnsi="Arial" w:cs="Arial"/>
                <w:color w:val="auto"/>
                <w:sz w:val="18"/>
                <w:szCs w:val="18"/>
              </w:rPr>
              <w:br/>
              <w:t>Ponudniku ni bila izrečena globa</w:t>
            </w:r>
            <w:bookmarkEnd w:id="10"/>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455C2E8" w14:textId="77777777" w:rsidR="00D91F41" w:rsidRPr="00B75740" w:rsidRDefault="00D91F41" w:rsidP="00716D7C">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 xml:space="preserve">Gospodarskemu subjektu v zadnjih treh letih pred potekom roka za oddajo ponudb ne sme biti s pravnomočno odločbo pristojnega organa Republike Slovenije ali druge države članice ali tretje države dvakrat izrečena globa zaradi prekrška v zvezi s plačili za delo, delovnim </w:t>
            </w:r>
            <w:r w:rsidRPr="00B75740">
              <w:rPr>
                <w:rFonts w:ascii="Arial" w:hAnsi="Arial" w:cs="Arial" w:hint="eastAsia"/>
                <w:color w:val="000000"/>
                <w:position w:val="-2"/>
                <w:sz w:val="18"/>
                <w:szCs w:val="18"/>
              </w:rPr>
              <w:t>č</w:t>
            </w:r>
            <w:r w:rsidRPr="00B75740">
              <w:rPr>
                <w:rFonts w:ascii="Arial" w:hAnsi="Arial" w:cs="Arial"/>
                <w:color w:val="000000"/>
                <w:position w:val="-2"/>
                <w:sz w:val="18"/>
                <w:szCs w:val="18"/>
              </w:rPr>
              <w:t>asom, po</w:t>
            </w:r>
            <w:r w:rsidRPr="00B75740">
              <w:rPr>
                <w:rFonts w:ascii="Arial" w:hAnsi="Arial" w:cs="Arial" w:hint="eastAsia"/>
                <w:color w:val="000000"/>
                <w:position w:val="-2"/>
                <w:sz w:val="18"/>
                <w:szCs w:val="18"/>
              </w:rPr>
              <w:t>č</w:t>
            </w:r>
            <w:r w:rsidRPr="00B75740">
              <w:rPr>
                <w:rFonts w:ascii="Arial" w:hAnsi="Arial" w:cs="Arial"/>
                <w:color w:val="000000"/>
                <w:position w:val="-2"/>
                <w:sz w:val="18"/>
                <w:szCs w:val="18"/>
              </w:rPr>
              <w:t xml:space="preserve">itki, opravljanjem dela na podlagi pogodb civilnega prava kljub obstoju elementov delovnega razmerja ali v zvezi z zaposlovanjem na </w:t>
            </w:r>
            <w:r w:rsidRPr="00B75740">
              <w:rPr>
                <w:rFonts w:ascii="Arial" w:hAnsi="Arial" w:cs="Arial" w:hint="eastAsia"/>
                <w:color w:val="000000"/>
                <w:position w:val="-2"/>
                <w:sz w:val="18"/>
                <w:szCs w:val="18"/>
              </w:rPr>
              <w:t>č</w:t>
            </w:r>
            <w:r w:rsidRPr="00B75740">
              <w:rPr>
                <w:rFonts w:ascii="Arial" w:hAnsi="Arial" w:cs="Arial"/>
                <w:color w:val="000000"/>
                <w:position w:val="-2"/>
                <w:sz w:val="18"/>
                <w:szCs w:val="18"/>
              </w:rPr>
              <w:t>rno.</w:t>
            </w:r>
          </w:p>
          <w:p w14:paraId="6922F427" w14:textId="77777777" w:rsidR="00D91F41" w:rsidRPr="00B75740" w:rsidRDefault="00D91F41" w:rsidP="00716D7C">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Če</w:t>
            </w:r>
            <w:r w:rsidRPr="00B75740">
              <w:rPr>
                <w:rFonts w:ascii="Arial" w:hAnsi="Arial" w:cs="Arial"/>
                <w:color w:val="000000"/>
                <w:position w:val="-2"/>
                <w:sz w:val="18"/>
                <w:szCs w:val="18"/>
              </w:rPr>
              <w:t xml:space="preserve"> je gospodarski subjekt v položaju iz zgornjega odstavka, lahko naročniku v skladu s Sklepom Ustavnega sodišča RS št. U-I-180/19-17 in ob smiselni uporabi devetega odstavka 75. člena ZJN-3 predloži dokazila, da je sprejel zadostne ukrepe, s katerimi lahko dokaže svojo zanesljivost kljub obstoju razlogov za izključitev.</w:t>
            </w:r>
          </w:p>
        </w:tc>
      </w:tr>
      <w:tr w:rsidR="00D91F41" w:rsidRPr="00B75740" w14:paraId="6B2B0480" w14:textId="77777777" w:rsidTr="00716D7C">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14BD4B3" w14:textId="77777777" w:rsidR="00D91F41" w:rsidRPr="00B75740" w:rsidRDefault="00D91F41" w:rsidP="00716D7C">
            <w:pPr>
              <w:jc w:val="center"/>
              <w:rPr>
                <w:rFonts w:ascii="Arial" w:hAnsi="Arial" w:cs="Arial"/>
              </w:rPr>
            </w:pPr>
            <w:r w:rsidRPr="00B75740">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52B8AF3" w14:textId="77777777" w:rsidR="00D91F41" w:rsidRDefault="00D91F41" w:rsidP="00716D7C">
            <w:pPr>
              <w:spacing w:before="135" w:after="135"/>
              <w:jc w:val="both"/>
              <w:textAlignment w:val="center"/>
              <w:rPr>
                <w:rFonts w:ascii="Arial" w:hAnsi="Arial" w:cs="Arial"/>
                <w:color w:val="000000"/>
                <w:position w:val="-2"/>
                <w:sz w:val="18"/>
                <w:szCs w:val="18"/>
              </w:rPr>
            </w:pPr>
            <w:r w:rsidRPr="00FE2B1A">
              <w:rPr>
                <w:rFonts w:ascii="Arial" w:hAnsi="Arial" w:cs="Arial"/>
                <w:color w:val="000000"/>
                <w:position w:val="-2"/>
                <w:sz w:val="18"/>
                <w:szCs w:val="18"/>
              </w:rPr>
              <w:t>Izpolnjen in podpisan obrazec št. 1 Krovna izjava.</w:t>
            </w:r>
          </w:p>
          <w:p w14:paraId="227E87C3" w14:textId="77777777" w:rsidR="00D91F41" w:rsidRPr="00B75740" w:rsidRDefault="00D91F41" w:rsidP="00716D7C">
            <w:pPr>
              <w:spacing w:before="135" w:after="135"/>
              <w:jc w:val="both"/>
              <w:textAlignment w:val="center"/>
              <w:rPr>
                <w:rFonts w:ascii="Arial" w:hAnsi="Arial" w:cs="Arial"/>
                <w:i/>
                <w:color w:val="000000"/>
                <w:position w:val="-2"/>
                <w:sz w:val="18"/>
                <w:szCs w:val="18"/>
              </w:rPr>
            </w:pPr>
            <w:r>
              <w:rPr>
                <w:rFonts w:ascii="Arial" w:hAnsi="Arial" w:cs="Arial"/>
                <w:i/>
                <w:color w:val="000000"/>
                <w:position w:val="-2"/>
                <w:sz w:val="18"/>
                <w:szCs w:val="18"/>
              </w:rPr>
              <w:t>Če</w:t>
            </w:r>
            <w:r w:rsidRPr="00B75740">
              <w:rPr>
                <w:rFonts w:ascii="Arial" w:hAnsi="Arial" w:cs="Arial"/>
                <w:i/>
                <w:color w:val="000000"/>
                <w:position w:val="-2"/>
                <w:sz w:val="18"/>
                <w:szCs w:val="18"/>
              </w:rPr>
              <w:t xml:space="preserve"> je vaš odgovor v tem primeru DA, in uveljavljate popravni mehanizem, v polje »Opišite jih« napišete kršitve in ukrepe, s katerimi lahko dokažete svojo zanesljivost kljub obstoju razlogov za izključitev.</w:t>
            </w:r>
          </w:p>
        </w:tc>
      </w:tr>
      <w:tr w:rsidR="00D91F41" w:rsidRPr="00B75740" w14:paraId="677B3BAF" w14:textId="77777777" w:rsidTr="00716D7C">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C589955" w14:textId="77777777" w:rsidR="00D91F41" w:rsidRPr="00B75740" w:rsidRDefault="00D91F41" w:rsidP="00716D7C">
            <w:pPr>
              <w:jc w:val="center"/>
              <w:rPr>
                <w:rFonts w:ascii="Arial" w:hAnsi="Arial" w:cs="Arial"/>
              </w:rPr>
            </w:pPr>
            <w:r w:rsidRPr="00B75740">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DFF5561" w14:textId="77777777" w:rsidR="00D91F41" w:rsidRPr="00B75740" w:rsidRDefault="00D91F41" w:rsidP="00716D7C">
            <w:pPr>
              <w:spacing w:before="135" w:after="135"/>
              <w:jc w:val="both"/>
              <w:textAlignment w:val="center"/>
              <w:rPr>
                <w:rFonts w:ascii="Arial" w:hAnsi="Arial" w:cs="Arial"/>
              </w:rPr>
            </w:pPr>
            <w:r w:rsidRPr="00B75740">
              <w:rPr>
                <w:rFonts w:ascii="Arial" w:hAnsi="Arial" w:cs="Arial"/>
                <w:color w:val="000000"/>
                <w:position w:val="-2"/>
                <w:sz w:val="18"/>
                <w:szCs w:val="18"/>
              </w:rPr>
              <w:t xml:space="preserve">MORAJO izpolnjevati pogoj enako kot ponudnik: </w:t>
            </w:r>
            <w:r w:rsidRPr="00FE2B1A">
              <w:rPr>
                <w:rFonts w:ascii="Arial" w:hAnsi="Arial" w:cs="Arial"/>
                <w:color w:val="000000"/>
                <w:position w:val="-2"/>
                <w:sz w:val="18"/>
                <w:szCs w:val="18"/>
              </w:rPr>
              <w:t>Izpolnjen in podpisan obrazec št. 1 Krovna izjava.</w:t>
            </w:r>
          </w:p>
        </w:tc>
      </w:tr>
      <w:tr w:rsidR="00D91F41" w:rsidRPr="00B75740" w14:paraId="3A7F9592" w14:textId="77777777" w:rsidTr="00716D7C">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DAD936B" w14:textId="77777777" w:rsidR="00D91F41" w:rsidRPr="00B75740" w:rsidRDefault="00D91F41" w:rsidP="00716D7C">
            <w:pPr>
              <w:jc w:val="center"/>
              <w:rPr>
                <w:rFonts w:ascii="Arial" w:hAnsi="Arial" w:cs="Arial"/>
              </w:rPr>
            </w:pPr>
            <w:r w:rsidRPr="00B75740">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6FD70D4" w14:textId="77777777" w:rsidR="00D91F41" w:rsidRPr="00B75740" w:rsidRDefault="00D91F41" w:rsidP="00716D7C">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 xml:space="preserve">MORAJO izpolnjevati pogoj: </w:t>
            </w:r>
            <w:r w:rsidRPr="00FE2B1A">
              <w:rPr>
                <w:rFonts w:ascii="Arial" w:hAnsi="Arial" w:cs="Arial"/>
                <w:color w:val="000000"/>
                <w:position w:val="-2"/>
                <w:sz w:val="18"/>
                <w:szCs w:val="18"/>
              </w:rPr>
              <w:t>Izpolnjen in podpisan obrazec št. 5 Izjava podizvajalca.</w:t>
            </w:r>
          </w:p>
          <w:p w14:paraId="43DE195B" w14:textId="77777777" w:rsidR="00D91F41" w:rsidRPr="00B75740" w:rsidRDefault="00D91F41" w:rsidP="00716D7C">
            <w:pPr>
              <w:spacing w:before="135" w:after="135"/>
              <w:jc w:val="both"/>
              <w:textAlignment w:val="center"/>
              <w:rPr>
                <w:rFonts w:ascii="Arial" w:hAnsi="Arial" w:cs="Arial"/>
              </w:rPr>
            </w:pPr>
            <w:r w:rsidRPr="00B75740">
              <w:rPr>
                <w:rFonts w:ascii="Arial" w:hAnsi="Arial" w:cs="Arial"/>
                <w:color w:val="000000"/>
                <w:position w:val="-2"/>
                <w:sz w:val="18"/>
                <w:szCs w:val="18"/>
              </w:rPr>
              <w:t xml:space="preserve">Naročnik bo zavrnil vsakega podizvajalca, če zanj obstajajo razlogi za izključitev iz četrtega odstavka 75. člena ZJN-3. </w:t>
            </w:r>
          </w:p>
        </w:tc>
      </w:tr>
    </w:tbl>
    <w:p w14:paraId="4FB9A75F" w14:textId="77777777" w:rsidR="00056224" w:rsidRPr="00F425DF" w:rsidRDefault="00056224" w:rsidP="00056224">
      <w:pPr>
        <w:rPr>
          <w:rFonts w:ascii="Arial" w:hAnsi="Arial" w:cs="Arial"/>
        </w:rPr>
      </w:pPr>
    </w:p>
    <w:p w14:paraId="2E5BBC94" w14:textId="77777777" w:rsidR="00501FC8" w:rsidRPr="00F425DF" w:rsidRDefault="00501FC8">
      <w:pPr>
        <w:rPr>
          <w:rFonts w:ascii="Arial" w:hAnsi="Arial" w:cs="Arial"/>
        </w:rPr>
      </w:pPr>
    </w:p>
    <w:p w14:paraId="105E588E" w14:textId="77777777" w:rsidR="00185C34" w:rsidRPr="00F425DF" w:rsidRDefault="0002295B">
      <w:pPr>
        <w:rPr>
          <w:rFonts w:ascii="Arial" w:hAnsi="Arial" w:cs="Arial"/>
          <w:b/>
        </w:rPr>
      </w:pPr>
      <w:r w:rsidRPr="00F425DF">
        <w:rPr>
          <w:rFonts w:ascii="Arial" w:hAnsi="Arial" w:cs="Arial"/>
          <w:b/>
        </w:rPr>
        <w:t>POGOJI ZA SODELOVANJE</w:t>
      </w:r>
    </w:p>
    <w:tbl>
      <w:tblPr>
        <w:tblStyle w:val="NormalTablePHPDOCX"/>
        <w:tblW w:w="9300" w:type="dxa"/>
        <w:tblLook w:val="04A0" w:firstRow="1" w:lastRow="0" w:firstColumn="1" w:lastColumn="0" w:noHBand="0" w:noVBand="1"/>
      </w:tblPr>
      <w:tblGrid>
        <w:gridCol w:w="1860"/>
        <w:gridCol w:w="7440"/>
      </w:tblGrid>
      <w:tr w:rsidR="00D91F41" w:rsidRPr="00B75740" w14:paraId="083E763C" w14:textId="77777777" w:rsidTr="00716D7C">
        <w:tc>
          <w:tcPr>
            <w:tcW w:w="1000"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tcMar>
              <w:top w:w="135" w:type="dxa"/>
              <w:bottom w:w="135" w:type="dxa"/>
            </w:tcMar>
            <w:vAlign w:val="center"/>
          </w:tcPr>
          <w:p w14:paraId="1250A8F2" w14:textId="77777777" w:rsidR="00D91F41" w:rsidRPr="00B75740" w:rsidRDefault="00D91F41" w:rsidP="00716D7C">
            <w:pPr>
              <w:pStyle w:val="Naslov3"/>
              <w:jc w:val="center"/>
              <w:outlineLvl w:val="2"/>
              <w:rPr>
                <w:rFonts w:ascii="Arial" w:hAnsi="Arial" w:cs="Arial"/>
                <w:color w:val="auto"/>
                <w:sz w:val="18"/>
              </w:rPr>
            </w:pPr>
            <w:bookmarkStart w:id="11" w:name="_Toc39750398"/>
            <w:r w:rsidRPr="00B75740">
              <w:rPr>
                <w:rFonts w:ascii="Arial" w:hAnsi="Arial" w:cs="Arial"/>
                <w:color w:val="auto"/>
                <w:sz w:val="18"/>
              </w:rPr>
              <w:t>POGOJ 5</w:t>
            </w:r>
            <w:r w:rsidRPr="00B75740">
              <w:rPr>
                <w:rFonts w:ascii="Arial" w:hAnsi="Arial" w:cs="Arial"/>
                <w:color w:val="auto"/>
                <w:sz w:val="18"/>
              </w:rPr>
              <w:br/>
              <w:t>Ustreznost za opravljanje poklicne dejavnosti</w:t>
            </w:r>
            <w:bookmarkEnd w:id="11"/>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B6E0EE7" w14:textId="77777777" w:rsidR="00D91F41" w:rsidRPr="00B75740" w:rsidRDefault="00D91F41" w:rsidP="00716D7C">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Ponudnik je vpisan v enega od poklicnih ali poslovnih registrov, ki se vodijo v državi članici, v kateri ima gospodarski subjekt sedež. Seznam poklicnih ali poslovnih registrov v državah članicah Evropske unije določa Priloga XI Direktive 2014/24/EU.</w:t>
            </w:r>
          </w:p>
        </w:tc>
      </w:tr>
      <w:tr w:rsidR="00D91F41" w:rsidRPr="00B75740" w14:paraId="417130B9" w14:textId="77777777" w:rsidTr="00716D7C">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F4A85C1" w14:textId="77777777" w:rsidR="00D91F41" w:rsidRPr="00B75740" w:rsidRDefault="00D91F41" w:rsidP="00716D7C">
            <w:pPr>
              <w:jc w:val="center"/>
              <w:rPr>
                <w:rFonts w:ascii="Arial" w:hAnsi="Arial" w:cs="Arial"/>
                <w:color w:val="000000"/>
                <w:position w:val="-2"/>
                <w:sz w:val="18"/>
                <w:szCs w:val="18"/>
              </w:rPr>
            </w:pPr>
            <w:r w:rsidRPr="00B75740">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8FA3287" w14:textId="77777777" w:rsidR="00D91F41" w:rsidRPr="00B75740" w:rsidRDefault="00D91F41" w:rsidP="00716D7C">
            <w:pPr>
              <w:spacing w:before="135" w:after="135"/>
              <w:jc w:val="both"/>
              <w:textAlignment w:val="center"/>
              <w:rPr>
                <w:rFonts w:ascii="Arial" w:hAnsi="Arial" w:cs="Arial"/>
                <w:color w:val="000000"/>
                <w:position w:val="-2"/>
                <w:sz w:val="18"/>
                <w:szCs w:val="18"/>
              </w:rPr>
            </w:pPr>
            <w:r w:rsidRPr="00FE2B1A">
              <w:rPr>
                <w:rFonts w:ascii="Arial" w:hAnsi="Arial" w:cs="Arial"/>
                <w:color w:val="000000"/>
                <w:position w:val="-2"/>
                <w:sz w:val="18"/>
                <w:szCs w:val="18"/>
              </w:rPr>
              <w:t>Izpolnjen in podpisan obrazec št. 1 Krovna izjava.</w:t>
            </w:r>
          </w:p>
        </w:tc>
      </w:tr>
      <w:tr w:rsidR="00D91F41" w:rsidRPr="00B75740" w14:paraId="1372CFB2" w14:textId="77777777" w:rsidTr="00716D7C">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E66EE38" w14:textId="77777777" w:rsidR="00D91F41" w:rsidRPr="00B75740" w:rsidRDefault="00D91F41" w:rsidP="00716D7C">
            <w:pPr>
              <w:jc w:val="center"/>
              <w:rPr>
                <w:rFonts w:ascii="Arial" w:hAnsi="Arial" w:cs="Arial"/>
              </w:rPr>
            </w:pPr>
            <w:r w:rsidRPr="00B75740">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DCD98FC" w14:textId="77777777" w:rsidR="00D91F41" w:rsidRPr="00B75740" w:rsidRDefault="00D91F41" w:rsidP="00716D7C">
            <w:pPr>
              <w:spacing w:before="135" w:after="135"/>
              <w:jc w:val="both"/>
              <w:textAlignment w:val="center"/>
              <w:rPr>
                <w:rFonts w:ascii="Arial" w:hAnsi="Arial" w:cs="Arial"/>
              </w:rPr>
            </w:pPr>
            <w:r w:rsidRPr="00B75740">
              <w:rPr>
                <w:rFonts w:ascii="Arial" w:hAnsi="Arial" w:cs="Arial"/>
                <w:color w:val="000000"/>
                <w:position w:val="-2"/>
                <w:sz w:val="18"/>
                <w:szCs w:val="18"/>
              </w:rPr>
              <w:t>Ponudniki, ki nimajo sedeža v Republiki Sloveniji: Izjava ponudnika o izpolnjevanju pogojev glede osnovne sposobnosti ponudnika in Dokazilo iz uradnih evidenc o izpolnjevanju navedenega pogoja. Če država, v kateri ima ponudnik svoj sedež, ne izdaja dokazil iz uradnih evidenc, bo naročnik namesto pisnega dokazila sprejel zapriseženo izjavo prič ali zapriseženo izjavo ponudnika.</w:t>
            </w:r>
          </w:p>
        </w:tc>
      </w:tr>
      <w:tr w:rsidR="00D91F41" w:rsidRPr="00B75740" w14:paraId="630F697A" w14:textId="77777777" w:rsidTr="00716D7C">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6969277" w14:textId="77777777" w:rsidR="00D91F41" w:rsidRPr="00B75740" w:rsidRDefault="00D91F41" w:rsidP="00716D7C">
            <w:pPr>
              <w:jc w:val="center"/>
              <w:rPr>
                <w:rFonts w:ascii="Arial" w:hAnsi="Arial" w:cs="Arial"/>
              </w:rPr>
            </w:pPr>
            <w:r w:rsidRPr="00B75740">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97DBEEA" w14:textId="77777777" w:rsidR="00D91F41" w:rsidRPr="00B75740" w:rsidRDefault="00D91F41" w:rsidP="00716D7C">
            <w:pPr>
              <w:spacing w:before="75" w:after="7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 xml:space="preserve">MORAJO izpolnjevati pogoj v obsegu, v katerem prevzemajo izvedbo del. </w:t>
            </w:r>
          </w:p>
          <w:p w14:paraId="7811EF1F" w14:textId="77777777" w:rsidR="00D91F41" w:rsidRPr="00B75740" w:rsidRDefault="00D91F41" w:rsidP="00716D7C">
            <w:pPr>
              <w:spacing w:before="75" w:after="75"/>
              <w:jc w:val="both"/>
              <w:textAlignment w:val="center"/>
              <w:rPr>
                <w:rFonts w:ascii="Arial" w:hAnsi="Arial" w:cs="Arial"/>
                <w:color w:val="000000"/>
                <w:position w:val="-2"/>
                <w:sz w:val="18"/>
                <w:szCs w:val="18"/>
              </w:rPr>
            </w:pPr>
            <w:r w:rsidRPr="00FE2B1A">
              <w:rPr>
                <w:rFonts w:ascii="Arial" w:hAnsi="Arial" w:cs="Arial"/>
                <w:color w:val="000000"/>
                <w:position w:val="-2"/>
                <w:sz w:val="18"/>
                <w:szCs w:val="18"/>
              </w:rPr>
              <w:t>Izpolnjen in podpisan obrazec št. 1 Krovna izjava.</w:t>
            </w:r>
          </w:p>
        </w:tc>
      </w:tr>
      <w:tr w:rsidR="00D91F41" w:rsidRPr="00B75740" w14:paraId="7DC47140" w14:textId="77777777" w:rsidTr="00716D7C">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14E58D7" w14:textId="77777777" w:rsidR="00D91F41" w:rsidRPr="00B75740" w:rsidRDefault="00D91F41" w:rsidP="00716D7C">
            <w:pPr>
              <w:jc w:val="center"/>
              <w:rPr>
                <w:rFonts w:ascii="Arial" w:hAnsi="Arial" w:cs="Arial"/>
              </w:rPr>
            </w:pPr>
            <w:r w:rsidRPr="00B75740">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5B3230C" w14:textId="77777777" w:rsidR="00D91F41" w:rsidRPr="00B75740" w:rsidRDefault="00D91F41" w:rsidP="00716D7C">
            <w:pPr>
              <w:spacing w:before="75" w:after="7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MORAJO izpolnjevati pogoj</w:t>
            </w:r>
            <w:r w:rsidRPr="00B75740">
              <w:rPr>
                <w:rFonts w:ascii="Arial" w:hAnsi="Arial" w:cs="Arial"/>
              </w:rPr>
              <w:t xml:space="preserve"> </w:t>
            </w:r>
            <w:r w:rsidRPr="00B75740">
              <w:rPr>
                <w:rFonts w:ascii="Arial" w:hAnsi="Arial" w:cs="Arial"/>
                <w:color w:val="000000"/>
                <w:position w:val="-2"/>
                <w:sz w:val="18"/>
                <w:szCs w:val="18"/>
              </w:rPr>
              <w:t>v obsegu, v katerem prevzemajo izvedbo del.</w:t>
            </w:r>
          </w:p>
          <w:p w14:paraId="14544F44" w14:textId="77777777" w:rsidR="00D91F41" w:rsidRDefault="00D91F41" w:rsidP="00716D7C">
            <w:pPr>
              <w:spacing w:before="75" w:after="75"/>
              <w:jc w:val="both"/>
              <w:textAlignment w:val="center"/>
              <w:rPr>
                <w:rFonts w:ascii="Arial" w:hAnsi="Arial" w:cs="Arial"/>
                <w:color w:val="000000"/>
                <w:position w:val="-2"/>
                <w:sz w:val="18"/>
                <w:szCs w:val="18"/>
              </w:rPr>
            </w:pPr>
            <w:r w:rsidRPr="00FE2B1A">
              <w:rPr>
                <w:rFonts w:ascii="Arial" w:hAnsi="Arial" w:cs="Arial"/>
                <w:color w:val="000000"/>
                <w:position w:val="-2"/>
                <w:sz w:val="18"/>
                <w:szCs w:val="18"/>
              </w:rPr>
              <w:t>Izpolnjen in podpisan obrazec št. 5 Izjava podizvajalca.</w:t>
            </w:r>
          </w:p>
          <w:p w14:paraId="01719742" w14:textId="77777777" w:rsidR="00D91F41" w:rsidRPr="00B75740" w:rsidRDefault="00D91F41" w:rsidP="00716D7C">
            <w:pPr>
              <w:spacing w:before="75" w:after="7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Naročnik bo zavrnil vsakega podizvajalca, če ne izpolnjuje navedenega pogoja.</w:t>
            </w:r>
          </w:p>
        </w:tc>
      </w:tr>
    </w:tbl>
    <w:p w14:paraId="4C92E838" w14:textId="60DCEE49" w:rsidR="0014177D" w:rsidRPr="00F425DF" w:rsidRDefault="0014177D" w:rsidP="0014177D">
      <w:pPr>
        <w:rPr>
          <w:rFonts w:ascii="Arial" w:eastAsia="Calibri" w:hAnsi="Arial" w:cs="Arial"/>
        </w:rPr>
      </w:pPr>
    </w:p>
    <w:p w14:paraId="67870370" w14:textId="77777777" w:rsidR="00006C0D" w:rsidRDefault="00006C0D" w:rsidP="00932989">
      <w:pPr>
        <w:pStyle w:val="Naslov2"/>
        <w:ind w:left="142"/>
        <w:rPr>
          <w:rFonts w:ascii="Arial" w:hAnsi="Arial" w:cs="Arial"/>
        </w:rPr>
      </w:pPr>
      <w:bookmarkStart w:id="12" w:name="_Toc455057820"/>
      <w:bookmarkStart w:id="13" w:name="_Toc512520742"/>
    </w:p>
    <w:tbl>
      <w:tblPr>
        <w:tblStyle w:val="NormalTablePHPDOCX"/>
        <w:tblW w:w="9300" w:type="dxa"/>
        <w:tblLook w:val="04A0" w:firstRow="1" w:lastRow="0" w:firstColumn="1" w:lastColumn="0" w:noHBand="0" w:noVBand="1"/>
      </w:tblPr>
      <w:tblGrid>
        <w:gridCol w:w="2829"/>
        <w:gridCol w:w="6471"/>
      </w:tblGrid>
      <w:tr w:rsidR="00006C0D" w:rsidRPr="00006C0D" w14:paraId="30FB3570" w14:textId="77777777" w:rsidTr="00006C0D">
        <w:tc>
          <w:tcPr>
            <w:tcW w:w="1521"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tcMar>
              <w:top w:w="135" w:type="dxa"/>
              <w:bottom w:w="135" w:type="dxa"/>
            </w:tcMar>
            <w:vAlign w:val="center"/>
          </w:tcPr>
          <w:p w14:paraId="65BAD4D6" w14:textId="77777777" w:rsidR="00006C0D" w:rsidRPr="00452AFC" w:rsidRDefault="00006C0D" w:rsidP="00006C0D">
            <w:pPr>
              <w:keepNext/>
              <w:keepLines/>
              <w:numPr>
                <w:ilvl w:val="2"/>
                <w:numId w:val="0"/>
              </w:numPr>
              <w:spacing w:before="200"/>
              <w:ind w:left="720" w:hanging="720"/>
              <w:outlineLvl w:val="2"/>
              <w:rPr>
                <w:rFonts w:ascii="Arial" w:eastAsiaTheme="majorEastAsia" w:hAnsi="Arial" w:cstheme="majorBidi"/>
                <w:b/>
                <w:bCs/>
                <w:i/>
                <w:sz w:val="20"/>
              </w:rPr>
            </w:pPr>
          </w:p>
          <w:p w14:paraId="4B840310" w14:textId="77777777" w:rsidR="00006C0D" w:rsidRPr="00452AFC" w:rsidRDefault="00006C0D" w:rsidP="00006C0D">
            <w:pPr>
              <w:keepNext/>
              <w:keepLines/>
              <w:spacing w:before="200"/>
              <w:outlineLvl w:val="2"/>
              <w:rPr>
                <w:rFonts w:ascii="Arial" w:eastAsiaTheme="majorEastAsia" w:hAnsi="Arial" w:cs="Arial"/>
                <w:b/>
                <w:bCs/>
                <w:sz w:val="18"/>
              </w:rPr>
            </w:pPr>
            <w:r w:rsidRPr="00452AFC">
              <w:rPr>
                <w:rFonts w:ascii="Arial" w:eastAsiaTheme="majorEastAsia" w:hAnsi="Arial" w:cs="Arial"/>
                <w:b/>
                <w:bCs/>
                <w:sz w:val="18"/>
              </w:rPr>
              <w:t>POGOJ 6</w:t>
            </w:r>
            <w:r w:rsidRPr="00452AFC">
              <w:rPr>
                <w:rFonts w:ascii="Arial" w:eastAsiaTheme="majorEastAsia" w:hAnsi="Arial" w:cs="Arial"/>
                <w:b/>
                <w:bCs/>
                <w:sz w:val="18"/>
              </w:rPr>
              <w:br/>
              <w:t xml:space="preserve">Omejitev poslovanja </w:t>
            </w:r>
          </w:p>
        </w:tc>
        <w:tc>
          <w:tcPr>
            <w:tcW w:w="347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276572E" w14:textId="77777777" w:rsidR="00006C0D" w:rsidRPr="00452AFC" w:rsidRDefault="00006C0D" w:rsidP="00006C0D">
            <w:pPr>
              <w:spacing w:before="135" w:after="135"/>
              <w:jc w:val="both"/>
              <w:textAlignment w:val="center"/>
              <w:rPr>
                <w:rFonts w:ascii="Arial" w:hAnsi="Arial" w:cs="Arial"/>
                <w:position w:val="-2"/>
                <w:sz w:val="18"/>
                <w:szCs w:val="18"/>
              </w:rPr>
            </w:pPr>
            <w:r w:rsidRPr="00452AFC">
              <w:rPr>
                <w:rFonts w:ascii="Arial" w:hAnsi="Arial" w:cs="Arial"/>
                <w:position w:val="-2"/>
                <w:sz w:val="18"/>
                <w:szCs w:val="18"/>
              </w:rPr>
              <w:t xml:space="preserve">Ponudnik oziroma njegov poslovni subjekt po svojem vedenju ni povezan s funkcionarji naročnikov ali družinskimi člani funkcionarjev naročnika, na način določen v prvem odstavku 35. člena Zakona o integriteti in preprečevanju korupcije (Uradni list RS, št. 69/11 – uradno prečiščeno besedilo in 158/2020, </w:t>
            </w:r>
            <w:proofErr w:type="spellStart"/>
            <w:r w:rsidRPr="00452AFC">
              <w:rPr>
                <w:rFonts w:ascii="Arial" w:hAnsi="Arial" w:cs="Arial"/>
                <w:position w:val="-2"/>
                <w:sz w:val="18"/>
                <w:szCs w:val="18"/>
              </w:rPr>
              <w:t>ZIntPK</w:t>
            </w:r>
            <w:proofErr w:type="spellEnd"/>
            <w:r w:rsidRPr="00452AFC">
              <w:rPr>
                <w:rFonts w:ascii="Arial" w:hAnsi="Arial" w:cs="Arial"/>
                <w:position w:val="-2"/>
                <w:sz w:val="18"/>
                <w:szCs w:val="18"/>
              </w:rPr>
              <w:t>).</w:t>
            </w:r>
          </w:p>
        </w:tc>
      </w:tr>
      <w:tr w:rsidR="00006C0D" w:rsidRPr="00006C0D" w14:paraId="73DAA5F4" w14:textId="77777777" w:rsidTr="00006C0D">
        <w:tc>
          <w:tcPr>
            <w:tcW w:w="152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03DC63B" w14:textId="77777777" w:rsidR="00006C0D" w:rsidRPr="00452AFC" w:rsidRDefault="00006C0D" w:rsidP="00006C0D">
            <w:pPr>
              <w:jc w:val="center"/>
              <w:rPr>
                <w:rFonts w:ascii="Arial" w:hAnsi="Arial" w:cs="Arial"/>
                <w:position w:val="-2"/>
                <w:sz w:val="18"/>
                <w:szCs w:val="18"/>
              </w:rPr>
            </w:pPr>
            <w:r w:rsidRPr="00452AFC">
              <w:rPr>
                <w:rFonts w:ascii="Arial" w:hAnsi="Arial" w:cs="Arial"/>
                <w:position w:val="-2"/>
                <w:sz w:val="18"/>
                <w:szCs w:val="18"/>
              </w:rPr>
              <w:t>DOKAZILO</w:t>
            </w:r>
          </w:p>
        </w:tc>
        <w:tc>
          <w:tcPr>
            <w:tcW w:w="347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CEA9648" w14:textId="77777777" w:rsidR="00006C0D" w:rsidRPr="00452AFC" w:rsidRDefault="00006C0D" w:rsidP="00006C0D">
            <w:pPr>
              <w:numPr>
                <w:ilvl w:val="0"/>
                <w:numId w:val="39"/>
              </w:numPr>
              <w:contextualSpacing/>
              <w:rPr>
                <w:rFonts w:ascii="Arial" w:hAnsi="Arial" w:cs="Arial"/>
                <w:position w:val="-2"/>
                <w:sz w:val="18"/>
                <w:szCs w:val="18"/>
              </w:rPr>
            </w:pPr>
            <w:r w:rsidRPr="00452AFC">
              <w:rPr>
                <w:rFonts w:ascii="Arial" w:hAnsi="Arial" w:cs="Arial"/>
                <w:position w:val="-2"/>
                <w:sz w:val="18"/>
                <w:szCs w:val="18"/>
              </w:rPr>
              <w:t>Izpolnjen in podpisan obrazec št. 1 Krovna izjava,</w:t>
            </w:r>
          </w:p>
          <w:p w14:paraId="5E94219E" w14:textId="77777777" w:rsidR="00006C0D" w:rsidRPr="00452AFC" w:rsidRDefault="00006C0D" w:rsidP="00006C0D">
            <w:pPr>
              <w:numPr>
                <w:ilvl w:val="0"/>
                <w:numId w:val="39"/>
              </w:numPr>
              <w:spacing w:before="60" w:after="60"/>
              <w:contextualSpacing/>
              <w:jc w:val="both"/>
              <w:textAlignment w:val="center"/>
              <w:rPr>
                <w:rFonts w:ascii="Arial" w:hAnsi="Arial" w:cs="Arial"/>
                <w:position w:val="-2"/>
                <w:sz w:val="18"/>
                <w:szCs w:val="18"/>
              </w:rPr>
            </w:pPr>
            <w:r w:rsidRPr="00452AFC">
              <w:rPr>
                <w:rFonts w:ascii="Arial" w:hAnsi="Arial" w:cs="Arial"/>
                <w:position w:val="-2"/>
                <w:sz w:val="18"/>
                <w:szCs w:val="18"/>
              </w:rPr>
              <w:t>Izjava o omejitvah poslovanja (Obrazec št. 4).</w:t>
            </w:r>
          </w:p>
        </w:tc>
      </w:tr>
      <w:tr w:rsidR="00006C0D" w:rsidRPr="00006C0D" w14:paraId="772D7409" w14:textId="77777777" w:rsidTr="00006C0D">
        <w:tc>
          <w:tcPr>
            <w:tcW w:w="152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61D6FA3" w14:textId="77777777" w:rsidR="00006C0D" w:rsidRPr="00452AFC" w:rsidRDefault="00006C0D" w:rsidP="00006C0D">
            <w:pPr>
              <w:jc w:val="center"/>
              <w:rPr>
                <w:rFonts w:ascii="Arial" w:hAnsi="Arial" w:cs="Arial"/>
              </w:rPr>
            </w:pPr>
            <w:r w:rsidRPr="00452AFC">
              <w:rPr>
                <w:rFonts w:ascii="Arial" w:hAnsi="Arial" w:cs="Arial"/>
                <w:position w:val="-2"/>
                <w:sz w:val="18"/>
                <w:szCs w:val="18"/>
              </w:rPr>
              <w:t>NAVODILO / OPOMBA</w:t>
            </w:r>
          </w:p>
        </w:tc>
        <w:tc>
          <w:tcPr>
            <w:tcW w:w="347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2508C91" w14:textId="77777777" w:rsidR="00006C0D" w:rsidRPr="00452AFC" w:rsidRDefault="00006C0D" w:rsidP="00006C0D">
            <w:pPr>
              <w:spacing w:before="135" w:after="135"/>
              <w:jc w:val="both"/>
              <w:textAlignment w:val="center"/>
              <w:rPr>
                <w:rFonts w:ascii="Arial" w:hAnsi="Arial" w:cs="Arial"/>
              </w:rPr>
            </w:pPr>
            <w:r w:rsidRPr="00452AFC">
              <w:rPr>
                <w:rFonts w:ascii="Arial" w:hAnsi="Arial" w:cs="Arial"/>
                <w:position w:val="-2"/>
                <w:sz w:val="18"/>
                <w:szCs w:val="18"/>
              </w:rPr>
              <w:t>Ponudniki, ki nimajo sedeža v Republiki Sloveniji: Izjava ponudnika o izpolnjevanju pogojev glede osnovne sposobnosti ponudnika in Dokazilo iz uradnih evidenc o izpolnjevanju navedenega pogoja. Če država, v kateri ima ponudnik svoj sedež, ne izdaja dokazil iz uradnih evidenc, bo naročnik namesto pisnega dokazila sprejel zapriseženo izjavo prič ali zapriseženo izjavo ponudnika.</w:t>
            </w:r>
          </w:p>
        </w:tc>
      </w:tr>
      <w:tr w:rsidR="00006C0D" w:rsidRPr="00006C0D" w14:paraId="31C92795" w14:textId="77777777" w:rsidTr="00006C0D">
        <w:tc>
          <w:tcPr>
            <w:tcW w:w="152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5C9638C" w14:textId="77777777" w:rsidR="00006C0D" w:rsidRPr="00452AFC" w:rsidRDefault="00006C0D" w:rsidP="00006C0D">
            <w:pPr>
              <w:jc w:val="center"/>
              <w:rPr>
                <w:rFonts w:ascii="Arial" w:hAnsi="Arial" w:cs="Arial"/>
              </w:rPr>
            </w:pPr>
            <w:r w:rsidRPr="00452AFC">
              <w:rPr>
                <w:rFonts w:ascii="Arial" w:hAnsi="Arial" w:cs="Arial"/>
                <w:position w:val="-2"/>
                <w:sz w:val="18"/>
                <w:szCs w:val="18"/>
              </w:rPr>
              <w:t>Partnerji v skupni ponudbi</w:t>
            </w:r>
          </w:p>
        </w:tc>
        <w:tc>
          <w:tcPr>
            <w:tcW w:w="347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9FCC974" w14:textId="77777777" w:rsidR="00006C0D" w:rsidRPr="00452AFC" w:rsidRDefault="00006C0D" w:rsidP="00006C0D">
            <w:pPr>
              <w:spacing w:before="75" w:after="75"/>
              <w:jc w:val="both"/>
              <w:textAlignment w:val="center"/>
              <w:rPr>
                <w:rFonts w:ascii="Arial" w:hAnsi="Arial" w:cs="Arial"/>
                <w:position w:val="-2"/>
                <w:sz w:val="18"/>
                <w:szCs w:val="18"/>
              </w:rPr>
            </w:pPr>
            <w:r w:rsidRPr="00452AFC">
              <w:rPr>
                <w:rFonts w:ascii="Arial" w:hAnsi="Arial" w:cs="Arial"/>
                <w:position w:val="-2"/>
                <w:sz w:val="18"/>
                <w:szCs w:val="18"/>
              </w:rPr>
              <w:t xml:space="preserve">MORAJO izpolnjevati pogoj v obsegu, v katerem prevzemajo izvedbo del. </w:t>
            </w:r>
          </w:p>
        </w:tc>
      </w:tr>
      <w:tr w:rsidR="00006C0D" w:rsidRPr="00006C0D" w14:paraId="7EB263C3" w14:textId="77777777" w:rsidTr="00006C0D">
        <w:tc>
          <w:tcPr>
            <w:tcW w:w="152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D003AB3" w14:textId="77777777" w:rsidR="00006C0D" w:rsidRPr="00452AFC" w:rsidRDefault="00006C0D" w:rsidP="00006C0D">
            <w:pPr>
              <w:jc w:val="center"/>
              <w:rPr>
                <w:rFonts w:ascii="Arial" w:hAnsi="Arial" w:cs="Arial"/>
              </w:rPr>
            </w:pPr>
            <w:r w:rsidRPr="00452AFC">
              <w:rPr>
                <w:rFonts w:ascii="Arial" w:hAnsi="Arial" w:cs="Arial"/>
                <w:position w:val="-2"/>
                <w:sz w:val="18"/>
                <w:szCs w:val="18"/>
              </w:rPr>
              <w:t>Podizvajalci</w:t>
            </w:r>
          </w:p>
        </w:tc>
        <w:tc>
          <w:tcPr>
            <w:tcW w:w="347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CD8A803" w14:textId="77777777" w:rsidR="00006C0D" w:rsidRPr="00452AFC" w:rsidRDefault="00006C0D" w:rsidP="00006C0D">
            <w:pPr>
              <w:spacing w:before="75" w:after="75"/>
              <w:jc w:val="both"/>
              <w:textAlignment w:val="center"/>
              <w:rPr>
                <w:rFonts w:ascii="Arial" w:hAnsi="Arial" w:cs="Arial"/>
                <w:position w:val="-2"/>
                <w:sz w:val="18"/>
                <w:szCs w:val="18"/>
              </w:rPr>
            </w:pPr>
            <w:r w:rsidRPr="00452AFC">
              <w:rPr>
                <w:rFonts w:ascii="Arial" w:hAnsi="Arial" w:cs="Arial"/>
                <w:position w:val="-2"/>
                <w:sz w:val="18"/>
                <w:szCs w:val="18"/>
              </w:rPr>
              <w:t>MORAJO izpolnjevati pogoj</w:t>
            </w:r>
            <w:r w:rsidRPr="00452AFC">
              <w:rPr>
                <w:rFonts w:ascii="Arial" w:hAnsi="Arial" w:cs="Arial"/>
              </w:rPr>
              <w:t xml:space="preserve"> </w:t>
            </w:r>
            <w:r w:rsidRPr="00452AFC">
              <w:rPr>
                <w:rFonts w:ascii="Arial" w:hAnsi="Arial" w:cs="Arial"/>
                <w:position w:val="-2"/>
                <w:sz w:val="18"/>
                <w:szCs w:val="18"/>
              </w:rPr>
              <w:t>v obsegu, v katerem prevzemajo izvedbo del.</w:t>
            </w:r>
          </w:p>
        </w:tc>
      </w:tr>
    </w:tbl>
    <w:p w14:paraId="38B84712" w14:textId="5AC17936" w:rsidR="00006C0D" w:rsidRDefault="00006C0D" w:rsidP="00006C0D">
      <w:pPr>
        <w:pStyle w:val="Naslov2"/>
        <w:rPr>
          <w:rFonts w:ascii="Arial" w:hAnsi="Arial" w:cs="Arial"/>
        </w:rPr>
      </w:pPr>
    </w:p>
    <w:p w14:paraId="4909636E" w14:textId="5053C4F8" w:rsidR="00DD78A4" w:rsidRPr="00F425DF" w:rsidRDefault="00DD78A4" w:rsidP="00932989">
      <w:pPr>
        <w:pStyle w:val="Naslov2"/>
        <w:ind w:left="142"/>
        <w:rPr>
          <w:rFonts w:ascii="Arial" w:hAnsi="Arial" w:cs="Arial"/>
        </w:rPr>
      </w:pPr>
      <w:r w:rsidRPr="00F425DF">
        <w:rPr>
          <w:rFonts w:ascii="Arial" w:hAnsi="Arial" w:cs="Arial"/>
        </w:rPr>
        <w:t>POSLOVNA IN FINANČNA SPOSOBNOST</w:t>
      </w:r>
      <w:bookmarkEnd w:id="12"/>
      <w:bookmarkEnd w:id="13"/>
    </w:p>
    <w:tbl>
      <w:tblPr>
        <w:tblW w:w="9351" w:type="dxa"/>
        <w:jc w:val="center"/>
        <w:tblCellMar>
          <w:left w:w="0" w:type="dxa"/>
          <w:right w:w="0" w:type="dxa"/>
        </w:tblCellMar>
        <w:tblLook w:val="04A0" w:firstRow="1" w:lastRow="0" w:firstColumn="1" w:lastColumn="0" w:noHBand="0" w:noVBand="1"/>
      </w:tblPr>
      <w:tblGrid>
        <w:gridCol w:w="2583"/>
        <w:gridCol w:w="6768"/>
      </w:tblGrid>
      <w:tr w:rsidR="0002295B" w:rsidRPr="00F425DF" w14:paraId="394E02BA" w14:textId="77777777" w:rsidTr="00932989">
        <w:trPr>
          <w:jc w:val="center"/>
        </w:trPr>
        <w:tc>
          <w:tcPr>
            <w:tcW w:w="138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135" w:type="dxa"/>
              <w:left w:w="108" w:type="dxa"/>
              <w:bottom w:w="135" w:type="dxa"/>
              <w:right w:w="108" w:type="dxa"/>
            </w:tcMar>
            <w:vAlign w:val="center"/>
            <w:hideMark/>
          </w:tcPr>
          <w:p w14:paraId="0838598B" w14:textId="7406F6CB" w:rsidR="0002295B" w:rsidRPr="00F425DF" w:rsidRDefault="00006C0D" w:rsidP="00932989">
            <w:pPr>
              <w:pStyle w:val="Naslov3"/>
              <w:spacing w:before="0"/>
              <w:ind w:left="-262"/>
              <w:jc w:val="center"/>
              <w:rPr>
                <w:rFonts w:ascii="Arial" w:hAnsi="Arial" w:cs="Arial"/>
              </w:rPr>
            </w:pPr>
            <w:bookmarkStart w:id="14" w:name="_Toc502755299"/>
            <w:bookmarkStart w:id="15" w:name="_Toc512520743"/>
            <w:r w:rsidRPr="00452AFC">
              <w:rPr>
                <w:rFonts w:ascii="Arial" w:hAnsi="Arial" w:cs="Arial"/>
                <w:color w:val="auto"/>
                <w:sz w:val="18"/>
              </w:rPr>
              <w:t>POGOJ 7</w:t>
            </w:r>
            <w:r w:rsidR="0002295B" w:rsidRPr="00F425DF">
              <w:rPr>
                <w:rFonts w:ascii="Arial" w:hAnsi="Arial" w:cs="Arial"/>
                <w:color w:val="auto"/>
                <w:sz w:val="18"/>
              </w:rPr>
              <w:br/>
              <w:t>Bonitetna ocena</w:t>
            </w:r>
            <w:bookmarkEnd w:id="14"/>
            <w:bookmarkEnd w:id="15"/>
          </w:p>
        </w:tc>
        <w:tc>
          <w:tcPr>
            <w:tcW w:w="3619" w:type="pct"/>
            <w:tcBorders>
              <w:top w:val="single" w:sz="8" w:space="0" w:color="000000"/>
              <w:left w:val="single" w:sz="4" w:space="0" w:color="auto"/>
              <w:bottom w:val="single" w:sz="8" w:space="0" w:color="000000"/>
              <w:right w:val="single" w:sz="8" w:space="0" w:color="000000"/>
            </w:tcBorders>
            <w:tcMar>
              <w:top w:w="135" w:type="dxa"/>
              <w:left w:w="108" w:type="dxa"/>
              <w:bottom w:w="135" w:type="dxa"/>
              <w:right w:w="108" w:type="dxa"/>
            </w:tcMar>
            <w:vAlign w:val="center"/>
            <w:hideMark/>
          </w:tcPr>
          <w:p w14:paraId="74CFD028" w14:textId="77777777" w:rsidR="0002295B" w:rsidRPr="00F425DF" w:rsidRDefault="0002295B" w:rsidP="0002295B">
            <w:pPr>
              <w:spacing w:after="0" w:line="240" w:lineRule="auto"/>
              <w:jc w:val="both"/>
              <w:rPr>
                <w:rFonts w:ascii="Arial" w:hAnsi="Arial" w:cs="Arial"/>
                <w:position w:val="-2"/>
                <w:sz w:val="18"/>
                <w:szCs w:val="18"/>
              </w:rPr>
            </w:pPr>
            <w:r w:rsidRPr="00F425DF">
              <w:rPr>
                <w:rFonts w:ascii="Arial" w:hAnsi="Arial" w:cs="Arial"/>
                <w:position w:val="-2"/>
                <w:sz w:val="18"/>
                <w:szCs w:val="18"/>
              </w:rPr>
              <w:t>Samostojni ponudnik oziroma v primeru ponudbe skupine ponudnikov vodilni ponudnik in vsi ostali ponudniki imajo tekočo bonitetno oceno:</w:t>
            </w:r>
          </w:p>
          <w:p w14:paraId="6371843E" w14:textId="77777777" w:rsidR="0002295B" w:rsidRPr="00F425DF" w:rsidRDefault="0002295B" w:rsidP="008066F5">
            <w:pPr>
              <w:numPr>
                <w:ilvl w:val="0"/>
                <w:numId w:val="35"/>
              </w:numPr>
              <w:spacing w:after="0" w:line="240" w:lineRule="auto"/>
              <w:contextualSpacing/>
              <w:jc w:val="both"/>
              <w:rPr>
                <w:rFonts w:ascii="Arial" w:hAnsi="Arial" w:cs="Arial"/>
                <w:position w:val="-2"/>
                <w:sz w:val="18"/>
                <w:szCs w:val="18"/>
              </w:rPr>
            </w:pPr>
            <w:r w:rsidRPr="00F425DF">
              <w:rPr>
                <w:rFonts w:ascii="Arial" w:hAnsi="Arial" w:cs="Arial"/>
                <w:position w:val="-2"/>
                <w:sz w:val="18"/>
                <w:szCs w:val="18"/>
              </w:rPr>
              <w:t>izdano s strani AJPES najmanj SB6 ali</w:t>
            </w:r>
          </w:p>
          <w:p w14:paraId="14EB2627" w14:textId="77777777" w:rsidR="0002295B" w:rsidRPr="00F425DF" w:rsidRDefault="0002295B" w:rsidP="008066F5">
            <w:pPr>
              <w:numPr>
                <w:ilvl w:val="0"/>
                <w:numId w:val="35"/>
              </w:numPr>
              <w:spacing w:after="0" w:line="240" w:lineRule="auto"/>
              <w:contextualSpacing/>
              <w:jc w:val="both"/>
              <w:rPr>
                <w:rFonts w:ascii="Arial" w:hAnsi="Arial" w:cs="Arial"/>
                <w:position w:val="-2"/>
                <w:sz w:val="18"/>
                <w:szCs w:val="18"/>
              </w:rPr>
            </w:pPr>
            <w:r w:rsidRPr="00F425DF">
              <w:rPr>
                <w:rFonts w:ascii="Arial" w:hAnsi="Arial" w:cs="Arial"/>
                <w:position w:val="-2"/>
                <w:sz w:val="18"/>
                <w:szCs w:val="18"/>
              </w:rPr>
              <w:t xml:space="preserve">izdano s strani </w:t>
            </w:r>
            <w:proofErr w:type="spellStart"/>
            <w:r w:rsidRPr="00F425DF">
              <w:rPr>
                <w:rFonts w:ascii="Arial" w:hAnsi="Arial" w:cs="Arial"/>
                <w:position w:val="-2"/>
                <w:sz w:val="18"/>
                <w:szCs w:val="18"/>
              </w:rPr>
              <w:t>Standard&amp;Poor`s</w:t>
            </w:r>
            <w:proofErr w:type="spellEnd"/>
            <w:r w:rsidRPr="00F425DF">
              <w:rPr>
                <w:rFonts w:ascii="Arial" w:hAnsi="Arial" w:cs="Arial"/>
                <w:position w:val="-2"/>
                <w:sz w:val="18"/>
                <w:szCs w:val="18"/>
              </w:rPr>
              <w:t xml:space="preserve"> najmanj BBB- ali</w:t>
            </w:r>
          </w:p>
          <w:p w14:paraId="1C2361AA" w14:textId="77777777" w:rsidR="0002295B" w:rsidRPr="00F425DF" w:rsidRDefault="0002295B" w:rsidP="008066F5">
            <w:pPr>
              <w:numPr>
                <w:ilvl w:val="0"/>
                <w:numId w:val="35"/>
              </w:numPr>
              <w:spacing w:after="0" w:line="240" w:lineRule="auto"/>
              <w:contextualSpacing/>
              <w:jc w:val="both"/>
              <w:rPr>
                <w:rFonts w:ascii="Arial" w:hAnsi="Arial" w:cs="Arial"/>
                <w:position w:val="-2"/>
                <w:sz w:val="18"/>
                <w:szCs w:val="18"/>
              </w:rPr>
            </w:pPr>
            <w:r w:rsidRPr="00F425DF">
              <w:rPr>
                <w:rFonts w:ascii="Arial" w:hAnsi="Arial" w:cs="Arial"/>
                <w:position w:val="-2"/>
                <w:sz w:val="18"/>
                <w:szCs w:val="18"/>
              </w:rPr>
              <w:t xml:space="preserve">izdano s strani </w:t>
            </w:r>
            <w:proofErr w:type="spellStart"/>
            <w:r w:rsidRPr="00F425DF">
              <w:rPr>
                <w:rFonts w:ascii="Arial" w:hAnsi="Arial" w:cs="Arial"/>
                <w:position w:val="-2"/>
                <w:sz w:val="18"/>
                <w:szCs w:val="18"/>
              </w:rPr>
              <w:t>Fitch</w:t>
            </w:r>
            <w:proofErr w:type="spellEnd"/>
            <w:r w:rsidRPr="00F425DF">
              <w:rPr>
                <w:rFonts w:ascii="Arial" w:hAnsi="Arial" w:cs="Arial"/>
                <w:position w:val="-2"/>
                <w:sz w:val="18"/>
                <w:szCs w:val="18"/>
              </w:rPr>
              <w:t xml:space="preserve"> najmanj BBB- ali</w:t>
            </w:r>
          </w:p>
          <w:p w14:paraId="146672C7" w14:textId="77777777" w:rsidR="0002295B" w:rsidRPr="00F425DF" w:rsidRDefault="0002295B" w:rsidP="008066F5">
            <w:pPr>
              <w:numPr>
                <w:ilvl w:val="0"/>
                <w:numId w:val="35"/>
              </w:numPr>
              <w:spacing w:after="0" w:line="240" w:lineRule="auto"/>
              <w:contextualSpacing/>
              <w:jc w:val="both"/>
              <w:rPr>
                <w:rFonts w:ascii="Arial" w:hAnsi="Arial" w:cs="Arial"/>
                <w:position w:val="-2"/>
                <w:sz w:val="18"/>
                <w:szCs w:val="18"/>
              </w:rPr>
            </w:pPr>
            <w:r w:rsidRPr="00F425DF">
              <w:rPr>
                <w:rFonts w:ascii="Arial" w:hAnsi="Arial" w:cs="Arial"/>
                <w:position w:val="-2"/>
                <w:sz w:val="18"/>
                <w:szCs w:val="18"/>
              </w:rPr>
              <w:t xml:space="preserve">izdano s strani </w:t>
            </w:r>
            <w:proofErr w:type="spellStart"/>
            <w:r w:rsidRPr="00F425DF">
              <w:rPr>
                <w:rFonts w:ascii="Arial" w:hAnsi="Arial" w:cs="Arial"/>
                <w:position w:val="-2"/>
                <w:sz w:val="18"/>
                <w:szCs w:val="18"/>
              </w:rPr>
              <w:t>Moody`s</w:t>
            </w:r>
            <w:proofErr w:type="spellEnd"/>
            <w:r w:rsidRPr="00F425DF">
              <w:rPr>
                <w:rFonts w:ascii="Arial" w:hAnsi="Arial" w:cs="Arial"/>
                <w:position w:val="-2"/>
                <w:sz w:val="18"/>
                <w:szCs w:val="18"/>
              </w:rPr>
              <w:t xml:space="preserve"> najmanj Baa3.</w:t>
            </w:r>
          </w:p>
        </w:tc>
      </w:tr>
      <w:tr w:rsidR="0002295B" w:rsidRPr="00F425DF" w14:paraId="75CF15BF" w14:textId="77777777" w:rsidTr="00932989">
        <w:trPr>
          <w:jc w:val="center"/>
        </w:trPr>
        <w:tc>
          <w:tcPr>
            <w:tcW w:w="1381" w:type="pct"/>
            <w:tcBorders>
              <w:top w:val="single" w:sz="4" w:space="0" w:color="auto"/>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00CB6986" w14:textId="77777777" w:rsidR="0002295B" w:rsidRPr="00F425DF" w:rsidRDefault="0002295B" w:rsidP="0002295B">
            <w:pPr>
              <w:spacing w:after="0" w:line="240" w:lineRule="auto"/>
              <w:jc w:val="center"/>
              <w:rPr>
                <w:rFonts w:ascii="Arial" w:hAnsi="Arial" w:cs="Arial"/>
                <w:color w:val="000000"/>
                <w:position w:val="-2"/>
                <w:sz w:val="18"/>
                <w:szCs w:val="18"/>
              </w:rPr>
            </w:pPr>
            <w:r w:rsidRPr="00F425DF">
              <w:rPr>
                <w:rFonts w:ascii="Arial" w:hAnsi="Arial" w:cs="Arial"/>
                <w:color w:val="000000"/>
                <w:position w:val="-2"/>
                <w:sz w:val="18"/>
                <w:szCs w:val="18"/>
              </w:rPr>
              <w:t>DOKAZILO</w:t>
            </w:r>
          </w:p>
        </w:tc>
        <w:tc>
          <w:tcPr>
            <w:tcW w:w="3619"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169BE5E4" w14:textId="271A4F13" w:rsidR="0002295B" w:rsidRPr="00F425DF" w:rsidRDefault="0002295B" w:rsidP="00716D7C">
            <w:pPr>
              <w:spacing w:after="0" w:line="240" w:lineRule="auto"/>
              <w:jc w:val="both"/>
              <w:rPr>
                <w:rFonts w:ascii="Arial" w:hAnsi="Arial" w:cs="Arial"/>
                <w:position w:val="-2"/>
                <w:sz w:val="18"/>
                <w:szCs w:val="18"/>
              </w:rPr>
            </w:pPr>
            <w:r w:rsidRPr="00F425DF">
              <w:rPr>
                <w:rFonts w:ascii="Arial" w:hAnsi="Arial" w:cs="Arial"/>
                <w:position w:val="-2"/>
                <w:sz w:val="18"/>
                <w:szCs w:val="18"/>
              </w:rPr>
              <w:t xml:space="preserve">Bonitetna ocena s strani bonitetne hiše, ki ne sme biti starejša </w:t>
            </w:r>
            <w:r w:rsidRPr="00716D7C">
              <w:rPr>
                <w:rFonts w:ascii="Arial" w:hAnsi="Arial" w:cs="Arial"/>
                <w:position w:val="-2"/>
                <w:sz w:val="18"/>
                <w:szCs w:val="18"/>
              </w:rPr>
              <w:t xml:space="preserve">od </w:t>
            </w:r>
            <w:r w:rsidR="00716D7C" w:rsidRPr="00716D7C">
              <w:rPr>
                <w:rFonts w:ascii="Arial" w:hAnsi="Arial" w:cs="Arial"/>
                <w:position w:val="-2"/>
                <w:sz w:val="18"/>
                <w:szCs w:val="18"/>
              </w:rPr>
              <w:t>šestih</w:t>
            </w:r>
            <w:r w:rsidR="00D91F41" w:rsidRPr="00716D7C">
              <w:rPr>
                <w:rFonts w:ascii="Arial" w:hAnsi="Arial" w:cs="Arial"/>
                <w:position w:val="-2"/>
                <w:sz w:val="18"/>
                <w:szCs w:val="18"/>
              </w:rPr>
              <w:t xml:space="preserve"> (</w:t>
            </w:r>
            <w:r w:rsidR="00716D7C" w:rsidRPr="00716D7C">
              <w:rPr>
                <w:rFonts w:ascii="Arial" w:hAnsi="Arial" w:cs="Arial"/>
                <w:position w:val="-2"/>
                <w:sz w:val="18"/>
                <w:szCs w:val="18"/>
              </w:rPr>
              <w:t>6</w:t>
            </w:r>
            <w:r w:rsidR="00D91F41" w:rsidRPr="00716D7C">
              <w:rPr>
                <w:rFonts w:ascii="Arial" w:hAnsi="Arial" w:cs="Arial"/>
                <w:position w:val="-2"/>
                <w:sz w:val="18"/>
                <w:szCs w:val="18"/>
              </w:rPr>
              <w:t>) mesecev</w:t>
            </w:r>
            <w:r w:rsidRPr="00716D7C">
              <w:rPr>
                <w:rFonts w:ascii="Arial" w:hAnsi="Arial" w:cs="Arial"/>
                <w:position w:val="-2"/>
                <w:sz w:val="18"/>
                <w:szCs w:val="18"/>
              </w:rPr>
              <w:t xml:space="preserve"> pred rokom za predložitev ponudb.</w:t>
            </w:r>
          </w:p>
        </w:tc>
      </w:tr>
      <w:tr w:rsidR="0002295B" w:rsidRPr="00F425DF" w14:paraId="3FC02D69" w14:textId="77777777" w:rsidTr="00932989">
        <w:trPr>
          <w:jc w:val="center"/>
        </w:trPr>
        <w:tc>
          <w:tcPr>
            <w:tcW w:w="1381"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24823564" w14:textId="77777777" w:rsidR="0002295B" w:rsidRPr="00F425DF" w:rsidRDefault="0002295B" w:rsidP="0002295B">
            <w:pPr>
              <w:spacing w:after="0" w:line="240" w:lineRule="auto"/>
              <w:jc w:val="center"/>
              <w:rPr>
                <w:rFonts w:ascii="Arial" w:hAnsi="Arial" w:cs="Arial"/>
                <w:color w:val="000000"/>
                <w:position w:val="-2"/>
                <w:sz w:val="18"/>
                <w:szCs w:val="18"/>
              </w:rPr>
            </w:pPr>
            <w:r w:rsidRPr="00F425DF">
              <w:rPr>
                <w:rFonts w:ascii="Arial" w:hAnsi="Arial" w:cs="Arial"/>
                <w:color w:val="000000"/>
                <w:position w:val="-2"/>
                <w:sz w:val="18"/>
                <w:szCs w:val="18"/>
              </w:rPr>
              <w:t>NAVODILO / OPOMBA</w:t>
            </w:r>
          </w:p>
        </w:tc>
        <w:tc>
          <w:tcPr>
            <w:tcW w:w="3619"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3246F5E6" w14:textId="1BD11B9C" w:rsidR="0002295B" w:rsidRPr="00F425DF" w:rsidRDefault="00647C9E" w:rsidP="0002295B">
            <w:pPr>
              <w:spacing w:after="0" w:line="240" w:lineRule="auto"/>
              <w:jc w:val="both"/>
              <w:rPr>
                <w:rFonts w:ascii="Arial" w:hAnsi="Arial" w:cs="Arial"/>
                <w:position w:val="-2"/>
                <w:sz w:val="18"/>
                <w:szCs w:val="18"/>
              </w:rPr>
            </w:pPr>
            <w:r>
              <w:rPr>
                <w:rFonts w:ascii="Arial" w:hAnsi="Arial" w:cs="Arial"/>
                <w:position w:val="-2"/>
                <w:sz w:val="18"/>
                <w:szCs w:val="18"/>
              </w:rPr>
              <w:t>Če</w:t>
            </w:r>
            <w:r w:rsidR="0002295B" w:rsidRPr="00F425DF">
              <w:rPr>
                <w:rFonts w:ascii="Arial" w:hAnsi="Arial" w:cs="Arial"/>
                <w:position w:val="-2"/>
                <w:sz w:val="18"/>
                <w:szCs w:val="18"/>
              </w:rPr>
              <w:t xml:space="preserve"> bo ponudnik predložil bonitetno oceno nenavedene bonitetne hiše, bo naročnik upošteval, da ponudnik izpolnjuje zahtevani pogoj, </w:t>
            </w:r>
            <w:r>
              <w:rPr>
                <w:rFonts w:ascii="Arial" w:hAnsi="Arial" w:cs="Arial"/>
                <w:position w:val="-2"/>
                <w:sz w:val="18"/>
                <w:szCs w:val="18"/>
              </w:rPr>
              <w:t>če</w:t>
            </w:r>
            <w:r w:rsidR="0002295B" w:rsidRPr="00F425DF">
              <w:rPr>
                <w:rFonts w:ascii="Arial" w:hAnsi="Arial" w:cs="Arial"/>
                <w:position w:val="-2"/>
                <w:sz w:val="18"/>
                <w:szCs w:val="18"/>
              </w:rPr>
              <w:t xml:space="preserve"> bo iz predloženega dokazila izhajalo, da je ponudnik uvrščen v zgornjih 60 % bonitetnih razredov.</w:t>
            </w:r>
          </w:p>
          <w:p w14:paraId="675457B6" w14:textId="77777777" w:rsidR="0002295B" w:rsidRPr="00F425DF" w:rsidRDefault="0002295B" w:rsidP="0002295B">
            <w:pPr>
              <w:spacing w:after="0" w:line="240" w:lineRule="auto"/>
              <w:jc w:val="both"/>
              <w:rPr>
                <w:rFonts w:ascii="Arial" w:hAnsi="Arial" w:cs="Arial"/>
                <w:position w:val="-2"/>
                <w:sz w:val="18"/>
                <w:szCs w:val="18"/>
              </w:rPr>
            </w:pPr>
          </w:p>
          <w:p w14:paraId="29B5D52F" w14:textId="77777777" w:rsidR="0002295B" w:rsidRPr="00F425DF" w:rsidRDefault="0002295B" w:rsidP="00181B62">
            <w:pPr>
              <w:spacing w:after="0" w:line="240" w:lineRule="auto"/>
              <w:jc w:val="both"/>
              <w:rPr>
                <w:rFonts w:ascii="Arial" w:hAnsi="Arial" w:cs="Arial"/>
                <w:position w:val="-2"/>
                <w:sz w:val="18"/>
                <w:szCs w:val="18"/>
              </w:rPr>
            </w:pPr>
            <w:r w:rsidRPr="00F425DF">
              <w:rPr>
                <w:rFonts w:ascii="Arial" w:hAnsi="Arial" w:cs="Arial"/>
                <w:position w:val="-2"/>
                <w:sz w:val="18"/>
                <w:szCs w:val="18"/>
              </w:rPr>
              <w:t xml:space="preserve">Ponudniki, ki nimajo sedeža v Republiki Sloveniji: </w:t>
            </w:r>
            <w:r w:rsidR="00181B62" w:rsidRPr="00F425DF">
              <w:rPr>
                <w:rFonts w:ascii="Arial" w:hAnsi="Arial" w:cs="Arial"/>
                <w:position w:val="-2"/>
                <w:sz w:val="18"/>
                <w:szCs w:val="18"/>
              </w:rPr>
              <w:t xml:space="preserve">Priložen mora biti </w:t>
            </w:r>
            <w:proofErr w:type="spellStart"/>
            <w:r w:rsidR="00181B62" w:rsidRPr="00F425DF">
              <w:rPr>
                <w:rFonts w:ascii="Arial" w:hAnsi="Arial" w:cs="Arial"/>
                <w:position w:val="-2"/>
                <w:sz w:val="18"/>
                <w:szCs w:val="18"/>
              </w:rPr>
              <w:t>sken</w:t>
            </w:r>
            <w:proofErr w:type="spellEnd"/>
            <w:r w:rsidR="00181B62" w:rsidRPr="00F425DF">
              <w:rPr>
                <w:rFonts w:ascii="Arial" w:hAnsi="Arial" w:cs="Arial"/>
                <w:position w:val="-2"/>
                <w:sz w:val="18"/>
                <w:szCs w:val="18"/>
              </w:rPr>
              <w:t xml:space="preserve"> originalnega dokumenta oziroma </w:t>
            </w:r>
            <w:proofErr w:type="spellStart"/>
            <w:r w:rsidR="00181B62" w:rsidRPr="00F425DF">
              <w:rPr>
                <w:rFonts w:ascii="Arial" w:hAnsi="Arial" w:cs="Arial"/>
                <w:position w:val="-2"/>
                <w:sz w:val="18"/>
                <w:szCs w:val="18"/>
              </w:rPr>
              <w:t>sken</w:t>
            </w:r>
            <w:proofErr w:type="spellEnd"/>
            <w:r w:rsidR="00181B62" w:rsidRPr="00F425DF">
              <w:rPr>
                <w:rFonts w:ascii="Arial" w:hAnsi="Arial" w:cs="Arial"/>
                <w:position w:val="-2"/>
                <w:sz w:val="18"/>
                <w:szCs w:val="18"/>
              </w:rPr>
              <w:t xml:space="preserve"> overjene kopije dokumenta.</w:t>
            </w:r>
            <w:r w:rsidRPr="00F425DF">
              <w:rPr>
                <w:rFonts w:ascii="Arial" w:hAnsi="Arial" w:cs="Arial"/>
                <w:position w:val="-2"/>
                <w:sz w:val="18"/>
                <w:szCs w:val="18"/>
              </w:rPr>
              <w:t xml:space="preserve"> </w:t>
            </w:r>
          </w:p>
        </w:tc>
      </w:tr>
      <w:tr w:rsidR="0002295B" w:rsidRPr="00F425DF" w14:paraId="2CF0F6DE" w14:textId="77777777" w:rsidTr="00932989">
        <w:trPr>
          <w:jc w:val="center"/>
        </w:trPr>
        <w:tc>
          <w:tcPr>
            <w:tcW w:w="1381"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4A9AFDF8" w14:textId="77777777" w:rsidR="0002295B" w:rsidRPr="00F425DF" w:rsidRDefault="0002295B" w:rsidP="0002295B">
            <w:pPr>
              <w:spacing w:after="0" w:line="240" w:lineRule="auto"/>
              <w:jc w:val="center"/>
              <w:rPr>
                <w:rFonts w:ascii="Arial" w:hAnsi="Arial" w:cs="Arial"/>
                <w:color w:val="000000"/>
                <w:position w:val="-2"/>
                <w:sz w:val="18"/>
                <w:szCs w:val="18"/>
              </w:rPr>
            </w:pPr>
            <w:r w:rsidRPr="00F425DF">
              <w:rPr>
                <w:rFonts w:ascii="Arial" w:hAnsi="Arial" w:cs="Arial"/>
                <w:color w:val="000000"/>
                <w:position w:val="-2"/>
                <w:sz w:val="18"/>
                <w:szCs w:val="18"/>
              </w:rPr>
              <w:t>Partnerji v skupni ponudbi</w:t>
            </w:r>
          </w:p>
        </w:tc>
        <w:tc>
          <w:tcPr>
            <w:tcW w:w="3619"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370DF15B" w14:textId="77777777" w:rsidR="0002295B" w:rsidRPr="00F425DF" w:rsidRDefault="0002295B" w:rsidP="0002295B">
            <w:pPr>
              <w:spacing w:after="0" w:line="240" w:lineRule="auto"/>
              <w:jc w:val="both"/>
              <w:rPr>
                <w:rFonts w:ascii="Arial" w:hAnsi="Arial" w:cs="Arial"/>
                <w:position w:val="-2"/>
                <w:sz w:val="18"/>
                <w:szCs w:val="18"/>
              </w:rPr>
            </w:pPr>
            <w:r w:rsidRPr="00F425DF">
              <w:rPr>
                <w:rFonts w:ascii="Arial" w:hAnsi="Arial" w:cs="Arial"/>
                <w:position w:val="-2"/>
                <w:sz w:val="18"/>
                <w:szCs w:val="18"/>
              </w:rPr>
              <w:t>MORAJO izpolnjevati pogoj.</w:t>
            </w:r>
          </w:p>
        </w:tc>
      </w:tr>
      <w:tr w:rsidR="0002295B" w:rsidRPr="00F425DF" w14:paraId="31788997" w14:textId="77777777" w:rsidTr="00932989">
        <w:trPr>
          <w:jc w:val="center"/>
        </w:trPr>
        <w:tc>
          <w:tcPr>
            <w:tcW w:w="1381"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333B6F14" w14:textId="77777777" w:rsidR="0002295B" w:rsidRPr="00F425DF" w:rsidRDefault="0002295B" w:rsidP="0002295B">
            <w:pPr>
              <w:spacing w:after="0" w:line="240" w:lineRule="auto"/>
              <w:jc w:val="center"/>
              <w:rPr>
                <w:rFonts w:ascii="Arial" w:hAnsi="Arial" w:cs="Arial"/>
                <w:color w:val="000000"/>
                <w:position w:val="-2"/>
                <w:sz w:val="18"/>
                <w:szCs w:val="18"/>
              </w:rPr>
            </w:pPr>
            <w:r w:rsidRPr="00F425DF">
              <w:rPr>
                <w:rFonts w:ascii="Arial" w:hAnsi="Arial" w:cs="Arial"/>
                <w:color w:val="000000"/>
                <w:position w:val="-2"/>
                <w:sz w:val="18"/>
                <w:szCs w:val="18"/>
              </w:rPr>
              <w:t>Podizvajalci</w:t>
            </w:r>
          </w:p>
        </w:tc>
        <w:tc>
          <w:tcPr>
            <w:tcW w:w="3619"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0A21103C" w14:textId="77777777" w:rsidR="0002295B" w:rsidRPr="00F425DF" w:rsidRDefault="0002295B" w:rsidP="0002295B">
            <w:pPr>
              <w:spacing w:after="0" w:line="240" w:lineRule="auto"/>
              <w:jc w:val="both"/>
              <w:rPr>
                <w:rFonts w:ascii="Arial" w:hAnsi="Arial" w:cs="Arial"/>
                <w:position w:val="-2"/>
                <w:sz w:val="18"/>
                <w:szCs w:val="18"/>
              </w:rPr>
            </w:pPr>
            <w:r w:rsidRPr="00F425DF">
              <w:rPr>
                <w:rFonts w:ascii="Arial" w:hAnsi="Arial" w:cs="Arial"/>
                <w:position w:val="-2"/>
                <w:sz w:val="18"/>
                <w:szCs w:val="18"/>
              </w:rPr>
              <w:t>NI POTREBNO izpolnjevati pogoja.</w:t>
            </w:r>
          </w:p>
        </w:tc>
      </w:tr>
    </w:tbl>
    <w:p w14:paraId="78433DBE" w14:textId="77777777" w:rsidR="006A08EF" w:rsidRPr="00F425DF" w:rsidRDefault="006A08EF" w:rsidP="0014177D">
      <w:pPr>
        <w:rPr>
          <w:rFonts w:ascii="Arial" w:eastAsia="Calibri" w:hAnsi="Arial" w:cs="Arial"/>
        </w:rPr>
      </w:pPr>
    </w:p>
    <w:p w14:paraId="46A4A4B3" w14:textId="77777777" w:rsidR="00DD78A4" w:rsidRPr="00F425DF" w:rsidRDefault="00DD78A4" w:rsidP="00DD78A4">
      <w:pPr>
        <w:pStyle w:val="Naslov2"/>
        <w:rPr>
          <w:rFonts w:ascii="Arial" w:hAnsi="Arial" w:cs="Arial"/>
        </w:rPr>
      </w:pPr>
      <w:bookmarkStart w:id="16" w:name="_Toc455057821"/>
      <w:bookmarkStart w:id="17" w:name="_Toc512520744"/>
      <w:r w:rsidRPr="00F425DF">
        <w:rPr>
          <w:rFonts w:ascii="Arial" w:hAnsi="Arial" w:cs="Arial"/>
        </w:rPr>
        <w:lastRenderedPageBreak/>
        <w:t>TEHNIČNA IN KADROVSKA SPOSOBNOST</w:t>
      </w:r>
      <w:bookmarkEnd w:id="16"/>
      <w:bookmarkEnd w:id="17"/>
    </w:p>
    <w:tbl>
      <w:tblPr>
        <w:tblW w:w="9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860"/>
        <w:gridCol w:w="7488"/>
      </w:tblGrid>
      <w:tr w:rsidR="00650F2D" w:rsidRPr="00F425DF" w14:paraId="30C60D6D" w14:textId="77777777" w:rsidTr="00932989">
        <w:trPr>
          <w:trHeight w:val="660"/>
        </w:trPr>
        <w:tc>
          <w:tcPr>
            <w:tcW w:w="995" w:type="pct"/>
            <w:shd w:val="clear" w:color="auto" w:fill="BFBFBF"/>
            <w:tcMar>
              <w:top w:w="135" w:type="dxa"/>
              <w:bottom w:w="135" w:type="dxa"/>
            </w:tcMar>
            <w:vAlign w:val="center"/>
          </w:tcPr>
          <w:p w14:paraId="598D3C3B" w14:textId="77777777" w:rsidR="00006C0D" w:rsidRPr="00452AFC" w:rsidRDefault="00FF4C02" w:rsidP="00245B0C">
            <w:pPr>
              <w:pStyle w:val="Naslov3"/>
              <w:spacing w:before="0"/>
              <w:jc w:val="center"/>
              <w:rPr>
                <w:rFonts w:ascii="Arial" w:eastAsia="Times New Roman" w:hAnsi="Arial" w:cs="Arial"/>
                <w:color w:val="auto"/>
                <w:sz w:val="18"/>
              </w:rPr>
            </w:pPr>
            <w:bookmarkStart w:id="18" w:name="_Toc512520745"/>
            <w:r w:rsidRPr="00452AFC">
              <w:rPr>
                <w:rFonts w:ascii="Arial" w:eastAsia="Times New Roman" w:hAnsi="Arial" w:cs="Arial"/>
                <w:color w:val="auto"/>
                <w:sz w:val="18"/>
              </w:rPr>
              <w:t xml:space="preserve">POGOJ </w:t>
            </w:r>
            <w:r w:rsidR="00006C0D" w:rsidRPr="00452AFC">
              <w:rPr>
                <w:rFonts w:ascii="Arial" w:eastAsia="Times New Roman" w:hAnsi="Arial" w:cs="Arial"/>
                <w:color w:val="auto"/>
                <w:sz w:val="18"/>
              </w:rPr>
              <w:t>8</w:t>
            </w:r>
          </w:p>
          <w:p w14:paraId="354F387A" w14:textId="1D802EB9" w:rsidR="00650F2D" w:rsidRPr="00452AFC" w:rsidRDefault="00650F2D" w:rsidP="00245B0C">
            <w:pPr>
              <w:pStyle w:val="Naslov3"/>
              <w:spacing w:before="0"/>
              <w:jc w:val="center"/>
              <w:rPr>
                <w:rFonts w:ascii="Arial" w:eastAsia="Times New Roman" w:hAnsi="Arial" w:cs="Arial"/>
                <w:color w:val="auto"/>
                <w:sz w:val="18"/>
              </w:rPr>
            </w:pPr>
            <w:r w:rsidRPr="00452AFC">
              <w:rPr>
                <w:rFonts w:ascii="Arial" w:eastAsia="Times New Roman" w:hAnsi="Arial" w:cs="Arial"/>
                <w:color w:val="auto"/>
                <w:sz w:val="18"/>
              </w:rPr>
              <w:t>Reference</w:t>
            </w:r>
            <w:bookmarkEnd w:id="18"/>
          </w:p>
        </w:tc>
        <w:tc>
          <w:tcPr>
            <w:tcW w:w="4005" w:type="pct"/>
            <w:shd w:val="clear" w:color="auto" w:fill="auto"/>
            <w:tcMar>
              <w:top w:w="135" w:type="dxa"/>
              <w:bottom w:w="135" w:type="dxa"/>
            </w:tcMar>
            <w:vAlign w:val="center"/>
          </w:tcPr>
          <w:p w14:paraId="04BEC095" w14:textId="6B3921D5" w:rsidR="00C303D7" w:rsidRPr="00452AFC" w:rsidRDefault="00C303D7" w:rsidP="003C4159">
            <w:pPr>
              <w:spacing w:after="0" w:line="240" w:lineRule="auto"/>
              <w:jc w:val="both"/>
              <w:textAlignment w:val="center"/>
              <w:rPr>
                <w:rFonts w:ascii="Arial" w:eastAsia="Calibri" w:hAnsi="Arial" w:cs="Arial"/>
                <w:position w:val="-2"/>
                <w:sz w:val="18"/>
                <w:szCs w:val="18"/>
                <w:vertAlign w:val="superscript"/>
              </w:rPr>
            </w:pPr>
            <w:r w:rsidRPr="00452AFC">
              <w:rPr>
                <w:rFonts w:ascii="Arial" w:eastAsia="Calibri" w:hAnsi="Arial" w:cs="Arial"/>
                <w:position w:val="-2"/>
                <w:sz w:val="18"/>
                <w:szCs w:val="18"/>
              </w:rPr>
              <w:t>Ponudnik mora predložiti najmanj eno referenčno potrdilo s katerim bo dokazal, da je v zadnjih petih (5) letih pred rokom za predložitev ponudb v okviru ene investicije oziroma ene pogodbe, izvedel gradnjo</w:t>
            </w:r>
            <w:r w:rsidRPr="00452AFC">
              <w:rPr>
                <w:rFonts w:ascii="Arial" w:eastAsia="Calibri" w:hAnsi="Arial" w:cs="Arial"/>
                <w:position w:val="-2"/>
                <w:sz w:val="18"/>
                <w:szCs w:val="18"/>
                <w:vertAlign w:val="superscript"/>
              </w:rPr>
              <w:t>1:</w:t>
            </w:r>
          </w:p>
          <w:p w14:paraId="72ACD740" w14:textId="664E5765" w:rsidR="00716D7C" w:rsidRPr="00452AFC" w:rsidRDefault="00C303D7" w:rsidP="00C303D7">
            <w:pPr>
              <w:pStyle w:val="Odstavekseznama"/>
              <w:numPr>
                <w:ilvl w:val="0"/>
                <w:numId w:val="41"/>
              </w:numPr>
              <w:spacing w:after="0" w:line="240" w:lineRule="auto"/>
              <w:jc w:val="both"/>
              <w:textAlignment w:val="center"/>
              <w:rPr>
                <w:rFonts w:ascii="Arial" w:eastAsia="Calibri" w:hAnsi="Arial" w:cs="Arial"/>
                <w:position w:val="-2"/>
                <w:sz w:val="18"/>
                <w:szCs w:val="18"/>
              </w:rPr>
            </w:pPr>
            <w:r w:rsidRPr="00452AFC">
              <w:rPr>
                <w:rFonts w:ascii="Arial" w:eastAsia="Calibri" w:hAnsi="Arial" w:cs="Arial"/>
                <w:position w:val="-2"/>
                <w:sz w:val="18"/>
                <w:szCs w:val="18"/>
              </w:rPr>
              <w:t>v</w:t>
            </w:r>
            <w:r w:rsidR="0002295B" w:rsidRPr="00452AFC">
              <w:rPr>
                <w:rFonts w:ascii="Arial" w:eastAsia="Calibri" w:hAnsi="Arial" w:cs="Arial"/>
                <w:position w:val="-2"/>
                <w:sz w:val="18"/>
                <w:szCs w:val="18"/>
              </w:rPr>
              <w:t xml:space="preserve">saj </w:t>
            </w:r>
            <w:r w:rsidRPr="00452AFC">
              <w:rPr>
                <w:rFonts w:ascii="Arial" w:eastAsia="Calibri" w:hAnsi="Arial" w:cs="Arial"/>
                <w:position w:val="-2"/>
                <w:sz w:val="18"/>
                <w:szCs w:val="18"/>
              </w:rPr>
              <w:t>en (1) uspešno dokončan projekt</w:t>
            </w:r>
            <w:r w:rsidR="00716D7C" w:rsidRPr="00452AFC">
              <w:rPr>
                <w:rFonts w:ascii="Arial" w:eastAsia="Calibri" w:hAnsi="Arial" w:cs="Arial"/>
                <w:position w:val="-2"/>
                <w:sz w:val="18"/>
                <w:szCs w:val="18"/>
              </w:rPr>
              <w:t xml:space="preserve"> novogradnje ali rekonstrukcije iz klasifikacije gradbeno inženirskih objektov s šifro 211 v skupni vrednosti 80.000,00 EUR brez DDV.</w:t>
            </w:r>
          </w:p>
          <w:p w14:paraId="6F6D6A28" w14:textId="77777777" w:rsidR="00C303D7" w:rsidRPr="00452AFC" w:rsidRDefault="00C303D7" w:rsidP="00C303D7">
            <w:pPr>
              <w:spacing w:after="0" w:line="240" w:lineRule="auto"/>
              <w:jc w:val="both"/>
              <w:textAlignment w:val="center"/>
              <w:rPr>
                <w:rFonts w:ascii="Arial" w:eastAsia="Calibri" w:hAnsi="Arial" w:cs="Arial"/>
                <w:position w:val="-2"/>
                <w:sz w:val="18"/>
                <w:szCs w:val="18"/>
              </w:rPr>
            </w:pPr>
          </w:p>
          <w:p w14:paraId="1F5EAAAB" w14:textId="760315EF" w:rsidR="00C303D7" w:rsidRPr="00452AFC" w:rsidRDefault="00C303D7" w:rsidP="00C303D7">
            <w:pPr>
              <w:spacing w:after="0" w:line="240" w:lineRule="auto"/>
              <w:jc w:val="both"/>
              <w:textAlignment w:val="center"/>
              <w:rPr>
                <w:rFonts w:ascii="Arial" w:eastAsia="Calibri" w:hAnsi="Arial" w:cs="Arial"/>
                <w:position w:val="-2"/>
                <w:sz w:val="18"/>
                <w:szCs w:val="18"/>
              </w:rPr>
            </w:pPr>
            <w:r w:rsidRPr="00452AFC">
              <w:rPr>
                <w:rFonts w:ascii="Arial" w:eastAsia="Calibri" w:hAnsi="Arial" w:cs="Arial"/>
                <w:position w:val="-2"/>
                <w:sz w:val="18"/>
                <w:szCs w:val="18"/>
              </w:rPr>
              <w:t>Za referenčni pogoj mora biti izdano pravnomočno uporabno dovoljenje ali zapisnik o prevzemu del</w:t>
            </w:r>
            <w:r w:rsidRPr="00452AFC">
              <w:rPr>
                <w:rFonts w:ascii="Arial" w:eastAsia="Calibri" w:hAnsi="Arial" w:cs="Arial"/>
                <w:position w:val="-2"/>
                <w:sz w:val="18"/>
                <w:szCs w:val="18"/>
                <w:vertAlign w:val="superscript"/>
              </w:rPr>
              <w:t>2</w:t>
            </w:r>
            <w:r w:rsidRPr="00452AFC">
              <w:rPr>
                <w:rFonts w:ascii="Arial" w:eastAsia="Calibri" w:hAnsi="Arial" w:cs="Arial"/>
                <w:position w:val="-2"/>
                <w:sz w:val="18"/>
                <w:szCs w:val="18"/>
              </w:rPr>
              <w:t>.</w:t>
            </w:r>
          </w:p>
          <w:p w14:paraId="0DC62E40" w14:textId="77777777" w:rsidR="00C303D7" w:rsidRPr="00452AFC" w:rsidRDefault="00C303D7" w:rsidP="00C303D7">
            <w:pPr>
              <w:spacing w:after="0" w:line="240" w:lineRule="auto"/>
              <w:jc w:val="both"/>
              <w:textAlignment w:val="center"/>
              <w:rPr>
                <w:rFonts w:ascii="Arial" w:eastAsia="Calibri" w:hAnsi="Arial" w:cs="Arial"/>
                <w:position w:val="-2"/>
                <w:sz w:val="18"/>
                <w:szCs w:val="18"/>
              </w:rPr>
            </w:pPr>
          </w:p>
          <w:p w14:paraId="06E915B6" w14:textId="77777777" w:rsidR="00C303D7" w:rsidRPr="00452AFC" w:rsidRDefault="00C303D7" w:rsidP="00C303D7">
            <w:pPr>
              <w:spacing w:after="0" w:line="240" w:lineRule="auto"/>
              <w:jc w:val="both"/>
              <w:textAlignment w:val="center"/>
              <w:rPr>
                <w:rFonts w:ascii="Arial" w:eastAsia="Calibri" w:hAnsi="Arial" w:cs="Arial"/>
                <w:position w:val="-2"/>
                <w:sz w:val="18"/>
                <w:szCs w:val="18"/>
              </w:rPr>
            </w:pPr>
            <w:r w:rsidRPr="00452AFC">
              <w:rPr>
                <w:rFonts w:ascii="Arial" w:eastAsia="Calibri" w:hAnsi="Arial" w:cs="Arial"/>
                <w:position w:val="-2"/>
                <w:sz w:val="18"/>
                <w:szCs w:val="18"/>
                <w:vertAlign w:val="superscript"/>
              </w:rPr>
              <w:t>1</w:t>
            </w:r>
            <w:r w:rsidRPr="00452AFC">
              <w:rPr>
                <w:rFonts w:ascii="Arial" w:eastAsia="Calibri" w:hAnsi="Arial" w:cs="Arial"/>
                <w:position w:val="-2"/>
                <w:sz w:val="18"/>
                <w:szCs w:val="18"/>
              </w:rPr>
              <w:t>gradnja je izvedba gradbenih in drugih del, povezanih z gradnjo, ki obsega novogradnjo, rekonstrukcijo, vzdrževanje objekta, vzdrževalna dela v javno korist.</w:t>
            </w:r>
          </w:p>
          <w:p w14:paraId="36F28D08" w14:textId="77777777" w:rsidR="00C303D7" w:rsidRPr="00452AFC" w:rsidRDefault="00C303D7" w:rsidP="00C303D7">
            <w:pPr>
              <w:spacing w:after="0" w:line="240" w:lineRule="auto"/>
              <w:jc w:val="both"/>
              <w:textAlignment w:val="center"/>
              <w:rPr>
                <w:rFonts w:ascii="Arial" w:eastAsia="Calibri" w:hAnsi="Arial" w:cs="Arial"/>
                <w:position w:val="-2"/>
                <w:sz w:val="18"/>
                <w:szCs w:val="18"/>
              </w:rPr>
            </w:pPr>
          </w:p>
          <w:p w14:paraId="3B3664CE" w14:textId="7BBA765D" w:rsidR="00D91F41" w:rsidRPr="00452AFC" w:rsidRDefault="00C303D7" w:rsidP="003C4159">
            <w:pPr>
              <w:spacing w:after="0" w:line="240" w:lineRule="auto"/>
              <w:jc w:val="both"/>
              <w:textAlignment w:val="center"/>
              <w:rPr>
                <w:rFonts w:ascii="Arial" w:eastAsia="Calibri" w:hAnsi="Arial" w:cs="Arial"/>
                <w:position w:val="-2"/>
                <w:sz w:val="18"/>
                <w:szCs w:val="18"/>
              </w:rPr>
            </w:pPr>
            <w:r w:rsidRPr="00452AFC">
              <w:rPr>
                <w:rFonts w:ascii="Arial" w:eastAsia="Calibri" w:hAnsi="Arial" w:cs="Arial"/>
                <w:b/>
                <w:position w:val="-2"/>
                <w:sz w:val="18"/>
                <w:szCs w:val="18"/>
                <w:vertAlign w:val="superscript"/>
              </w:rPr>
              <w:t>2</w:t>
            </w:r>
            <w:r w:rsidRPr="00452AFC">
              <w:rPr>
                <w:rFonts w:ascii="Arial" w:eastAsia="Calibri" w:hAnsi="Arial" w:cs="Arial"/>
                <w:position w:val="-2"/>
                <w:sz w:val="18"/>
                <w:szCs w:val="18"/>
              </w:rPr>
              <w:t>ponudnik</w:t>
            </w:r>
            <w:r w:rsidRPr="00452AFC">
              <w:rPr>
                <w:rFonts w:ascii="Arial" w:eastAsia="Calibri" w:hAnsi="Arial" w:cs="Arial"/>
                <w:position w:val="-2"/>
                <w:sz w:val="18"/>
                <w:szCs w:val="18"/>
                <w:vertAlign w:val="superscript"/>
              </w:rPr>
              <w:t xml:space="preserve"> </w:t>
            </w:r>
            <w:r w:rsidRPr="00452AFC">
              <w:rPr>
                <w:rFonts w:ascii="Arial" w:eastAsia="Calibri" w:hAnsi="Arial" w:cs="Arial"/>
                <w:position w:val="-2"/>
                <w:sz w:val="18"/>
                <w:szCs w:val="18"/>
              </w:rPr>
              <w:t>lahko za objekte, kjer ni potrebno pridobiti uporabno dovoljenje in ni bil podpisan zapisnik o prevzemu del, predloži izjavo referenčnega naročnika, da je izvajalec delo kvalitetno in uspešno zaključil in da so dela s strani naročnika prevzeta.</w:t>
            </w:r>
          </w:p>
        </w:tc>
      </w:tr>
      <w:tr w:rsidR="00650F2D" w:rsidRPr="00F425DF" w14:paraId="0786ACC8" w14:textId="77777777" w:rsidTr="00932989">
        <w:tc>
          <w:tcPr>
            <w:tcW w:w="995" w:type="pct"/>
            <w:shd w:val="clear" w:color="auto" w:fill="auto"/>
            <w:tcMar>
              <w:top w:w="135" w:type="dxa"/>
              <w:bottom w:w="135" w:type="dxa"/>
            </w:tcMar>
            <w:vAlign w:val="center"/>
          </w:tcPr>
          <w:p w14:paraId="38FDD93A" w14:textId="77777777" w:rsidR="00650F2D" w:rsidRPr="00452AFC" w:rsidRDefault="00650F2D" w:rsidP="00814077">
            <w:pPr>
              <w:spacing w:after="0" w:line="240" w:lineRule="auto"/>
              <w:jc w:val="center"/>
              <w:rPr>
                <w:rFonts w:ascii="Arial" w:eastAsia="Calibri" w:hAnsi="Arial" w:cs="Arial"/>
              </w:rPr>
            </w:pPr>
            <w:r w:rsidRPr="00452AFC">
              <w:rPr>
                <w:rFonts w:ascii="Arial" w:eastAsia="Calibri" w:hAnsi="Arial" w:cs="Arial"/>
                <w:position w:val="-2"/>
                <w:sz w:val="18"/>
                <w:szCs w:val="18"/>
              </w:rPr>
              <w:t>DOKAZILO</w:t>
            </w:r>
          </w:p>
        </w:tc>
        <w:tc>
          <w:tcPr>
            <w:tcW w:w="4005" w:type="pct"/>
            <w:shd w:val="clear" w:color="auto" w:fill="auto"/>
            <w:tcMar>
              <w:top w:w="135" w:type="dxa"/>
              <w:bottom w:w="135" w:type="dxa"/>
            </w:tcMar>
            <w:vAlign w:val="center"/>
          </w:tcPr>
          <w:p w14:paraId="7D835C9C" w14:textId="3A37C9C4" w:rsidR="005E0219" w:rsidRPr="00452AFC" w:rsidRDefault="00630BE0" w:rsidP="008066F5">
            <w:pPr>
              <w:pStyle w:val="Odstavekseznama"/>
              <w:numPr>
                <w:ilvl w:val="0"/>
                <w:numId w:val="29"/>
              </w:numPr>
              <w:spacing w:before="135" w:after="135"/>
              <w:jc w:val="both"/>
              <w:textAlignment w:val="center"/>
              <w:rPr>
                <w:rFonts w:ascii="Arial" w:hAnsi="Arial" w:cs="Arial"/>
                <w:position w:val="-2"/>
                <w:sz w:val="18"/>
                <w:szCs w:val="18"/>
              </w:rPr>
            </w:pPr>
            <w:r w:rsidRPr="00452AFC">
              <w:rPr>
                <w:rFonts w:ascii="Arial" w:hAnsi="Arial" w:cs="Arial"/>
                <w:position w:val="-2"/>
                <w:sz w:val="18"/>
                <w:szCs w:val="18"/>
              </w:rPr>
              <w:t>i</w:t>
            </w:r>
            <w:r w:rsidR="00006C0D" w:rsidRPr="00452AFC">
              <w:rPr>
                <w:rFonts w:ascii="Arial" w:eastAsia="Calibri" w:hAnsi="Arial" w:cs="Arial"/>
                <w:position w:val="-2"/>
                <w:sz w:val="18"/>
                <w:szCs w:val="18"/>
              </w:rPr>
              <w:t>zpolnjen O</w:t>
            </w:r>
            <w:r w:rsidR="00B500A3" w:rsidRPr="00452AFC">
              <w:rPr>
                <w:rFonts w:ascii="Arial" w:eastAsia="Calibri" w:hAnsi="Arial" w:cs="Arial"/>
                <w:position w:val="-2"/>
                <w:sz w:val="18"/>
                <w:szCs w:val="18"/>
              </w:rPr>
              <w:t xml:space="preserve">brazec </w:t>
            </w:r>
            <w:r w:rsidR="00006C0D" w:rsidRPr="00452AFC">
              <w:rPr>
                <w:rFonts w:ascii="Arial" w:eastAsia="Calibri" w:hAnsi="Arial" w:cs="Arial"/>
                <w:position w:val="-2"/>
                <w:sz w:val="18"/>
                <w:szCs w:val="18"/>
              </w:rPr>
              <w:t>št. 5</w:t>
            </w:r>
            <w:r w:rsidR="00F76404" w:rsidRPr="00452AFC">
              <w:rPr>
                <w:rFonts w:ascii="Arial" w:eastAsia="Calibri" w:hAnsi="Arial" w:cs="Arial"/>
                <w:position w:val="-2"/>
                <w:sz w:val="18"/>
                <w:szCs w:val="18"/>
              </w:rPr>
              <w:t xml:space="preserve"> (</w:t>
            </w:r>
            <w:r w:rsidR="00B500A3" w:rsidRPr="00452AFC">
              <w:rPr>
                <w:rFonts w:ascii="Arial" w:eastAsia="Calibri" w:hAnsi="Arial" w:cs="Arial"/>
                <w:position w:val="-2"/>
                <w:sz w:val="18"/>
                <w:szCs w:val="18"/>
              </w:rPr>
              <w:t>R</w:t>
            </w:r>
            <w:r w:rsidR="00650F2D" w:rsidRPr="00452AFC">
              <w:rPr>
                <w:rFonts w:ascii="Arial" w:eastAsia="Calibri" w:hAnsi="Arial" w:cs="Arial"/>
                <w:position w:val="-2"/>
                <w:sz w:val="18"/>
                <w:szCs w:val="18"/>
              </w:rPr>
              <w:t>eferenčn</w:t>
            </w:r>
            <w:r w:rsidR="00F76404" w:rsidRPr="00452AFC">
              <w:rPr>
                <w:rFonts w:ascii="Arial" w:eastAsia="Calibri" w:hAnsi="Arial" w:cs="Arial"/>
                <w:position w:val="-2"/>
                <w:sz w:val="18"/>
                <w:szCs w:val="18"/>
              </w:rPr>
              <w:t>a li</w:t>
            </w:r>
            <w:r w:rsidRPr="00452AFC">
              <w:rPr>
                <w:rFonts w:ascii="Arial" w:eastAsia="Calibri" w:hAnsi="Arial" w:cs="Arial"/>
                <w:position w:val="-2"/>
                <w:sz w:val="18"/>
                <w:szCs w:val="18"/>
              </w:rPr>
              <w:t>sta ponudnika) in</w:t>
            </w:r>
          </w:p>
          <w:p w14:paraId="3384C502" w14:textId="38735DC0" w:rsidR="00E147FC" w:rsidRPr="00452AFC" w:rsidRDefault="00006C0D" w:rsidP="008066F5">
            <w:pPr>
              <w:pStyle w:val="Odstavekseznama"/>
              <w:numPr>
                <w:ilvl w:val="0"/>
                <w:numId w:val="29"/>
              </w:numPr>
              <w:spacing w:before="135" w:after="135"/>
              <w:jc w:val="both"/>
              <w:textAlignment w:val="center"/>
              <w:rPr>
                <w:rFonts w:ascii="Arial" w:hAnsi="Arial" w:cs="Arial"/>
                <w:position w:val="-2"/>
                <w:sz w:val="18"/>
                <w:szCs w:val="18"/>
              </w:rPr>
            </w:pPr>
            <w:r w:rsidRPr="00452AFC">
              <w:rPr>
                <w:rFonts w:ascii="Arial" w:hAnsi="Arial" w:cs="Arial"/>
                <w:position w:val="-2"/>
                <w:sz w:val="18"/>
                <w:szCs w:val="18"/>
              </w:rPr>
              <w:t>Obrazec št. 6</w:t>
            </w:r>
            <w:r w:rsidR="00630BE0" w:rsidRPr="00452AFC">
              <w:rPr>
                <w:rFonts w:ascii="Arial" w:hAnsi="Arial" w:cs="Arial"/>
                <w:position w:val="-2"/>
                <w:sz w:val="18"/>
                <w:szCs w:val="18"/>
              </w:rPr>
              <w:t xml:space="preserve"> Referen</w:t>
            </w:r>
            <w:r w:rsidR="00630BE0" w:rsidRPr="00452AFC">
              <w:rPr>
                <w:rFonts w:ascii="Arial" w:hAnsi="Arial" w:cs="Arial" w:hint="eastAsia"/>
                <w:position w:val="-2"/>
                <w:sz w:val="18"/>
                <w:szCs w:val="18"/>
              </w:rPr>
              <w:t>č</w:t>
            </w:r>
            <w:r w:rsidR="00630BE0" w:rsidRPr="00452AFC">
              <w:rPr>
                <w:rFonts w:ascii="Arial" w:hAnsi="Arial" w:cs="Arial"/>
                <w:position w:val="-2"/>
                <w:sz w:val="18"/>
                <w:szCs w:val="18"/>
              </w:rPr>
              <w:t>no potrdilo (lahko je fotokopija), izdano s strani naro</w:t>
            </w:r>
            <w:r w:rsidR="00630BE0" w:rsidRPr="00452AFC">
              <w:rPr>
                <w:rFonts w:ascii="Arial" w:hAnsi="Arial" w:cs="Arial" w:hint="eastAsia"/>
                <w:position w:val="-2"/>
                <w:sz w:val="18"/>
                <w:szCs w:val="18"/>
              </w:rPr>
              <w:t>č</w:t>
            </w:r>
            <w:r w:rsidR="00630BE0" w:rsidRPr="00452AFC">
              <w:rPr>
                <w:rFonts w:ascii="Arial" w:hAnsi="Arial" w:cs="Arial"/>
                <w:position w:val="-2"/>
                <w:sz w:val="18"/>
                <w:szCs w:val="18"/>
              </w:rPr>
              <w:t>nika, ki potrjuje ponudnikovo kvaliteto in pravo</w:t>
            </w:r>
            <w:r w:rsidR="00630BE0" w:rsidRPr="00452AFC">
              <w:rPr>
                <w:rFonts w:ascii="Arial" w:hAnsi="Arial" w:cs="Arial" w:hint="eastAsia"/>
                <w:position w:val="-2"/>
                <w:sz w:val="18"/>
                <w:szCs w:val="18"/>
              </w:rPr>
              <w:t>č</w:t>
            </w:r>
            <w:r w:rsidR="00630BE0" w:rsidRPr="00452AFC">
              <w:rPr>
                <w:rFonts w:ascii="Arial" w:hAnsi="Arial" w:cs="Arial"/>
                <w:position w:val="-2"/>
                <w:sz w:val="18"/>
                <w:szCs w:val="18"/>
              </w:rPr>
              <w:t>asno izpolnitev pogodbenih obveznosti.</w:t>
            </w:r>
          </w:p>
        </w:tc>
      </w:tr>
      <w:tr w:rsidR="00650F2D" w:rsidRPr="00F425DF" w14:paraId="78CDFC3B" w14:textId="77777777" w:rsidTr="00932989">
        <w:tc>
          <w:tcPr>
            <w:tcW w:w="995" w:type="pct"/>
            <w:shd w:val="clear" w:color="auto" w:fill="auto"/>
            <w:tcMar>
              <w:top w:w="135" w:type="dxa"/>
              <w:bottom w:w="135" w:type="dxa"/>
            </w:tcMar>
            <w:vAlign w:val="center"/>
          </w:tcPr>
          <w:p w14:paraId="549F19F8" w14:textId="77777777" w:rsidR="00650F2D" w:rsidRPr="00F425DF" w:rsidRDefault="00650F2D" w:rsidP="00814077">
            <w:pPr>
              <w:spacing w:after="0" w:line="240" w:lineRule="auto"/>
              <w:jc w:val="center"/>
              <w:rPr>
                <w:rFonts w:ascii="Arial" w:eastAsia="Calibri" w:hAnsi="Arial" w:cs="Arial"/>
              </w:rPr>
            </w:pPr>
            <w:r w:rsidRPr="00F425DF">
              <w:rPr>
                <w:rFonts w:ascii="Arial" w:eastAsia="Calibri" w:hAnsi="Arial" w:cs="Arial"/>
                <w:color w:val="000000"/>
                <w:position w:val="-2"/>
                <w:sz w:val="18"/>
                <w:szCs w:val="18"/>
              </w:rPr>
              <w:t>Partnerji v skupni ponudbi</w:t>
            </w:r>
          </w:p>
        </w:tc>
        <w:tc>
          <w:tcPr>
            <w:tcW w:w="4005" w:type="pct"/>
            <w:shd w:val="clear" w:color="auto" w:fill="auto"/>
            <w:tcMar>
              <w:top w:w="135" w:type="dxa"/>
              <w:bottom w:w="135" w:type="dxa"/>
            </w:tcMar>
            <w:vAlign w:val="center"/>
          </w:tcPr>
          <w:p w14:paraId="76B42A77" w14:textId="77777777" w:rsidR="00650F2D" w:rsidRPr="00F425DF" w:rsidRDefault="00650F2D" w:rsidP="00814077">
            <w:pPr>
              <w:spacing w:before="135" w:after="135" w:line="240" w:lineRule="auto"/>
              <w:jc w:val="both"/>
              <w:textAlignment w:val="center"/>
              <w:rPr>
                <w:rFonts w:ascii="Arial" w:eastAsia="Calibri" w:hAnsi="Arial" w:cs="Arial"/>
              </w:rPr>
            </w:pPr>
            <w:r w:rsidRPr="00F425DF">
              <w:rPr>
                <w:rFonts w:ascii="Arial" w:eastAsia="Calibri" w:hAnsi="Arial" w:cs="Arial"/>
                <w:color w:val="000000"/>
                <w:position w:val="-2"/>
                <w:sz w:val="18"/>
                <w:szCs w:val="18"/>
              </w:rPr>
              <w:t>KUMULATIVNO izpolnjevanje pogoja</w:t>
            </w:r>
          </w:p>
        </w:tc>
      </w:tr>
      <w:tr w:rsidR="00650F2D" w:rsidRPr="00F425DF" w14:paraId="0BCC8F0A" w14:textId="77777777" w:rsidTr="00932989">
        <w:tc>
          <w:tcPr>
            <w:tcW w:w="995" w:type="pct"/>
            <w:shd w:val="clear" w:color="auto" w:fill="auto"/>
            <w:tcMar>
              <w:top w:w="135" w:type="dxa"/>
              <w:bottom w:w="135" w:type="dxa"/>
            </w:tcMar>
            <w:vAlign w:val="center"/>
          </w:tcPr>
          <w:p w14:paraId="11525DF2" w14:textId="77777777" w:rsidR="00650F2D" w:rsidRPr="00F425DF" w:rsidRDefault="00650F2D" w:rsidP="00814077">
            <w:pPr>
              <w:spacing w:after="0" w:line="240" w:lineRule="auto"/>
              <w:jc w:val="center"/>
              <w:rPr>
                <w:rFonts w:ascii="Arial" w:eastAsia="Calibri" w:hAnsi="Arial" w:cs="Arial"/>
              </w:rPr>
            </w:pPr>
            <w:r w:rsidRPr="00F425DF">
              <w:rPr>
                <w:rFonts w:ascii="Arial" w:eastAsia="Calibri" w:hAnsi="Arial" w:cs="Arial"/>
                <w:color w:val="000000"/>
                <w:position w:val="-2"/>
                <w:sz w:val="18"/>
                <w:szCs w:val="18"/>
              </w:rPr>
              <w:t>Podizvajalci</w:t>
            </w:r>
          </w:p>
        </w:tc>
        <w:tc>
          <w:tcPr>
            <w:tcW w:w="4005" w:type="pct"/>
            <w:shd w:val="clear" w:color="auto" w:fill="auto"/>
            <w:tcMar>
              <w:top w:w="135" w:type="dxa"/>
              <w:bottom w:w="135" w:type="dxa"/>
            </w:tcMar>
            <w:vAlign w:val="center"/>
          </w:tcPr>
          <w:p w14:paraId="1FEABFCB" w14:textId="55670EDB" w:rsidR="00630BE0" w:rsidRPr="00F425DF" w:rsidRDefault="00A22E8F" w:rsidP="00361BF8">
            <w:pPr>
              <w:spacing w:before="135" w:after="135" w:line="240" w:lineRule="auto"/>
              <w:jc w:val="both"/>
              <w:textAlignment w:val="center"/>
              <w:rPr>
                <w:rFonts w:ascii="Arial" w:eastAsia="Calibri" w:hAnsi="Arial" w:cs="Arial"/>
                <w:color w:val="000000"/>
                <w:position w:val="-2"/>
                <w:sz w:val="18"/>
                <w:szCs w:val="18"/>
              </w:rPr>
            </w:pPr>
            <w:r w:rsidRPr="00F425DF">
              <w:rPr>
                <w:rFonts w:ascii="Arial" w:eastAsia="Calibri" w:hAnsi="Arial" w:cs="Arial"/>
                <w:color w:val="000000"/>
                <w:position w:val="-2"/>
                <w:sz w:val="18"/>
                <w:szCs w:val="18"/>
              </w:rPr>
              <w:t>KUMULATIVNO izpolnjevanje pogoja</w:t>
            </w:r>
            <w:r w:rsidR="00361BF8" w:rsidRPr="00F425DF">
              <w:rPr>
                <w:rFonts w:ascii="Arial" w:eastAsia="Calibri" w:hAnsi="Arial" w:cs="Arial"/>
                <w:color w:val="000000"/>
                <w:position w:val="-2"/>
                <w:sz w:val="18"/>
                <w:szCs w:val="18"/>
              </w:rPr>
              <w:t>.</w:t>
            </w:r>
            <w:r w:rsidR="00361BF8" w:rsidRPr="00F425DF">
              <w:rPr>
                <w:rFonts w:ascii="Calibri" w:hAnsi="Calibri" w:cs="Arial"/>
                <w:bCs/>
              </w:rPr>
              <w:t xml:space="preserve"> </w:t>
            </w:r>
            <w:r w:rsidR="009F3571" w:rsidRPr="009F3571">
              <w:rPr>
                <w:rFonts w:ascii="Arial" w:eastAsia="Calibri" w:hAnsi="Arial" w:cs="Arial"/>
                <w:color w:val="000000"/>
                <w:position w:val="-2"/>
                <w:sz w:val="18"/>
                <w:szCs w:val="18"/>
              </w:rPr>
              <w:t>V primeru, če se ponudnik za izpolnjevanje pogoja sklicuje na podizvajalce, morajo biti dejansko tudi izvajalci razpisanih delti izvesti storitev, za katero so izkazali sposobnost, skladno z 81. členom ZJN-</w:t>
            </w:r>
            <w:r w:rsidR="009F3571">
              <w:rPr>
                <w:rFonts w:ascii="Arial" w:eastAsia="Calibri" w:hAnsi="Arial" w:cs="Arial"/>
                <w:color w:val="000000"/>
                <w:position w:val="-2"/>
                <w:sz w:val="18"/>
                <w:szCs w:val="18"/>
              </w:rPr>
              <w:t>3.</w:t>
            </w:r>
          </w:p>
        </w:tc>
      </w:tr>
    </w:tbl>
    <w:p w14:paraId="41982044" w14:textId="77777777" w:rsidR="00650F2D" w:rsidRPr="00F425DF" w:rsidRDefault="00650F2D" w:rsidP="0014177D">
      <w:pPr>
        <w:rPr>
          <w:rFonts w:ascii="Arial" w:eastAsia="Calibri" w:hAnsi="Arial" w:cs="Arial"/>
          <w:sz w:val="18"/>
          <w:szCs w:val="18"/>
        </w:rPr>
      </w:pPr>
    </w:p>
    <w:tbl>
      <w:tblPr>
        <w:tblStyle w:val="NormalTablePHPDOCX"/>
        <w:tblW w:w="9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860"/>
        <w:gridCol w:w="7488"/>
      </w:tblGrid>
      <w:tr w:rsidR="0021330D" w:rsidRPr="00F425DF" w14:paraId="515F10C6" w14:textId="77777777" w:rsidTr="00315C81">
        <w:tc>
          <w:tcPr>
            <w:tcW w:w="995" w:type="pct"/>
            <w:shd w:val="clear" w:color="auto" w:fill="BFBFBF" w:themeFill="background1" w:themeFillShade="BF"/>
            <w:tcMar>
              <w:top w:w="135" w:type="dxa"/>
              <w:bottom w:w="135" w:type="dxa"/>
            </w:tcMar>
            <w:vAlign w:val="center"/>
          </w:tcPr>
          <w:p w14:paraId="041A9BEF" w14:textId="77777777" w:rsidR="005E2294" w:rsidRPr="00452AFC" w:rsidRDefault="0002295B" w:rsidP="00460217">
            <w:pPr>
              <w:pStyle w:val="Naslov3"/>
              <w:spacing w:before="0"/>
              <w:jc w:val="center"/>
              <w:outlineLvl w:val="2"/>
              <w:rPr>
                <w:rFonts w:ascii="Arial" w:hAnsi="Arial" w:cs="Arial"/>
                <w:color w:val="auto"/>
                <w:sz w:val="18"/>
              </w:rPr>
            </w:pPr>
            <w:bookmarkStart w:id="19" w:name="_Toc512520746"/>
            <w:r w:rsidRPr="00452AFC">
              <w:rPr>
                <w:rFonts w:ascii="Arial" w:hAnsi="Arial" w:cs="Arial"/>
                <w:color w:val="auto"/>
                <w:sz w:val="18"/>
              </w:rPr>
              <w:lastRenderedPageBreak/>
              <w:t xml:space="preserve">POGOJ 8 </w:t>
            </w:r>
          </w:p>
          <w:p w14:paraId="0BDCE164" w14:textId="4CC46725" w:rsidR="0021330D" w:rsidRPr="00452AFC" w:rsidRDefault="005E2294" w:rsidP="00460217">
            <w:pPr>
              <w:pStyle w:val="Naslov3"/>
              <w:spacing w:before="0"/>
              <w:jc w:val="center"/>
              <w:outlineLvl w:val="2"/>
              <w:rPr>
                <w:rFonts w:ascii="Arial" w:hAnsi="Arial" w:cs="Arial"/>
                <w:color w:val="auto"/>
              </w:rPr>
            </w:pPr>
            <w:r w:rsidRPr="00452AFC">
              <w:rPr>
                <w:rFonts w:ascii="Arial" w:hAnsi="Arial" w:cs="Arial"/>
                <w:color w:val="auto"/>
                <w:sz w:val="18"/>
              </w:rPr>
              <w:t>V</w:t>
            </w:r>
            <w:r w:rsidR="00AA4B1E" w:rsidRPr="00452AFC">
              <w:rPr>
                <w:rFonts w:ascii="Arial" w:hAnsi="Arial" w:cs="Arial"/>
                <w:color w:val="auto"/>
                <w:sz w:val="18"/>
              </w:rPr>
              <w:t>odja</w:t>
            </w:r>
            <w:r w:rsidR="0002295B" w:rsidRPr="00452AFC">
              <w:rPr>
                <w:rFonts w:ascii="Arial" w:hAnsi="Arial" w:cs="Arial"/>
                <w:color w:val="auto"/>
                <w:sz w:val="18"/>
              </w:rPr>
              <w:t xml:space="preserve"> </w:t>
            </w:r>
            <w:bookmarkEnd w:id="19"/>
            <w:r w:rsidR="00D91F41" w:rsidRPr="00452AFC">
              <w:rPr>
                <w:rFonts w:ascii="Arial" w:hAnsi="Arial" w:cs="Arial"/>
                <w:color w:val="auto"/>
                <w:sz w:val="18"/>
              </w:rPr>
              <w:t>gradnje</w:t>
            </w:r>
          </w:p>
        </w:tc>
        <w:tc>
          <w:tcPr>
            <w:tcW w:w="4005" w:type="pct"/>
            <w:shd w:val="clear" w:color="auto" w:fill="auto"/>
            <w:tcMar>
              <w:top w:w="135" w:type="dxa"/>
              <w:bottom w:w="135" w:type="dxa"/>
            </w:tcMar>
            <w:vAlign w:val="center"/>
          </w:tcPr>
          <w:p w14:paraId="0964AEA3" w14:textId="017A772E" w:rsidR="00C303D7" w:rsidRPr="00452AFC" w:rsidRDefault="00C303D7" w:rsidP="00C303D7">
            <w:pPr>
              <w:jc w:val="both"/>
              <w:rPr>
                <w:rFonts w:ascii="Arial" w:hAnsi="Arial" w:cs="Arial"/>
                <w:position w:val="-2"/>
                <w:sz w:val="18"/>
                <w:szCs w:val="18"/>
                <w:vertAlign w:val="superscript"/>
              </w:rPr>
            </w:pPr>
            <w:r w:rsidRPr="00452AFC">
              <w:rPr>
                <w:rFonts w:ascii="Arial" w:hAnsi="Arial" w:cs="Arial"/>
                <w:position w:val="-2"/>
                <w:sz w:val="18"/>
                <w:szCs w:val="18"/>
              </w:rPr>
              <w:t>Ponudnik mora predložiti najmanj eno referenčno potrdilo s katerim bo dokazal, da je imenovani vodja del v zadnjih petih (5) letih pred rokom za predložitev ponudb v okviru ene investicije oziroma ene pogodbe, izvedel gradnjo</w:t>
            </w:r>
            <w:r w:rsidRPr="00452AFC">
              <w:rPr>
                <w:rFonts w:ascii="Arial" w:hAnsi="Arial" w:cs="Arial"/>
                <w:position w:val="-2"/>
                <w:sz w:val="18"/>
                <w:szCs w:val="18"/>
                <w:vertAlign w:val="superscript"/>
              </w:rPr>
              <w:t>1:</w:t>
            </w:r>
          </w:p>
          <w:p w14:paraId="768C59AF" w14:textId="77777777" w:rsidR="00716D7C" w:rsidRPr="00452AFC" w:rsidRDefault="00C303D7" w:rsidP="00C303D7">
            <w:pPr>
              <w:numPr>
                <w:ilvl w:val="0"/>
                <w:numId w:val="41"/>
              </w:numPr>
              <w:jc w:val="both"/>
              <w:rPr>
                <w:rFonts w:ascii="Arial" w:hAnsi="Arial" w:cs="Arial"/>
                <w:position w:val="-2"/>
                <w:sz w:val="18"/>
                <w:szCs w:val="18"/>
              </w:rPr>
            </w:pPr>
            <w:r w:rsidRPr="00452AFC">
              <w:rPr>
                <w:rFonts w:ascii="Arial" w:hAnsi="Arial" w:cs="Arial"/>
                <w:position w:val="-2"/>
                <w:sz w:val="18"/>
                <w:szCs w:val="18"/>
              </w:rPr>
              <w:t>v</w:t>
            </w:r>
            <w:r w:rsidR="0002295B" w:rsidRPr="00452AFC">
              <w:rPr>
                <w:rFonts w:ascii="Arial" w:hAnsi="Arial" w:cs="Arial"/>
                <w:position w:val="-2"/>
                <w:sz w:val="18"/>
                <w:szCs w:val="18"/>
              </w:rPr>
              <w:t xml:space="preserve">saj </w:t>
            </w:r>
            <w:r w:rsidRPr="00452AFC">
              <w:rPr>
                <w:rFonts w:ascii="Arial" w:hAnsi="Arial" w:cs="Arial"/>
                <w:position w:val="-2"/>
                <w:sz w:val="18"/>
                <w:szCs w:val="18"/>
              </w:rPr>
              <w:t>en (1) uspešno dokončan projekt</w:t>
            </w:r>
            <w:r w:rsidR="00716D7C" w:rsidRPr="00452AFC">
              <w:rPr>
                <w:rFonts w:ascii="Arial" w:hAnsi="Arial" w:cs="Arial"/>
                <w:position w:val="-2"/>
                <w:sz w:val="18"/>
                <w:szCs w:val="18"/>
              </w:rPr>
              <w:t xml:space="preserve"> novogradnje ali rekonstrukcije iz klasifikacije gradbeno inženirskih objektov s šifro 211 v skupni vrednosti 80.000,00 EUR brez DDV.</w:t>
            </w:r>
          </w:p>
          <w:p w14:paraId="015990CE" w14:textId="77777777" w:rsidR="00C303D7" w:rsidRPr="00452AFC" w:rsidRDefault="00C303D7" w:rsidP="00C303D7">
            <w:pPr>
              <w:jc w:val="both"/>
              <w:rPr>
                <w:rFonts w:ascii="Arial" w:hAnsi="Arial" w:cs="Arial"/>
                <w:position w:val="-2"/>
                <w:sz w:val="18"/>
                <w:szCs w:val="18"/>
              </w:rPr>
            </w:pPr>
          </w:p>
          <w:p w14:paraId="6414D69F" w14:textId="77777777" w:rsidR="00C303D7" w:rsidRPr="00452AFC" w:rsidRDefault="00C303D7" w:rsidP="00C303D7">
            <w:pPr>
              <w:jc w:val="both"/>
              <w:rPr>
                <w:rFonts w:ascii="Arial" w:hAnsi="Arial" w:cs="Arial"/>
                <w:position w:val="-2"/>
                <w:sz w:val="18"/>
                <w:szCs w:val="18"/>
              </w:rPr>
            </w:pPr>
            <w:r w:rsidRPr="00452AFC">
              <w:rPr>
                <w:rFonts w:ascii="Arial" w:hAnsi="Arial" w:cs="Arial"/>
                <w:position w:val="-2"/>
                <w:sz w:val="18"/>
                <w:szCs w:val="18"/>
              </w:rPr>
              <w:t>Za referenčni pogoj mora biti izdano pravnomočno uporabno dovoljenje ali zapisnik o prevzemu del</w:t>
            </w:r>
            <w:r w:rsidRPr="00452AFC">
              <w:rPr>
                <w:rFonts w:ascii="Arial" w:hAnsi="Arial" w:cs="Arial"/>
                <w:position w:val="-2"/>
                <w:sz w:val="18"/>
                <w:szCs w:val="18"/>
                <w:vertAlign w:val="superscript"/>
              </w:rPr>
              <w:t>2</w:t>
            </w:r>
            <w:r w:rsidRPr="00452AFC">
              <w:rPr>
                <w:rFonts w:ascii="Arial" w:hAnsi="Arial" w:cs="Arial"/>
                <w:position w:val="-2"/>
                <w:sz w:val="18"/>
                <w:szCs w:val="18"/>
              </w:rPr>
              <w:t>.</w:t>
            </w:r>
          </w:p>
          <w:p w14:paraId="0E7A7CEA" w14:textId="77777777" w:rsidR="00C303D7" w:rsidRPr="00452AFC" w:rsidRDefault="00C303D7" w:rsidP="00C303D7">
            <w:pPr>
              <w:jc w:val="both"/>
              <w:rPr>
                <w:rFonts w:ascii="Arial" w:hAnsi="Arial" w:cs="Arial"/>
                <w:position w:val="-2"/>
                <w:sz w:val="18"/>
                <w:szCs w:val="18"/>
              </w:rPr>
            </w:pPr>
          </w:p>
          <w:p w14:paraId="0C16D236" w14:textId="77777777" w:rsidR="00C303D7" w:rsidRPr="00452AFC" w:rsidRDefault="00C303D7" w:rsidP="00C303D7">
            <w:pPr>
              <w:jc w:val="both"/>
              <w:rPr>
                <w:rFonts w:ascii="Arial" w:hAnsi="Arial" w:cs="Arial"/>
                <w:position w:val="-2"/>
                <w:sz w:val="18"/>
                <w:szCs w:val="18"/>
              </w:rPr>
            </w:pPr>
            <w:r w:rsidRPr="00452AFC">
              <w:rPr>
                <w:rFonts w:ascii="Arial" w:hAnsi="Arial" w:cs="Arial"/>
                <w:position w:val="-2"/>
                <w:sz w:val="18"/>
                <w:szCs w:val="18"/>
                <w:vertAlign w:val="superscript"/>
              </w:rPr>
              <w:t>1</w:t>
            </w:r>
            <w:r w:rsidRPr="00452AFC">
              <w:rPr>
                <w:rFonts w:ascii="Arial" w:hAnsi="Arial" w:cs="Arial"/>
                <w:position w:val="-2"/>
                <w:sz w:val="18"/>
                <w:szCs w:val="18"/>
              </w:rPr>
              <w:t>gradnja je izvedba gradbenih in drugih del, povezanih z gradnjo, ki obsega novogradnjo, rekonstrukcijo, vzdrževanje objekta, vzdrževalna dela v javno korist.</w:t>
            </w:r>
          </w:p>
          <w:p w14:paraId="628B13BE" w14:textId="77777777" w:rsidR="00C303D7" w:rsidRPr="00452AFC" w:rsidRDefault="00C303D7" w:rsidP="00C303D7">
            <w:pPr>
              <w:jc w:val="both"/>
              <w:rPr>
                <w:rFonts w:ascii="Arial" w:hAnsi="Arial" w:cs="Arial"/>
                <w:position w:val="-2"/>
                <w:sz w:val="18"/>
                <w:szCs w:val="18"/>
              </w:rPr>
            </w:pPr>
          </w:p>
          <w:p w14:paraId="4403259B" w14:textId="0C077E2E" w:rsidR="00C303D7" w:rsidRPr="00452AFC" w:rsidRDefault="00C303D7" w:rsidP="00C303D7">
            <w:pPr>
              <w:jc w:val="both"/>
              <w:rPr>
                <w:rFonts w:ascii="Arial" w:hAnsi="Arial" w:cs="Arial"/>
                <w:position w:val="-2"/>
                <w:sz w:val="18"/>
                <w:szCs w:val="18"/>
              </w:rPr>
            </w:pPr>
            <w:r w:rsidRPr="00452AFC">
              <w:rPr>
                <w:rFonts w:ascii="Arial" w:hAnsi="Arial" w:cs="Arial"/>
                <w:b/>
                <w:position w:val="-2"/>
                <w:sz w:val="18"/>
                <w:szCs w:val="18"/>
                <w:vertAlign w:val="superscript"/>
              </w:rPr>
              <w:t>2</w:t>
            </w:r>
            <w:r w:rsidRPr="00452AFC">
              <w:rPr>
                <w:rFonts w:ascii="Arial" w:hAnsi="Arial" w:cs="Arial"/>
                <w:position w:val="-2"/>
                <w:sz w:val="18"/>
                <w:szCs w:val="18"/>
              </w:rPr>
              <w:t>ponudnik</w:t>
            </w:r>
            <w:r w:rsidRPr="00452AFC">
              <w:rPr>
                <w:rFonts w:ascii="Arial" w:hAnsi="Arial" w:cs="Arial"/>
                <w:position w:val="-2"/>
                <w:sz w:val="18"/>
                <w:szCs w:val="18"/>
                <w:vertAlign w:val="superscript"/>
              </w:rPr>
              <w:t xml:space="preserve"> </w:t>
            </w:r>
            <w:r w:rsidRPr="00452AFC">
              <w:rPr>
                <w:rFonts w:ascii="Arial" w:hAnsi="Arial" w:cs="Arial"/>
                <w:position w:val="-2"/>
                <w:sz w:val="18"/>
                <w:szCs w:val="18"/>
              </w:rPr>
              <w:t>lahko za objekte, kjer ni potrebno pridobiti uporabno dovoljenje in ni bil podpisan zapisnik o prevzemu del, predloži izjavo referenčnega naročnika, da je izvajalec delo kvalitetno in uspešno zaključil in da so dela s strani naročnika prevzeta.</w:t>
            </w:r>
          </w:p>
          <w:p w14:paraId="1680532D" w14:textId="77777777" w:rsidR="00006C0D" w:rsidRPr="00452AFC" w:rsidRDefault="00006C0D" w:rsidP="00C303D7">
            <w:pPr>
              <w:jc w:val="both"/>
              <w:rPr>
                <w:rFonts w:ascii="Arial" w:hAnsi="Arial" w:cs="Arial"/>
                <w:position w:val="-2"/>
                <w:sz w:val="18"/>
                <w:szCs w:val="18"/>
              </w:rPr>
            </w:pPr>
          </w:p>
          <w:p w14:paraId="2EB6DE03" w14:textId="77777777" w:rsidR="00006C0D" w:rsidRPr="00452AFC" w:rsidRDefault="00006C0D" w:rsidP="00006C0D">
            <w:pPr>
              <w:jc w:val="both"/>
              <w:rPr>
                <w:rFonts w:ascii="Arial" w:hAnsi="Arial" w:cs="Arial"/>
                <w:position w:val="-2"/>
                <w:sz w:val="18"/>
                <w:szCs w:val="18"/>
              </w:rPr>
            </w:pPr>
            <w:r w:rsidRPr="00452AFC">
              <w:rPr>
                <w:rFonts w:ascii="Arial" w:hAnsi="Arial" w:cs="Arial"/>
                <w:position w:val="-2"/>
                <w:sz w:val="18"/>
                <w:szCs w:val="18"/>
              </w:rPr>
              <w:t>Ponudnik, mora dokazati, da razpolaga z vodjo gradnje, ki izpolnjuje zakonske pogoje za opravljanje razpisanih storitev skladno z veljavno gradbeno zakonodajo.</w:t>
            </w:r>
          </w:p>
          <w:p w14:paraId="2A5DB23A" w14:textId="40A2D294" w:rsidR="00006C0D" w:rsidRPr="00452AFC" w:rsidRDefault="00006C0D" w:rsidP="00006C0D">
            <w:pPr>
              <w:spacing w:before="135" w:after="135"/>
              <w:jc w:val="both"/>
              <w:textAlignment w:val="center"/>
              <w:rPr>
                <w:rFonts w:ascii="Arial" w:hAnsi="Arial" w:cs="Arial"/>
                <w:position w:val="-2"/>
                <w:sz w:val="18"/>
                <w:szCs w:val="18"/>
              </w:rPr>
            </w:pPr>
            <w:r w:rsidRPr="00452AFC">
              <w:rPr>
                <w:rFonts w:ascii="Arial" w:eastAsia="Times New Roman" w:hAnsi="Arial" w:cs="Arial"/>
                <w:sz w:val="18"/>
                <w:szCs w:val="18"/>
                <w:lang w:eastAsia="ja-JP"/>
              </w:rPr>
              <w:t>Imenovani kader mora dejansko nastopati pri izvedbi predmeta naročila kot vodja.</w:t>
            </w:r>
            <w:r w:rsidRPr="00452AFC">
              <w:rPr>
                <w:rFonts w:ascii="Arial" w:hAnsi="Arial" w:cs="Arial"/>
                <w:position w:val="-2"/>
                <w:sz w:val="18"/>
                <w:szCs w:val="18"/>
              </w:rPr>
              <w:t xml:space="preserve"> </w:t>
            </w:r>
          </w:p>
          <w:p w14:paraId="1D783493" w14:textId="496570FB" w:rsidR="00C303D7" w:rsidRPr="00452AFC" w:rsidRDefault="00006C0D" w:rsidP="00006C0D">
            <w:pPr>
              <w:jc w:val="both"/>
              <w:rPr>
                <w:rFonts w:ascii="Arial" w:hAnsi="Arial" w:cs="Arial"/>
                <w:sz w:val="18"/>
                <w:szCs w:val="18"/>
              </w:rPr>
            </w:pPr>
            <w:r w:rsidRPr="00452AFC">
              <w:rPr>
                <w:rFonts w:ascii="Arial" w:hAnsi="Arial" w:cs="Arial"/>
                <w:sz w:val="18"/>
                <w:szCs w:val="18"/>
              </w:rPr>
              <w:t>Pri tem naročnik opozarja, da v kolikor oseba ni zaposlena pri gospodarskem subjektu ponudnika, mora gospodarski subjekt ustrezno prijaviti podizvajalca oz. ostale gospodarske subjekte, katerih zmogljivosti gospodarski subjekt namerava uporabiti, v nasprotnem primeru, ne bo izpolnjeval pogoja.</w:t>
            </w:r>
          </w:p>
          <w:p w14:paraId="33BF6A55" w14:textId="7839F481" w:rsidR="00D91F41" w:rsidRPr="00452AFC" w:rsidRDefault="00D91F41" w:rsidP="005E2294">
            <w:pPr>
              <w:jc w:val="both"/>
              <w:rPr>
                <w:rFonts w:ascii="Arial" w:hAnsi="Arial" w:cs="Arial"/>
                <w:position w:val="-2"/>
                <w:sz w:val="18"/>
                <w:szCs w:val="18"/>
              </w:rPr>
            </w:pPr>
          </w:p>
        </w:tc>
      </w:tr>
      <w:tr w:rsidR="0021330D" w:rsidRPr="00F425DF" w14:paraId="5A6741B3" w14:textId="77777777" w:rsidTr="00315C81">
        <w:trPr>
          <w:trHeight w:val="709"/>
        </w:trPr>
        <w:tc>
          <w:tcPr>
            <w:tcW w:w="995" w:type="pct"/>
            <w:tcMar>
              <w:top w:w="135" w:type="dxa"/>
              <w:bottom w:w="135" w:type="dxa"/>
            </w:tcMar>
            <w:vAlign w:val="center"/>
          </w:tcPr>
          <w:p w14:paraId="47136A39" w14:textId="77777777" w:rsidR="0021330D" w:rsidRPr="00C57AE9" w:rsidRDefault="0021330D" w:rsidP="00AF310E">
            <w:pPr>
              <w:jc w:val="center"/>
              <w:rPr>
                <w:rFonts w:ascii="Arial" w:hAnsi="Arial" w:cs="Arial"/>
                <w:color w:val="000000"/>
                <w:position w:val="-2"/>
                <w:sz w:val="18"/>
                <w:szCs w:val="18"/>
              </w:rPr>
            </w:pPr>
            <w:r w:rsidRPr="00C57AE9">
              <w:rPr>
                <w:rFonts w:ascii="Arial" w:hAnsi="Arial" w:cs="Arial"/>
                <w:color w:val="000000"/>
                <w:position w:val="-2"/>
                <w:sz w:val="18"/>
                <w:szCs w:val="18"/>
              </w:rPr>
              <w:t>DOKAZILO</w:t>
            </w:r>
          </w:p>
        </w:tc>
        <w:tc>
          <w:tcPr>
            <w:tcW w:w="4005" w:type="pct"/>
            <w:shd w:val="clear" w:color="auto" w:fill="auto"/>
            <w:tcMar>
              <w:top w:w="135" w:type="dxa"/>
              <w:bottom w:w="135" w:type="dxa"/>
            </w:tcMar>
            <w:vAlign w:val="center"/>
          </w:tcPr>
          <w:p w14:paraId="06468AE7" w14:textId="75A03E6A" w:rsidR="0021330D" w:rsidRPr="00452AFC" w:rsidRDefault="00D91F41" w:rsidP="008066F5">
            <w:pPr>
              <w:pStyle w:val="Odstavekseznama"/>
              <w:numPr>
                <w:ilvl w:val="0"/>
                <w:numId w:val="29"/>
              </w:numPr>
              <w:jc w:val="both"/>
              <w:textAlignment w:val="center"/>
              <w:rPr>
                <w:rFonts w:ascii="Arial" w:hAnsi="Arial" w:cs="Arial"/>
                <w:position w:val="-2"/>
                <w:sz w:val="18"/>
                <w:szCs w:val="18"/>
              </w:rPr>
            </w:pPr>
            <w:r w:rsidRPr="00452AFC">
              <w:rPr>
                <w:rFonts w:ascii="Arial" w:hAnsi="Arial" w:cs="Arial"/>
                <w:position w:val="-2"/>
                <w:sz w:val="18"/>
                <w:szCs w:val="18"/>
              </w:rPr>
              <w:t>I</w:t>
            </w:r>
            <w:r w:rsidR="00E147FC" w:rsidRPr="00452AFC">
              <w:rPr>
                <w:rFonts w:ascii="Arial" w:hAnsi="Arial" w:cs="Arial"/>
                <w:position w:val="-2"/>
                <w:sz w:val="18"/>
                <w:szCs w:val="18"/>
              </w:rPr>
              <w:t>zpolnje</w:t>
            </w:r>
            <w:r w:rsidR="002066F7" w:rsidRPr="00452AFC">
              <w:rPr>
                <w:rFonts w:ascii="Arial" w:hAnsi="Arial" w:cs="Arial"/>
                <w:position w:val="-2"/>
                <w:sz w:val="18"/>
                <w:szCs w:val="18"/>
              </w:rPr>
              <w:t>n in podpisan obrazec št. 1 Krovna izjava</w:t>
            </w:r>
            <w:r w:rsidRPr="00452AFC">
              <w:rPr>
                <w:rFonts w:ascii="Arial" w:hAnsi="Arial" w:cs="Arial"/>
                <w:position w:val="-2"/>
                <w:sz w:val="18"/>
                <w:szCs w:val="18"/>
              </w:rPr>
              <w:t>,</w:t>
            </w:r>
          </w:p>
          <w:p w14:paraId="7E466092" w14:textId="08036ED6" w:rsidR="00B726BC" w:rsidRPr="00452AFC" w:rsidRDefault="00B726BC" w:rsidP="00B726BC">
            <w:pPr>
              <w:jc w:val="both"/>
              <w:textAlignment w:val="center"/>
              <w:rPr>
                <w:rFonts w:ascii="Arial" w:hAnsi="Arial" w:cs="Arial"/>
                <w:position w:val="-2"/>
                <w:sz w:val="18"/>
                <w:szCs w:val="18"/>
              </w:rPr>
            </w:pPr>
            <w:r w:rsidRPr="00452AFC">
              <w:rPr>
                <w:rFonts w:ascii="Arial" w:hAnsi="Arial" w:cs="Arial"/>
                <w:position w:val="-2"/>
                <w:sz w:val="18"/>
                <w:szCs w:val="18"/>
              </w:rPr>
              <w:t>-</w:t>
            </w:r>
            <w:r w:rsidRPr="00452AFC">
              <w:rPr>
                <w:rFonts w:ascii="Arial" w:hAnsi="Arial" w:cs="Arial"/>
                <w:position w:val="-2"/>
                <w:sz w:val="18"/>
                <w:szCs w:val="18"/>
              </w:rPr>
              <w:tab/>
            </w:r>
            <w:r w:rsidR="00006C0D" w:rsidRPr="00452AFC">
              <w:rPr>
                <w:rFonts w:ascii="Arial" w:hAnsi="Arial" w:cs="Arial"/>
                <w:position w:val="-2"/>
                <w:sz w:val="18"/>
                <w:szCs w:val="18"/>
              </w:rPr>
              <w:t>izpolnjen obrazec št. 7 (V</w:t>
            </w:r>
            <w:r w:rsidRPr="00452AFC">
              <w:rPr>
                <w:rFonts w:ascii="Arial" w:hAnsi="Arial" w:cs="Arial"/>
                <w:position w:val="-2"/>
                <w:sz w:val="18"/>
                <w:szCs w:val="18"/>
              </w:rPr>
              <w:t>odja del) in</w:t>
            </w:r>
          </w:p>
          <w:p w14:paraId="19BAB920" w14:textId="57000C6F" w:rsidR="009D63A2" w:rsidRPr="00452AFC" w:rsidRDefault="00006C0D" w:rsidP="00B726BC">
            <w:pPr>
              <w:jc w:val="both"/>
              <w:textAlignment w:val="center"/>
              <w:rPr>
                <w:rFonts w:ascii="Arial" w:hAnsi="Arial" w:cs="Arial"/>
                <w:position w:val="-2"/>
                <w:sz w:val="18"/>
                <w:szCs w:val="18"/>
              </w:rPr>
            </w:pPr>
            <w:r w:rsidRPr="00452AFC">
              <w:rPr>
                <w:rFonts w:ascii="Arial" w:hAnsi="Arial" w:cs="Arial"/>
                <w:position w:val="-2"/>
                <w:sz w:val="18"/>
                <w:szCs w:val="18"/>
              </w:rPr>
              <w:t>-</w:t>
            </w:r>
            <w:r w:rsidRPr="00452AFC">
              <w:rPr>
                <w:rFonts w:ascii="Arial" w:hAnsi="Arial" w:cs="Arial"/>
                <w:position w:val="-2"/>
                <w:sz w:val="18"/>
                <w:szCs w:val="18"/>
              </w:rPr>
              <w:tab/>
              <w:t>Obrazec št. 8</w:t>
            </w:r>
            <w:r w:rsidR="00B726BC" w:rsidRPr="00452AFC">
              <w:rPr>
                <w:rFonts w:ascii="Arial" w:hAnsi="Arial" w:cs="Arial"/>
                <w:position w:val="-2"/>
                <w:sz w:val="18"/>
                <w:szCs w:val="18"/>
              </w:rPr>
              <w:t xml:space="preserve"> Referenčno potrdilo</w:t>
            </w:r>
            <w:r w:rsidR="009D63A2" w:rsidRPr="00452AFC">
              <w:rPr>
                <w:rFonts w:ascii="Arial" w:hAnsi="Arial" w:cs="Arial"/>
                <w:position w:val="-2"/>
                <w:sz w:val="18"/>
                <w:szCs w:val="18"/>
              </w:rPr>
              <w:t xml:space="preserve"> vodje del</w:t>
            </w:r>
            <w:r w:rsidR="00B726BC" w:rsidRPr="00452AFC">
              <w:rPr>
                <w:rFonts w:ascii="Arial" w:hAnsi="Arial" w:cs="Arial"/>
                <w:position w:val="-2"/>
                <w:sz w:val="18"/>
                <w:szCs w:val="18"/>
              </w:rPr>
              <w:t xml:space="preserve"> (lahko je fotokopija), izdano s strani naročnika, ki potrjuje ponudnikovo kvaliteto in pravočasno izpolnitev pogodbenih obveznosti.</w:t>
            </w:r>
          </w:p>
          <w:p w14:paraId="59C2C11B" w14:textId="65A88378" w:rsidR="009D63A2" w:rsidRPr="00452AFC" w:rsidRDefault="009D63A2" w:rsidP="009D63A2">
            <w:pPr>
              <w:jc w:val="both"/>
              <w:textAlignment w:val="center"/>
              <w:rPr>
                <w:rFonts w:ascii="Arial" w:hAnsi="Arial" w:cs="Arial"/>
                <w:position w:val="-2"/>
                <w:sz w:val="18"/>
                <w:szCs w:val="18"/>
              </w:rPr>
            </w:pPr>
            <w:r w:rsidRPr="00452AFC">
              <w:rPr>
                <w:rFonts w:ascii="Arial" w:hAnsi="Arial" w:cs="Arial"/>
                <w:position w:val="-2"/>
                <w:sz w:val="18"/>
                <w:szCs w:val="18"/>
              </w:rPr>
              <w:t>- dokazilo da je imenovani vodja gradnje zaposlen pri ponudniku, morebitnem partnerju ali morebitnem podizvajalcu</w:t>
            </w:r>
            <w:r w:rsidRPr="00452AFC">
              <w:rPr>
                <w:rFonts w:ascii="Arial" w:eastAsia="Calibri" w:hAnsi="Arial" w:cs="Arial"/>
                <w:position w:val="-2"/>
                <w:sz w:val="18"/>
                <w:szCs w:val="18"/>
                <w:vertAlign w:val="superscript"/>
              </w:rPr>
              <w:t>1</w:t>
            </w:r>
            <w:r w:rsidRPr="00452AFC">
              <w:rPr>
                <w:rFonts w:ascii="Arial" w:hAnsi="Arial" w:cs="Arial"/>
                <w:position w:val="-2"/>
                <w:sz w:val="18"/>
                <w:szCs w:val="18"/>
              </w:rPr>
              <w:t xml:space="preserve">. </w:t>
            </w:r>
          </w:p>
          <w:p w14:paraId="4CAD882B" w14:textId="77777777" w:rsidR="009D63A2" w:rsidRPr="00452AFC" w:rsidRDefault="009D63A2" w:rsidP="009D63A2">
            <w:pPr>
              <w:jc w:val="both"/>
              <w:textAlignment w:val="center"/>
              <w:rPr>
                <w:rFonts w:ascii="Arial" w:hAnsi="Arial" w:cs="Arial"/>
                <w:position w:val="-2"/>
                <w:sz w:val="18"/>
                <w:szCs w:val="18"/>
              </w:rPr>
            </w:pPr>
          </w:p>
          <w:p w14:paraId="4EDEF4EF" w14:textId="7FCE830D" w:rsidR="009D63A2" w:rsidRPr="009D63A2" w:rsidRDefault="009D63A2" w:rsidP="009D63A2">
            <w:pPr>
              <w:jc w:val="both"/>
              <w:textAlignment w:val="center"/>
              <w:rPr>
                <w:rFonts w:ascii="Arial" w:hAnsi="Arial" w:cs="Arial"/>
                <w:i/>
                <w:color w:val="000000"/>
                <w:position w:val="-2"/>
                <w:sz w:val="18"/>
                <w:szCs w:val="18"/>
              </w:rPr>
            </w:pPr>
            <w:r w:rsidRPr="00452AFC">
              <w:rPr>
                <w:rFonts w:ascii="Arial" w:eastAsia="Calibri" w:hAnsi="Arial" w:cs="Arial"/>
                <w:position w:val="-2"/>
                <w:sz w:val="18"/>
                <w:szCs w:val="18"/>
                <w:vertAlign w:val="superscript"/>
              </w:rPr>
              <w:t xml:space="preserve">1 </w:t>
            </w:r>
            <w:r w:rsidRPr="00452AFC">
              <w:rPr>
                <w:rFonts w:ascii="Arial" w:hAnsi="Arial" w:cs="Arial"/>
                <w:i/>
                <w:position w:val="-2"/>
                <w:sz w:val="18"/>
                <w:szCs w:val="18"/>
              </w:rPr>
              <w:t xml:space="preserve">dokazila ni potrebno priložiti, če je imenovani vodja gradnje preko </w:t>
            </w:r>
            <w:proofErr w:type="spellStart"/>
            <w:r w:rsidRPr="00452AFC">
              <w:rPr>
                <w:rFonts w:ascii="Arial" w:hAnsi="Arial" w:cs="Arial"/>
                <w:i/>
                <w:position w:val="-2"/>
                <w:sz w:val="18"/>
                <w:szCs w:val="18"/>
              </w:rPr>
              <w:t>podjemne</w:t>
            </w:r>
            <w:proofErr w:type="spellEnd"/>
            <w:r w:rsidRPr="00452AFC">
              <w:rPr>
                <w:rFonts w:ascii="Arial" w:hAnsi="Arial" w:cs="Arial"/>
                <w:i/>
                <w:position w:val="-2"/>
                <w:sz w:val="18"/>
                <w:szCs w:val="18"/>
              </w:rPr>
              <w:t xml:space="preserve"> pogodbe nominiran kot podizvajalec.</w:t>
            </w:r>
          </w:p>
        </w:tc>
      </w:tr>
      <w:tr w:rsidR="0021330D" w:rsidRPr="00F425DF" w14:paraId="633261D7" w14:textId="77777777" w:rsidTr="00315C81">
        <w:trPr>
          <w:trHeight w:val="432"/>
        </w:trPr>
        <w:tc>
          <w:tcPr>
            <w:tcW w:w="995" w:type="pct"/>
            <w:tcMar>
              <w:top w:w="135" w:type="dxa"/>
              <w:bottom w:w="135" w:type="dxa"/>
            </w:tcMar>
            <w:vAlign w:val="center"/>
          </w:tcPr>
          <w:p w14:paraId="465057CE" w14:textId="77777777" w:rsidR="0021330D" w:rsidRPr="00C57AE9" w:rsidRDefault="0021330D" w:rsidP="00AF310E">
            <w:pPr>
              <w:jc w:val="center"/>
              <w:rPr>
                <w:rFonts w:ascii="Arial" w:hAnsi="Arial" w:cs="Arial"/>
              </w:rPr>
            </w:pPr>
            <w:r w:rsidRPr="00C57AE9">
              <w:rPr>
                <w:rFonts w:ascii="Arial" w:hAnsi="Arial" w:cs="Arial"/>
                <w:color w:val="000000"/>
                <w:position w:val="-2"/>
                <w:sz w:val="18"/>
                <w:szCs w:val="18"/>
              </w:rPr>
              <w:t>Partnerji v skupni ponudbi</w:t>
            </w:r>
          </w:p>
        </w:tc>
        <w:tc>
          <w:tcPr>
            <w:tcW w:w="4005" w:type="pct"/>
            <w:tcMar>
              <w:top w:w="135" w:type="dxa"/>
              <w:bottom w:w="135" w:type="dxa"/>
            </w:tcMar>
            <w:vAlign w:val="center"/>
          </w:tcPr>
          <w:p w14:paraId="13454345" w14:textId="77777777" w:rsidR="0021330D" w:rsidRPr="00C57AE9" w:rsidRDefault="0021330D" w:rsidP="00460217">
            <w:pPr>
              <w:jc w:val="both"/>
              <w:textAlignment w:val="center"/>
              <w:rPr>
                <w:rFonts w:ascii="Arial" w:hAnsi="Arial" w:cs="Arial"/>
              </w:rPr>
            </w:pPr>
            <w:r w:rsidRPr="00C57AE9">
              <w:rPr>
                <w:rFonts w:ascii="Arial" w:hAnsi="Arial" w:cs="Arial"/>
                <w:color w:val="000000"/>
                <w:position w:val="-2"/>
                <w:sz w:val="18"/>
                <w:szCs w:val="18"/>
              </w:rPr>
              <w:t>KUMULATIVNO izpolnjevanje pogoja</w:t>
            </w:r>
          </w:p>
        </w:tc>
      </w:tr>
      <w:tr w:rsidR="0021330D" w:rsidRPr="00F425DF" w14:paraId="191FFC21" w14:textId="77777777" w:rsidTr="009F3571">
        <w:trPr>
          <w:trHeight w:val="213"/>
        </w:trPr>
        <w:tc>
          <w:tcPr>
            <w:tcW w:w="995" w:type="pct"/>
            <w:tcMar>
              <w:top w:w="135" w:type="dxa"/>
              <w:bottom w:w="135" w:type="dxa"/>
            </w:tcMar>
            <w:vAlign w:val="center"/>
          </w:tcPr>
          <w:p w14:paraId="1EE062A7" w14:textId="77777777" w:rsidR="0021330D" w:rsidRPr="00F425DF" w:rsidRDefault="0021330D" w:rsidP="00AF310E">
            <w:pPr>
              <w:jc w:val="center"/>
              <w:rPr>
                <w:rFonts w:ascii="Arial" w:hAnsi="Arial" w:cs="Arial"/>
              </w:rPr>
            </w:pPr>
            <w:r w:rsidRPr="00F425DF">
              <w:rPr>
                <w:rFonts w:ascii="Arial" w:hAnsi="Arial" w:cs="Arial"/>
                <w:color w:val="000000"/>
                <w:position w:val="-2"/>
                <w:sz w:val="18"/>
                <w:szCs w:val="18"/>
              </w:rPr>
              <w:t>Podizvajalci</w:t>
            </w:r>
          </w:p>
        </w:tc>
        <w:tc>
          <w:tcPr>
            <w:tcW w:w="4005" w:type="pct"/>
            <w:tcMar>
              <w:top w:w="135" w:type="dxa"/>
              <w:bottom w:w="135" w:type="dxa"/>
            </w:tcMar>
            <w:vAlign w:val="center"/>
          </w:tcPr>
          <w:p w14:paraId="21356993" w14:textId="7A7B3084" w:rsidR="0021330D" w:rsidRPr="00F425DF" w:rsidRDefault="0021330D" w:rsidP="00460217">
            <w:pPr>
              <w:jc w:val="both"/>
              <w:textAlignment w:val="center"/>
              <w:rPr>
                <w:rFonts w:ascii="Arial" w:hAnsi="Arial" w:cs="Arial"/>
              </w:rPr>
            </w:pPr>
            <w:r w:rsidRPr="00F425DF">
              <w:rPr>
                <w:rFonts w:ascii="Arial" w:hAnsi="Arial" w:cs="Arial"/>
                <w:color w:val="000000"/>
                <w:position w:val="-2"/>
                <w:sz w:val="18"/>
                <w:szCs w:val="18"/>
              </w:rPr>
              <w:t>KUMULATIVNO izpolnjevanje pogoja</w:t>
            </w:r>
            <w:r w:rsidR="00E60C13" w:rsidRPr="00F425DF">
              <w:rPr>
                <w:rFonts w:ascii="Arial" w:hAnsi="Arial" w:cs="Arial"/>
                <w:color w:val="000000"/>
                <w:position w:val="-2"/>
                <w:sz w:val="18"/>
                <w:szCs w:val="18"/>
              </w:rPr>
              <w:t>.</w:t>
            </w:r>
            <w:r w:rsidR="00E60C13" w:rsidRPr="00F425DF">
              <w:rPr>
                <w:rFonts w:ascii="Arial" w:eastAsia="Calibri" w:hAnsi="Arial" w:cs="Arial"/>
                <w:color w:val="000000"/>
                <w:position w:val="-2"/>
                <w:sz w:val="18"/>
                <w:szCs w:val="18"/>
              </w:rPr>
              <w:t xml:space="preserve"> </w:t>
            </w:r>
            <w:r w:rsidR="009F3571" w:rsidRPr="009F3571">
              <w:rPr>
                <w:rFonts w:ascii="Arial" w:eastAsia="Calibri" w:hAnsi="Arial" w:cs="Arial"/>
                <w:color w:val="000000"/>
                <w:position w:val="-2"/>
                <w:sz w:val="18"/>
                <w:szCs w:val="18"/>
              </w:rPr>
              <w:t>V primeru, če se ponudnik za izpolnjevanje pogoja sklicuje na podizvajalce, morajo biti dejansko tudi izvajalci razpisanih delti izvesti storitev, za katero so izkazali sposobnost, skladno z 81. členom ZJN-3.</w:t>
            </w:r>
          </w:p>
        </w:tc>
      </w:tr>
    </w:tbl>
    <w:p w14:paraId="7B183BA7" w14:textId="77777777" w:rsidR="009F53C9" w:rsidRPr="00F425DF" w:rsidRDefault="009F53C9" w:rsidP="0014177D">
      <w:pPr>
        <w:rPr>
          <w:rFonts w:ascii="Arial" w:eastAsia="Calibri" w:hAnsi="Arial" w:cs="Arial"/>
        </w:rPr>
      </w:pPr>
    </w:p>
    <w:tbl>
      <w:tblPr>
        <w:tblW w:w="9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860"/>
        <w:gridCol w:w="7488"/>
      </w:tblGrid>
      <w:tr w:rsidR="0002295B" w:rsidRPr="00F425DF" w14:paraId="3DF08651" w14:textId="77777777" w:rsidTr="00315C81">
        <w:tc>
          <w:tcPr>
            <w:tcW w:w="995" w:type="pct"/>
            <w:shd w:val="clear" w:color="auto" w:fill="BFBFBF"/>
            <w:tcMar>
              <w:top w:w="135" w:type="dxa"/>
              <w:bottom w:w="135" w:type="dxa"/>
            </w:tcMar>
            <w:vAlign w:val="center"/>
          </w:tcPr>
          <w:p w14:paraId="6BB56250" w14:textId="77777777" w:rsidR="0002295B" w:rsidRPr="00F425DF" w:rsidRDefault="0002295B" w:rsidP="00245B0C">
            <w:pPr>
              <w:pStyle w:val="Naslov3"/>
              <w:spacing w:before="0"/>
              <w:jc w:val="center"/>
              <w:rPr>
                <w:rFonts w:ascii="Arial" w:hAnsi="Arial" w:cs="Arial"/>
              </w:rPr>
            </w:pPr>
            <w:bookmarkStart w:id="20" w:name="_Toc512520747"/>
            <w:r w:rsidRPr="00F425DF">
              <w:rPr>
                <w:rFonts w:ascii="Arial" w:hAnsi="Arial" w:cs="Arial"/>
                <w:color w:val="auto"/>
                <w:sz w:val="18"/>
              </w:rPr>
              <w:t>POGOJ 9</w:t>
            </w:r>
            <w:r w:rsidRPr="00F425DF">
              <w:rPr>
                <w:rFonts w:ascii="Arial" w:hAnsi="Arial" w:cs="Arial"/>
                <w:color w:val="auto"/>
                <w:sz w:val="18"/>
              </w:rPr>
              <w:br/>
              <w:t>Garancijski roki za kvaliteto izvršenih del</w:t>
            </w:r>
            <w:bookmarkEnd w:id="20"/>
          </w:p>
        </w:tc>
        <w:tc>
          <w:tcPr>
            <w:tcW w:w="4005" w:type="pct"/>
            <w:shd w:val="clear" w:color="auto" w:fill="auto"/>
            <w:tcMar>
              <w:top w:w="135" w:type="dxa"/>
              <w:bottom w:w="135" w:type="dxa"/>
            </w:tcMar>
            <w:vAlign w:val="center"/>
          </w:tcPr>
          <w:p w14:paraId="0C5B21AD" w14:textId="77777777" w:rsidR="0002295B" w:rsidRDefault="0002295B" w:rsidP="00D91F41">
            <w:pPr>
              <w:tabs>
                <w:tab w:val="left" w:pos="426"/>
              </w:tabs>
              <w:spacing w:after="0" w:line="240" w:lineRule="auto"/>
              <w:jc w:val="both"/>
              <w:textAlignment w:val="center"/>
              <w:rPr>
                <w:rFonts w:ascii="Arial" w:hAnsi="Arial" w:cs="Arial"/>
                <w:sz w:val="18"/>
                <w:szCs w:val="18"/>
              </w:rPr>
            </w:pPr>
            <w:r w:rsidRPr="003C4159">
              <w:rPr>
                <w:rFonts w:ascii="Arial" w:hAnsi="Arial" w:cs="Arial"/>
                <w:position w:val="-2"/>
                <w:sz w:val="18"/>
                <w:szCs w:val="18"/>
              </w:rPr>
              <w:t xml:space="preserve">Ponudnik mora dati garancijski rok za izvedena dela najmanj 5 let od </w:t>
            </w:r>
            <w:r w:rsidR="00D91F41">
              <w:rPr>
                <w:rFonts w:ascii="Arial" w:hAnsi="Arial" w:cs="Arial"/>
                <w:position w:val="-2"/>
                <w:sz w:val="18"/>
                <w:szCs w:val="18"/>
              </w:rPr>
              <w:t>podpisa primopredajnega zapisnika</w:t>
            </w:r>
            <w:r w:rsidRPr="003C4159">
              <w:rPr>
                <w:rFonts w:ascii="Arial" w:hAnsi="Arial" w:cs="Arial"/>
                <w:position w:val="-2"/>
                <w:sz w:val="18"/>
                <w:szCs w:val="18"/>
              </w:rPr>
              <w:t xml:space="preserve">, prav tako pa bo </w:t>
            </w:r>
            <w:r w:rsidRPr="003C4159">
              <w:rPr>
                <w:rFonts w:ascii="Arial" w:hAnsi="Arial" w:cs="Arial"/>
                <w:sz w:val="18"/>
                <w:szCs w:val="18"/>
              </w:rPr>
              <w:t>v garancijskem roku za izvedena dela na poziv naročnika odpravil napake v  tehnično sprejemljivem roku.</w:t>
            </w:r>
          </w:p>
          <w:p w14:paraId="40E593A8" w14:textId="77777777" w:rsidR="00A021E5" w:rsidRDefault="00A021E5" w:rsidP="00D91F41">
            <w:pPr>
              <w:tabs>
                <w:tab w:val="left" w:pos="426"/>
              </w:tabs>
              <w:spacing w:after="0" w:line="240" w:lineRule="auto"/>
              <w:jc w:val="both"/>
              <w:textAlignment w:val="center"/>
              <w:rPr>
                <w:rFonts w:ascii="Arial" w:hAnsi="Arial" w:cs="Arial"/>
                <w:sz w:val="18"/>
                <w:szCs w:val="18"/>
              </w:rPr>
            </w:pPr>
          </w:p>
          <w:p w14:paraId="28897F97" w14:textId="5E26AD6D" w:rsidR="00A021E5" w:rsidRPr="00F425DF" w:rsidRDefault="00A021E5" w:rsidP="00D91F41">
            <w:pPr>
              <w:tabs>
                <w:tab w:val="left" w:pos="426"/>
              </w:tabs>
              <w:spacing w:after="0" w:line="240" w:lineRule="auto"/>
              <w:jc w:val="both"/>
              <w:textAlignment w:val="center"/>
              <w:rPr>
                <w:rFonts w:ascii="Arial" w:hAnsi="Arial" w:cs="Arial"/>
                <w:position w:val="-2"/>
                <w:sz w:val="18"/>
                <w:szCs w:val="18"/>
              </w:rPr>
            </w:pPr>
            <w:r w:rsidRPr="00C57AE9">
              <w:rPr>
                <w:rFonts w:ascii="Arial" w:hAnsi="Arial" w:cs="Arial"/>
                <w:position w:val="-2"/>
                <w:sz w:val="18"/>
                <w:szCs w:val="18"/>
              </w:rPr>
              <w:t>Ponudnik mora jamčiti najmanj deset (10) let od primopredaje del, in sicer za napake v izdelavi gradnje, ki zadevajo njeno solidnost, v skladu z določili veljavnega Obligacijskega zakonika.</w:t>
            </w:r>
          </w:p>
        </w:tc>
      </w:tr>
      <w:tr w:rsidR="0002295B" w:rsidRPr="00F425DF" w14:paraId="53C7A0D0" w14:textId="77777777" w:rsidTr="00315C81">
        <w:tc>
          <w:tcPr>
            <w:tcW w:w="995" w:type="pct"/>
            <w:shd w:val="clear" w:color="auto" w:fill="auto"/>
            <w:tcMar>
              <w:top w:w="135" w:type="dxa"/>
              <w:bottom w:w="135" w:type="dxa"/>
            </w:tcMar>
            <w:vAlign w:val="center"/>
          </w:tcPr>
          <w:p w14:paraId="4F5DAFAF" w14:textId="77777777" w:rsidR="0002295B" w:rsidRPr="00F425DF" w:rsidRDefault="0002295B" w:rsidP="005E2294">
            <w:pPr>
              <w:tabs>
                <w:tab w:val="left" w:pos="426"/>
              </w:tabs>
              <w:spacing w:after="0" w:line="240" w:lineRule="auto"/>
              <w:jc w:val="center"/>
              <w:rPr>
                <w:rFonts w:ascii="Arial" w:hAnsi="Arial" w:cs="Arial"/>
              </w:rPr>
            </w:pPr>
            <w:r w:rsidRPr="00F425DF">
              <w:rPr>
                <w:rFonts w:ascii="Arial" w:hAnsi="Arial" w:cs="Arial"/>
                <w:color w:val="000000"/>
                <w:position w:val="-2"/>
                <w:sz w:val="18"/>
                <w:szCs w:val="18"/>
              </w:rPr>
              <w:t>DOKAZILO</w:t>
            </w:r>
          </w:p>
        </w:tc>
        <w:tc>
          <w:tcPr>
            <w:tcW w:w="4005" w:type="pct"/>
            <w:shd w:val="clear" w:color="auto" w:fill="auto"/>
            <w:tcMar>
              <w:top w:w="135" w:type="dxa"/>
              <w:bottom w:w="135" w:type="dxa"/>
            </w:tcMar>
            <w:vAlign w:val="center"/>
          </w:tcPr>
          <w:p w14:paraId="5829B9BE" w14:textId="39975E40" w:rsidR="0002295B" w:rsidRPr="00A021E5" w:rsidRDefault="0002295B" w:rsidP="005E2294">
            <w:pPr>
              <w:tabs>
                <w:tab w:val="left" w:pos="426"/>
              </w:tabs>
              <w:autoSpaceDE w:val="0"/>
              <w:autoSpaceDN w:val="0"/>
              <w:adjustRightInd w:val="0"/>
              <w:spacing w:after="0" w:line="240" w:lineRule="auto"/>
              <w:jc w:val="both"/>
              <w:rPr>
                <w:rFonts w:ascii="Arial" w:hAnsi="Arial" w:cs="Arial"/>
                <w:color w:val="000000"/>
                <w:position w:val="-2"/>
                <w:sz w:val="18"/>
                <w:szCs w:val="18"/>
              </w:rPr>
            </w:pPr>
            <w:r w:rsidRPr="00F425DF">
              <w:rPr>
                <w:rFonts w:ascii="Arial" w:hAnsi="Arial" w:cs="Arial"/>
                <w:color w:val="000000"/>
                <w:position w:val="-2"/>
                <w:sz w:val="18"/>
                <w:szCs w:val="18"/>
              </w:rPr>
              <w:t xml:space="preserve">Izpolnjen in podpisan </w:t>
            </w:r>
            <w:r w:rsidR="00A021E5">
              <w:rPr>
                <w:rFonts w:ascii="Arial" w:hAnsi="Arial" w:cs="Arial"/>
                <w:color w:val="000000"/>
                <w:position w:val="-2"/>
                <w:sz w:val="18"/>
                <w:szCs w:val="18"/>
              </w:rPr>
              <w:t xml:space="preserve">obrazec </w:t>
            </w:r>
            <w:r w:rsidRPr="00F425DF">
              <w:rPr>
                <w:rFonts w:ascii="Arial" w:hAnsi="Arial" w:cs="Arial"/>
                <w:color w:val="000000"/>
                <w:position w:val="-2"/>
                <w:sz w:val="18"/>
                <w:szCs w:val="18"/>
              </w:rPr>
              <w:t>št. 1 Krovna izjava.</w:t>
            </w:r>
          </w:p>
        </w:tc>
      </w:tr>
      <w:tr w:rsidR="0002295B" w:rsidRPr="00F425DF" w14:paraId="7CA2DE6F" w14:textId="77777777" w:rsidTr="00315C81">
        <w:tc>
          <w:tcPr>
            <w:tcW w:w="995" w:type="pct"/>
            <w:shd w:val="clear" w:color="auto" w:fill="auto"/>
            <w:tcMar>
              <w:top w:w="135" w:type="dxa"/>
              <w:bottom w:w="135" w:type="dxa"/>
            </w:tcMar>
            <w:vAlign w:val="center"/>
          </w:tcPr>
          <w:p w14:paraId="2C712FE5" w14:textId="77777777" w:rsidR="0002295B" w:rsidRPr="00F425DF" w:rsidRDefault="0002295B" w:rsidP="005E2294">
            <w:pPr>
              <w:tabs>
                <w:tab w:val="left" w:pos="426"/>
              </w:tabs>
              <w:spacing w:after="0" w:line="240" w:lineRule="auto"/>
              <w:jc w:val="center"/>
              <w:rPr>
                <w:rFonts w:ascii="Arial" w:hAnsi="Arial" w:cs="Arial"/>
              </w:rPr>
            </w:pPr>
            <w:r w:rsidRPr="00F425DF">
              <w:rPr>
                <w:rFonts w:ascii="Arial" w:hAnsi="Arial" w:cs="Arial"/>
                <w:color w:val="000000"/>
                <w:position w:val="-2"/>
                <w:sz w:val="18"/>
                <w:szCs w:val="18"/>
              </w:rPr>
              <w:t>Partnerji v skupni ponudbi</w:t>
            </w:r>
          </w:p>
        </w:tc>
        <w:tc>
          <w:tcPr>
            <w:tcW w:w="4005" w:type="pct"/>
            <w:shd w:val="clear" w:color="auto" w:fill="auto"/>
            <w:tcMar>
              <w:top w:w="135" w:type="dxa"/>
              <w:bottom w:w="135" w:type="dxa"/>
            </w:tcMar>
            <w:vAlign w:val="center"/>
          </w:tcPr>
          <w:p w14:paraId="0D471FFD" w14:textId="77777777" w:rsidR="0002295B" w:rsidRPr="00F425DF" w:rsidRDefault="0002295B" w:rsidP="005E2294">
            <w:pPr>
              <w:tabs>
                <w:tab w:val="left" w:pos="426"/>
              </w:tabs>
              <w:spacing w:after="0" w:line="240" w:lineRule="auto"/>
              <w:jc w:val="both"/>
              <w:textAlignment w:val="center"/>
              <w:rPr>
                <w:rFonts w:ascii="Arial" w:hAnsi="Arial" w:cs="Arial"/>
              </w:rPr>
            </w:pPr>
            <w:r w:rsidRPr="00F425DF">
              <w:rPr>
                <w:rFonts w:ascii="Arial" w:hAnsi="Arial" w:cs="Arial"/>
                <w:color w:val="000000"/>
                <w:position w:val="-2"/>
                <w:sz w:val="18"/>
                <w:szCs w:val="18"/>
              </w:rPr>
              <w:t>KUMULATIVNO izpolnjevanje pogoja.</w:t>
            </w:r>
          </w:p>
        </w:tc>
      </w:tr>
      <w:tr w:rsidR="0002295B" w:rsidRPr="00F425DF" w14:paraId="4481D043" w14:textId="77777777" w:rsidTr="00315C81">
        <w:tc>
          <w:tcPr>
            <w:tcW w:w="995" w:type="pct"/>
            <w:shd w:val="clear" w:color="auto" w:fill="auto"/>
            <w:tcMar>
              <w:top w:w="135" w:type="dxa"/>
              <w:bottom w:w="135" w:type="dxa"/>
            </w:tcMar>
            <w:vAlign w:val="center"/>
          </w:tcPr>
          <w:p w14:paraId="0F3C4B01" w14:textId="77777777" w:rsidR="0002295B" w:rsidRPr="00F425DF" w:rsidRDefault="0002295B" w:rsidP="005E2294">
            <w:pPr>
              <w:tabs>
                <w:tab w:val="left" w:pos="426"/>
              </w:tabs>
              <w:spacing w:after="0" w:line="240" w:lineRule="auto"/>
              <w:jc w:val="center"/>
              <w:rPr>
                <w:rFonts w:ascii="Arial" w:hAnsi="Arial" w:cs="Arial"/>
              </w:rPr>
            </w:pPr>
            <w:r w:rsidRPr="00F425DF">
              <w:rPr>
                <w:rFonts w:ascii="Arial" w:hAnsi="Arial" w:cs="Arial"/>
                <w:color w:val="000000"/>
                <w:position w:val="-2"/>
                <w:sz w:val="18"/>
                <w:szCs w:val="18"/>
              </w:rPr>
              <w:t>Podizvajalci</w:t>
            </w:r>
          </w:p>
        </w:tc>
        <w:tc>
          <w:tcPr>
            <w:tcW w:w="4005" w:type="pct"/>
            <w:shd w:val="clear" w:color="auto" w:fill="auto"/>
            <w:tcMar>
              <w:top w:w="135" w:type="dxa"/>
              <w:bottom w:w="135" w:type="dxa"/>
            </w:tcMar>
            <w:vAlign w:val="center"/>
          </w:tcPr>
          <w:p w14:paraId="17161073" w14:textId="77777777" w:rsidR="0002295B" w:rsidRPr="00F425DF" w:rsidRDefault="0002295B" w:rsidP="005E2294">
            <w:pPr>
              <w:tabs>
                <w:tab w:val="left" w:pos="426"/>
              </w:tabs>
              <w:spacing w:after="0" w:line="240" w:lineRule="auto"/>
              <w:jc w:val="both"/>
              <w:textAlignment w:val="center"/>
              <w:rPr>
                <w:rFonts w:ascii="Arial" w:hAnsi="Arial" w:cs="Arial"/>
              </w:rPr>
            </w:pPr>
            <w:r w:rsidRPr="00F425DF">
              <w:rPr>
                <w:rFonts w:ascii="Arial" w:hAnsi="Arial" w:cs="Arial"/>
                <w:color w:val="000000"/>
                <w:position w:val="-2"/>
                <w:sz w:val="18"/>
                <w:szCs w:val="18"/>
              </w:rPr>
              <w:t>NI POTREBNO izpolnjevati pogoja</w:t>
            </w:r>
            <w:r w:rsidRPr="00F425DF">
              <w:rPr>
                <w:rFonts w:ascii="Arial" w:hAnsi="Arial" w:cs="Arial"/>
              </w:rPr>
              <w:t>.</w:t>
            </w:r>
          </w:p>
        </w:tc>
      </w:tr>
    </w:tbl>
    <w:p w14:paraId="77ACFF15" w14:textId="6060BCB8" w:rsidR="00E052AA" w:rsidRPr="00F425DF" w:rsidRDefault="00E052AA" w:rsidP="0014177D">
      <w:pPr>
        <w:rPr>
          <w:rFonts w:ascii="Arial" w:eastAsia="Calibri" w:hAnsi="Arial" w:cs="Arial"/>
        </w:rPr>
      </w:pPr>
    </w:p>
    <w:tbl>
      <w:tblPr>
        <w:tblW w:w="9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860"/>
        <w:gridCol w:w="7488"/>
      </w:tblGrid>
      <w:tr w:rsidR="00350D81" w:rsidRPr="00F425DF" w14:paraId="4C568E66" w14:textId="77777777" w:rsidTr="00315C81">
        <w:tc>
          <w:tcPr>
            <w:tcW w:w="995" w:type="pct"/>
            <w:shd w:val="clear" w:color="auto" w:fill="BFBFBF"/>
            <w:tcMar>
              <w:top w:w="135" w:type="dxa"/>
              <w:bottom w:w="135" w:type="dxa"/>
            </w:tcMar>
            <w:vAlign w:val="center"/>
          </w:tcPr>
          <w:p w14:paraId="42C2AF48" w14:textId="0C3FCD84" w:rsidR="00350D81" w:rsidRPr="00F425DF" w:rsidRDefault="0002295B" w:rsidP="00245B0C">
            <w:pPr>
              <w:pStyle w:val="Naslov3"/>
              <w:spacing w:before="0"/>
              <w:jc w:val="center"/>
              <w:rPr>
                <w:rFonts w:ascii="Arial" w:hAnsi="Arial" w:cs="Arial"/>
              </w:rPr>
            </w:pPr>
            <w:bookmarkStart w:id="21" w:name="_Toc512520749"/>
            <w:r w:rsidRPr="00F425DF">
              <w:rPr>
                <w:rFonts w:ascii="Arial" w:hAnsi="Arial" w:cs="Arial"/>
                <w:color w:val="auto"/>
                <w:sz w:val="18"/>
              </w:rPr>
              <w:lastRenderedPageBreak/>
              <w:t xml:space="preserve">POGOJ </w:t>
            </w:r>
            <w:r w:rsidR="0065185D" w:rsidRPr="003C4159">
              <w:rPr>
                <w:rFonts w:ascii="Arial" w:hAnsi="Arial" w:cs="Arial"/>
                <w:color w:val="auto"/>
                <w:sz w:val="18"/>
              </w:rPr>
              <w:t>10</w:t>
            </w:r>
            <w:r w:rsidR="00350D81" w:rsidRPr="003C4159">
              <w:rPr>
                <w:rFonts w:ascii="Arial" w:hAnsi="Arial" w:cs="Arial"/>
                <w:color w:val="auto"/>
                <w:sz w:val="18"/>
              </w:rPr>
              <w:br/>
            </w:r>
            <w:r w:rsidR="00350D81" w:rsidRPr="00F425DF">
              <w:rPr>
                <w:rFonts w:ascii="Arial" w:hAnsi="Arial" w:cs="Arial"/>
                <w:color w:val="auto"/>
                <w:sz w:val="18"/>
              </w:rPr>
              <w:t>Zavarovanje</w:t>
            </w:r>
            <w:bookmarkEnd w:id="21"/>
          </w:p>
        </w:tc>
        <w:tc>
          <w:tcPr>
            <w:tcW w:w="4005" w:type="pct"/>
            <w:shd w:val="clear" w:color="auto" w:fill="auto"/>
            <w:tcMar>
              <w:top w:w="135" w:type="dxa"/>
              <w:bottom w:w="135" w:type="dxa"/>
            </w:tcMar>
            <w:vAlign w:val="center"/>
          </w:tcPr>
          <w:p w14:paraId="41CB314D" w14:textId="77777777" w:rsidR="00350D81" w:rsidRPr="00F425DF" w:rsidRDefault="00350D81" w:rsidP="009B1625">
            <w:pPr>
              <w:tabs>
                <w:tab w:val="left" w:pos="426"/>
              </w:tabs>
              <w:spacing w:after="0" w:line="240" w:lineRule="auto"/>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 xml:space="preserve">Ponudnik mora imeti zavarovano svojo odgovornost za škodo v skladu </w:t>
            </w:r>
            <w:r w:rsidR="007747C4" w:rsidRPr="00F425DF">
              <w:rPr>
                <w:rFonts w:ascii="Arial" w:hAnsi="Arial" w:cs="Arial"/>
                <w:color w:val="000000"/>
                <w:position w:val="-2"/>
                <w:sz w:val="18"/>
                <w:szCs w:val="18"/>
              </w:rPr>
              <w:t xml:space="preserve">z </w:t>
            </w:r>
            <w:r w:rsidRPr="00F425DF">
              <w:rPr>
                <w:rFonts w:ascii="Arial" w:hAnsi="Arial" w:cs="Arial"/>
                <w:color w:val="000000"/>
                <w:position w:val="-2"/>
                <w:sz w:val="18"/>
                <w:szCs w:val="18"/>
              </w:rPr>
              <w:t>veljavn</w:t>
            </w:r>
            <w:r w:rsidR="007747C4" w:rsidRPr="00F425DF">
              <w:rPr>
                <w:rFonts w:ascii="Arial" w:hAnsi="Arial" w:cs="Arial"/>
                <w:color w:val="000000"/>
                <w:position w:val="-2"/>
                <w:sz w:val="18"/>
                <w:szCs w:val="18"/>
              </w:rPr>
              <w:t>im</w:t>
            </w:r>
            <w:r w:rsidRPr="00F425DF">
              <w:rPr>
                <w:rFonts w:ascii="Arial" w:hAnsi="Arial" w:cs="Arial"/>
                <w:color w:val="000000"/>
                <w:position w:val="-2"/>
                <w:sz w:val="18"/>
                <w:szCs w:val="18"/>
              </w:rPr>
              <w:t xml:space="preserve"> </w:t>
            </w:r>
            <w:r w:rsidR="00234FA6" w:rsidRPr="00F425DF">
              <w:rPr>
                <w:rFonts w:ascii="Arial" w:hAnsi="Arial" w:cs="Arial"/>
                <w:color w:val="000000"/>
                <w:position w:val="-2"/>
                <w:sz w:val="18"/>
                <w:szCs w:val="18"/>
              </w:rPr>
              <w:t>gradben</w:t>
            </w:r>
            <w:r w:rsidR="007747C4" w:rsidRPr="00F425DF">
              <w:rPr>
                <w:rFonts w:ascii="Arial" w:hAnsi="Arial" w:cs="Arial"/>
                <w:color w:val="000000"/>
                <w:position w:val="-2"/>
                <w:sz w:val="18"/>
                <w:szCs w:val="18"/>
              </w:rPr>
              <w:t>im</w:t>
            </w:r>
            <w:r w:rsidR="00234FA6" w:rsidRPr="00F425DF">
              <w:rPr>
                <w:rFonts w:ascii="Arial" w:hAnsi="Arial" w:cs="Arial"/>
                <w:color w:val="000000"/>
                <w:position w:val="-2"/>
                <w:sz w:val="18"/>
                <w:szCs w:val="18"/>
              </w:rPr>
              <w:t xml:space="preserve"> z</w:t>
            </w:r>
            <w:r w:rsidRPr="00F425DF">
              <w:rPr>
                <w:rFonts w:ascii="Arial" w:hAnsi="Arial" w:cs="Arial"/>
                <w:color w:val="000000"/>
                <w:position w:val="-2"/>
                <w:sz w:val="18"/>
                <w:szCs w:val="18"/>
              </w:rPr>
              <w:t>akon</w:t>
            </w:r>
            <w:r w:rsidR="007747C4" w:rsidRPr="00F425DF">
              <w:rPr>
                <w:rFonts w:ascii="Arial" w:hAnsi="Arial" w:cs="Arial"/>
                <w:color w:val="000000"/>
                <w:position w:val="-2"/>
                <w:sz w:val="18"/>
                <w:szCs w:val="18"/>
              </w:rPr>
              <w:t>om</w:t>
            </w:r>
            <w:r w:rsidRPr="00F425DF">
              <w:rPr>
                <w:rFonts w:ascii="Arial" w:hAnsi="Arial" w:cs="Arial"/>
                <w:color w:val="000000"/>
                <w:position w:val="-2"/>
                <w:sz w:val="18"/>
                <w:szCs w:val="18"/>
              </w:rPr>
              <w:t xml:space="preserve">.  Višina letne zavarovalne vsote ne sme biti nižja od </w:t>
            </w:r>
            <w:r w:rsidR="007747C4" w:rsidRPr="00F425DF">
              <w:rPr>
                <w:rFonts w:ascii="Arial" w:hAnsi="Arial" w:cs="Arial"/>
                <w:color w:val="000000"/>
                <w:position w:val="-2"/>
                <w:sz w:val="18"/>
                <w:szCs w:val="18"/>
              </w:rPr>
              <w:t>50</w:t>
            </w:r>
            <w:r w:rsidRPr="00F425DF">
              <w:rPr>
                <w:rFonts w:ascii="Arial" w:hAnsi="Arial" w:cs="Arial"/>
                <w:color w:val="000000"/>
                <w:position w:val="-2"/>
                <w:sz w:val="18"/>
                <w:szCs w:val="18"/>
              </w:rPr>
              <w:t>.000,00 EUR.</w:t>
            </w:r>
          </w:p>
          <w:p w14:paraId="2B2F3024" w14:textId="77777777" w:rsidR="00350D81" w:rsidRPr="00F425DF" w:rsidRDefault="00350D81" w:rsidP="009B1625">
            <w:pPr>
              <w:tabs>
                <w:tab w:val="left" w:pos="426"/>
              </w:tabs>
              <w:spacing w:after="0" w:line="240" w:lineRule="auto"/>
              <w:jc w:val="both"/>
              <w:textAlignment w:val="center"/>
              <w:rPr>
                <w:rFonts w:ascii="Arial" w:hAnsi="Arial" w:cs="Arial"/>
                <w:position w:val="-2"/>
                <w:sz w:val="18"/>
                <w:szCs w:val="18"/>
              </w:rPr>
            </w:pPr>
          </w:p>
        </w:tc>
      </w:tr>
      <w:tr w:rsidR="00350D81" w:rsidRPr="00F425DF" w14:paraId="036D0B2C" w14:textId="77777777" w:rsidTr="00315C81">
        <w:tc>
          <w:tcPr>
            <w:tcW w:w="995" w:type="pct"/>
            <w:shd w:val="clear" w:color="auto" w:fill="auto"/>
            <w:tcMar>
              <w:top w:w="135" w:type="dxa"/>
              <w:bottom w:w="135" w:type="dxa"/>
            </w:tcMar>
            <w:vAlign w:val="center"/>
          </w:tcPr>
          <w:p w14:paraId="2FA1B72C" w14:textId="77777777" w:rsidR="00350D81" w:rsidRPr="00F425DF" w:rsidRDefault="00350D81" w:rsidP="009B1625">
            <w:pPr>
              <w:tabs>
                <w:tab w:val="left" w:pos="426"/>
              </w:tabs>
              <w:spacing w:after="0" w:line="240" w:lineRule="auto"/>
              <w:jc w:val="center"/>
              <w:rPr>
                <w:rFonts w:ascii="Arial" w:hAnsi="Arial" w:cs="Arial"/>
              </w:rPr>
            </w:pPr>
            <w:r w:rsidRPr="00F425DF">
              <w:rPr>
                <w:rFonts w:ascii="Arial" w:hAnsi="Arial" w:cs="Arial"/>
                <w:color w:val="000000"/>
                <w:position w:val="-2"/>
                <w:sz w:val="18"/>
                <w:szCs w:val="18"/>
              </w:rPr>
              <w:t>DOKAZILO</w:t>
            </w:r>
          </w:p>
        </w:tc>
        <w:tc>
          <w:tcPr>
            <w:tcW w:w="4005" w:type="pct"/>
            <w:shd w:val="clear" w:color="auto" w:fill="auto"/>
            <w:tcMar>
              <w:top w:w="135" w:type="dxa"/>
              <w:bottom w:w="135" w:type="dxa"/>
            </w:tcMar>
            <w:vAlign w:val="center"/>
          </w:tcPr>
          <w:p w14:paraId="69FCDDD6" w14:textId="77777777" w:rsidR="00350D81" w:rsidRPr="00F425DF" w:rsidRDefault="00350D81" w:rsidP="009B1625">
            <w:pPr>
              <w:tabs>
                <w:tab w:val="left" w:pos="426"/>
              </w:tabs>
              <w:spacing w:after="0" w:line="240" w:lineRule="auto"/>
              <w:jc w:val="both"/>
              <w:textAlignment w:val="center"/>
              <w:rPr>
                <w:rFonts w:ascii="Arial" w:hAnsi="Arial" w:cs="Arial"/>
                <w:color w:val="00B0F0"/>
                <w:position w:val="-2"/>
                <w:sz w:val="18"/>
                <w:szCs w:val="18"/>
              </w:rPr>
            </w:pPr>
          </w:p>
          <w:p w14:paraId="24D74631" w14:textId="77777777" w:rsidR="00350D81" w:rsidRPr="00F425DF" w:rsidRDefault="00350D81" w:rsidP="009B1625">
            <w:pPr>
              <w:tabs>
                <w:tab w:val="left" w:pos="426"/>
              </w:tabs>
              <w:spacing w:after="0" w:line="240" w:lineRule="auto"/>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 xml:space="preserve">Ponudnik mora predložiti dokazilo o zavarovanju svoje odgovornosti za škodo, ki bi utegnila nastati investitorju in tretjim osebam v zvezi z opravljanjem njegove dejavnosti – </w:t>
            </w:r>
            <w:proofErr w:type="spellStart"/>
            <w:r w:rsidR="00515A60" w:rsidRPr="00F425DF">
              <w:rPr>
                <w:rFonts w:ascii="Arial" w:hAnsi="Arial" w:cs="Arial"/>
                <w:color w:val="000000"/>
                <w:position w:val="-2"/>
                <w:sz w:val="18"/>
                <w:szCs w:val="18"/>
              </w:rPr>
              <w:t>sken</w:t>
            </w:r>
            <w:proofErr w:type="spellEnd"/>
            <w:r w:rsidRPr="00F425DF">
              <w:rPr>
                <w:rFonts w:ascii="Arial" w:hAnsi="Arial" w:cs="Arial"/>
                <w:color w:val="000000"/>
                <w:position w:val="-2"/>
                <w:sz w:val="18"/>
                <w:szCs w:val="18"/>
              </w:rPr>
              <w:t xml:space="preserve"> veljavne police - Zavarovanje pred odgovornostjo mora biti v skladu </w:t>
            </w:r>
            <w:r w:rsidR="007747C4" w:rsidRPr="00F425DF">
              <w:rPr>
                <w:rFonts w:ascii="Arial" w:hAnsi="Arial" w:cs="Arial"/>
                <w:color w:val="000000"/>
                <w:position w:val="-2"/>
                <w:sz w:val="18"/>
                <w:szCs w:val="18"/>
              </w:rPr>
              <w:t>z</w:t>
            </w:r>
            <w:r w:rsidRPr="00F425DF">
              <w:rPr>
                <w:rFonts w:ascii="Arial" w:hAnsi="Arial" w:cs="Arial"/>
                <w:color w:val="000000"/>
                <w:position w:val="-2"/>
                <w:sz w:val="18"/>
                <w:szCs w:val="18"/>
              </w:rPr>
              <w:t xml:space="preserve"> veljavn</w:t>
            </w:r>
            <w:r w:rsidR="007747C4" w:rsidRPr="00F425DF">
              <w:rPr>
                <w:rFonts w:ascii="Arial" w:hAnsi="Arial" w:cs="Arial"/>
                <w:color w:val="000000"/>
                <w:position w:val="-2"/>
                <w:sz w:val="18"/>
                <w:szCs w:val="18"/>
              </w:rPr>
              <w:t>im</w:t>
            </w:r>
            <w:r w:rsidRPr="00F425DF">
              <w:rPr>
                <w:rFonts w:ascii="Arial" w:hAnsi="Arial" w:cs="Arial"/>
                <w:color w:val="000000"/>
                <w:position w:val="-2"/>
                <w:sz w:val="18"/>
                <w:szCs w:val="18"/>
              </w:rPr>
              <w:t xml:space="preserve"> </w:t>
            </w:r>
            <w:r w:rsidR="00515A60" w:rsidRPr="00F425DF">
              <w:rPr>
                <w:rFonts w:ascii="Arial" w:hAnsi="Arial" w:cs="Arial"/>
                <w:color w:val="000000"/>
                <w:position w:val="-2"/>
                <w:sz w:val="18"/>
                <w:szCs w:val="18"/>
              </w:rPr>
              <w:t>gradben</w:t>
            </w:r>
            <w:r w:rsidR="007747C4" w:rsidRPr="00F425DF">
              <w:rPr>
                <w:rFonts w:ascii="Arial" w:hAnsi="Arial" w:cs="Arial"/>
                <w:color w:val="000000"/>
                <w:position w:val="-2"/>
                <w:sz w:val="18"/>
                <w:szCs w:val="18"/>
              </w:rPr>
              <w:t>im</w:t>
            </w:r>
            <w:r w:rsidR="00515A60" w:rsidRPr="00F425DF">
              <w:rPr>
                <w:rFonts w:ascii="Arial" w:hAnsi="Arial" w:cs="Arial"/>
                <w:color w:val="000000"/>
                <w:position w:val="-2"/>
                <w:sz w:val="18"/>
                <w:szCs w:val="18"/>
              </w:rPr>
              <w:t xml:space="preserve"> z</w:t>
            </w:r>
            <w:r w:rsidRPr="00F425DF">
              <w:rPr>
                <w:rFonts w:ascii="Arial" w:hAnsi="Arial" w:cs="Arial"/>
                <w:color w:val="000000"/>
                <w:position w:val="-2"/>
                <w:sz w:val="18"/>
                <w:szCs w:val="18"/>
              </w:rPr>
              <w:t>akon</w:t>
            </w:r>
            <w:r w:rsidR="007747C4" w:rsidRPr="00F425DF">
              <w:rPr>
                <w:rFonts w:ascii="Arial" w:hAnsi="Arial" w:cs="Arial"/>
                <w:color w:val="000000"/>
                <w:position w:val="-2"/>
                <w:sz w:val="18"/>
                <w:szCs w:val="18"/>
              </w:rPr>
              <w:t>om</w:t>
            </w:r>
            <w:r w:rsidR="00515A60" w:rsidRPr="00F425DF">
              <w:rPr>
                <w:rFonts w:ascii="Arial" w:hAnsi="Arial" w:cs="Arial"/>
                <w:color w:val="000000"/>
                <w:position w:val="-2"/>
                <w:sz w:val="18"/>
                <w:szCs w:val="18"/>
              </w:rPr>
              <w:t>.</w:t>
            </w:r>
            <w:r w:rsidRPr="00F425DF">
              <w:rPr>
                <w:rFonts w:ascii="Arial" w:hAnsi="Arial" w:cs="Arial"/>
                <w:color w:val="000000"/>
                <w:position w:val="-2"/>
                <w:sz w:val="18"/>
                <w:szCs w:val="18"/>
              </w:rPr>
              <w:t xml:space="preserve">  </w:t>
            </w:r>
          </w:p>
          <w:p w14:paraId="71AC8B68" w14:textId="77777777" w:rsidR="00350D81" w:rsidRPr="00F425DF" w:rsidRDefault="00350D81" w:rsidP="009B1625">
            <w:pPr>
              <w:tabs>
                <w:tab w:val="left" w:pos="426"/>
              </w:tabs>
              <w:spacing w:after="0" w:line="240" w:lineRule="auto"/>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Naročnik lahko od ponudnika zahteva predložitev dodatnih dokazil za preverjanje izpolnjevanja pogojev.</w:t>
            </w:r>
          </w:p>
        </w:tc>
      </w:tr>
      <w:tr w:rsidR="00350D81" w:rsidRPr="00F425DF" w14:paraId="0B5A79F7" w14:textId="77777777" w:rsidTr="00315C81">
        <w:tc>
          <w:tcPr>
            <w:tcW w:w="995" w:type="pct"/>
            <w:shd w:val="clear" w:color="auto" w:fill="auto"/>
            <w:tcMar>
              <w:top w:w="135" w:type="dxa"/>
              <w:bottom w:w="135" w:type="dxa"/>
            </w:tcMar>
            <w:vAlign w:val="center"/>
          </w:tcPr>
          <w:p w14:paraId="09524A2A" w14:textId="77777777" w:rsidR="00350D81" w:rsidRPr="00F425DF" w:rsidRDefault="00350D81" w:rsidP="009B1625">
            <w:pPr>
              <w:tabs>
                <w:tab w:val="left" w:pos="426"/>
              </w:tabs>
              <w:spacing w:after="0" w:line="240" w:lineRule="auto"/>
              <w:jc w:val="center"/>
              <w:rPr>
                <w:rFonts w:ascii="Arial" w:hAnsi="Arial" w:cs="Arial"/>
              </w:rPr>
            </w:pPr>
            <w:r w:rsidRPr="00F425DF">
              <w:rPr>
                <w:rFonts w:ascii="Arial" w:hAnsi="Arial" w:cs="Arial"/>
                <w:color w:val="000000"/>
                <w:position w:val="-2"/>
                <w:sz w:val="18"/>
                <w:szCs w:val="18"/>
              </w:rPr>
              <w:t>Partnerji v skupni ponudbi</w:t>
            </w:r>
          </w:p>
        </w:tc>
        <w:tc>
          <w:tcPr>
            <w:tcW w:w="4005" w:type="pct"/>
            <w:shd w:val="clear" w:color="auto" w:fill="auto"/>
            <w:tcMar>
              <w:top w:w="135" w:type="dxa"/>
              <w:bottom w:w="135" w:type="dxa"/>
            </w:tcMar>
            <w:vAlign w:val="center"/>
          </w:tcPr>
          <w:p w14:paraId="34F3E30F" w14:textId="77777777" w:rsidR="00350D81" w:rsidRPr="00F425DF" w:rsidRDefault="00350D81" w:rsidP="009B1625">
            <w:pPr>
              <w:tabs>
                <w:tab w:val="left" w:pos="426"/>
              </w:tabs>
              <w:spacing w:after="0" w:line="240" w:lineRule="auto"/>
              <w:jc w:val="both"/>
              <w:textAlignment w:val="center"/>
              <w:rPr>
                <w:rFonts w:ascii="Arial" w:hAnsi="Arial" w:cs="Arial"/>
              </w:rPr>
            </w:pPr>
            <w:r w:rsidRPr="00F425DF">
              <w:rPr>
                <w:rFonts w:ascii="Arial" w:hAnsi="Arial" w:cs="Arial"/>
                <w:color w:val="000000"/>
                <w:position w:val="-2"/>
                <w:sz w:val="18"/>
                <w:szCs w:val="18"/>
              </w:rPr>
              <w:t>KUMULATIVNO izpolnjevanje pogoja.</w:t>
            </w:r>
          </w:p>
        </w:tc>
      </w:tr>
      <w:tr w:rsidR="00350D81" w:rsidRPr="00F425DF" w14:paraId="5DD4809F" w14:textId="77777777" w:rsidTr="00315C81">
        <w:tc>
          <w:tcPr>
            <w:tcW w:w="995" w:type="pct"/>
            <w:shd w:val="clear" w:color="auto" w:fill="auto"/>
            <w:tcMar>
              <w:top w:w="135" w:type="dxa"/>
              <w:bottom w:w="135" w:type="dxa"/>
            </w:tcMar>
            <w:vAlign w:val="center"/>
          </w:tcPr>
          <w:p w14:paraId="29059F18" w14:textId="77777777" w:rsidR="00350D81" w:rsidRPr="00F425DF" w:rsidRDefault="00350D81" w:rsidP="009B1625">
            <w:pPr>
              <w:tabs>
                <w:tab w:val="left" w:pos="426"/>
              </w:tabs>
              <w:spacing w:after="0" w:line="240" w:lineRule="auto"/>
              <w:jc w:val="center"/>
              <w:rPr>
                <w:rFonts w:ascii="Arial" w:hAnsi="Arial" w:cs="Arial"/>
              </w:rPr>
            </w:pPr>
            <w:r w:rsidRPr="00F425DF">
              <w:rPr>
                <w:rFonts w:ascii="Arial" w:hAnsi="Arial" w:cs="Arial"/>
                <w:color w:val="000000"/>
                <w:position w:val="-2"/>
                <w:sz w:val="18"/>
                <w:szCs w:val="18"/>
              </w:rPr>
              <w:t>Podizvajalci</w:t>
            </w:r>
          </w:p>
        </w:tc>
        <w:tc>
          <w:tcPr>
            <w:tcW w:w="4005" w:type="pct"/>
            <w:shd w:val="clear" w:color="auto" w:fill="auto"/>
            <w:tcMar>
              <w:top w:w="135" w:type="dxa"/>
              <w:bottom w:w="135" w:type="dxa"/>
            </w:tcMar>
            <w:vAlign w:val="center"/>
          </w:tcPr>
          <w:p w14:paraId="57B5358F" w14:textId="77777777" w:rsidR="00350D81" w:rsidRPr="00F425DF" w:rsidRDefault="00350D81" w:rsidP="009B1625">
            <w:pPr>
              <w:tabs>
                <w:tab w:val="left" w:pos="426"/>
              </w:tabs>
              <w:spacing w:after="0" w:line="240" w:lineRule="auto"/>
              <w:jc w:val="both"/>
              <w:textAlignment w:val="center"/>
              <w:rPr>
                <w:rFonts w:ascii="Arial" w:hAnsi="Arial" w:cs="Arial"/>
              </w:rPr>
            </w:pPr>
            <w:r w:rsidRPr="00F425DF">
              <w:rPr>
                <w:rFonts w:ascii="Arial" w:hAnsi="Arial" w:cs="Arial"/>
                <w:color w:val="000000"/>
                <w:position w:val="-2"/>
                <w:sz w:val="18"/>
                <w:szCs w:val="18"/>
              </w:rPr>
              <w:t>NI POTREBNO izpolnjevati pogoja</w:t>
            </w:r>
            <w:r w:rsidRPr="00F425DF">
              <w:rPr>
                <w:rFonts w:ascii="Arial" w:hAnsi="Arial" w:cs="Arial"/>
              </w:rPr>
              <w:t>.</w:t>
            </w:r>
          </w:p>
        </w:tc>
      </w:tr>
    </w:tbl>
    <w:p w14:paraId="3C572D27" w14:textId="77777777" w:rsidR="005B00E2" w:rsidRPr="00F425DF" w:rsidRDefault="005B00E2" w:rsidP="005B00E2">
      <w:pPr>
        <w:rPr>
          <w:rFonts w:ascii="Arial" w:eastAsia="Calibri" w:hAnsi="Arial" w:cs="Arial"/>
        </w:rPr>
        <w:sectPr w:rsidR="005B00E2" w:rsidRPr="00F425DF" w:rsidSect="00315C81">
          <w:headerReference w:type="default" r:id="rId17"/>
          <w:footerReference w:type="default" r:id="rId18"/>
          <w:pgSz w:w="11906" w:h="16838"/>
          <w:pgMar w:top="1418" w:right="707" w:bottom="1418" w:left="1418" w:header="567" w:footer="680" w:gutter="0"/>
          <w:cols w:space="708"/>
          <w:docGrid w:linePitch="360"/>
        </w:sectPr>
      </w:pPr>
    </w:p>
    <w:tbl>
      <w:tblPr>
        <w:tblW w:w="93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861"/>
        <w:gridCol w:w="7461"/>
      </w:tblGrid>
      <w:tr w:rsidR="00C6087D" w:rsidRPr="008949A5" w14:paraId="314F059F" w14:textId="77777777" w:rsidTr="00716D7C">
        <w:tc>
          <w:tcPr>
            <w:tcW w:w="998" w:type="pct"/>
            <w:shd w:val="clear" w:color="auto" w:fill="BFBFBF"/>
            <w:tcMar>
              <w:top w:w="135" w:type="dxa"/>
              <w:bottom w:w="135" w:type="dxa"/>
            </w:tcMar>
            <w:vAlign w:val="center"/>
          </w:tcPr>
          <w:p w14:paraId="36B3451B" w14:textId="77777777" w:rsidR="00C6087D" w:rsidRPr="008949A5" w:rsidRDefault="00C6087D" w:rsidP="00716D7C">
            <w:pPr>
              <w:pStyle w:val="Naslov3"/>
              <w:jc w:val="center"/>
              <w:rPr>
                <w:rFonts w:ascii="Arial" w:hAnsi="Arial" w:cs="Arial"/>
              </w:rPr>
            </w:pPr>
            <w:bookmarkStart w:id="22" w:name="_Toc21678393"/>
            <w:bookmarkStart w:id="23" w:name="_Toc512520750"/>
            <w:r w:rsidRPr="008949A5">
              <w:rPr>
                <w:rFonts w:ascii="Arial" w:hAnsi="Arial" w:cs="Arial"/>
                <w:color w:val="auto"/>
                <w:sz w:val="18"/>
              </w:rPr>
              <w:lastRenderedPageBreak/>
              <w:t xml:space="preserve">POGOJ </w:t>
            </w:r>
            <w:r>
              <w:rPr>
                <w:rFonts w:ascii="Arial" w:hAnsi="Arial" w:cs="Arial"/>
                <w:color w:val="auto"/>
                <w:sz w:val="18"/>
              </w:rPr>
              <w:t>11</w:t>
            </w:r>
            <w:r w:rsidRPr="008949A5">
              <w:rPr>
                <w:rFonts w:ascii="Arial" w:hAnsi="Arial" w:cs="Arial"/>
                <w:color w:val="auto"/>
                <w:sz w:val="18"/>
              </w:rPr>
              <w:br/>
            </w:r>
            <w:r>
              <w:rPr>
                <w:rFonts w:ascii="Arial" w:hAnsi="Arial" w:cs="Arial"/>
                <w:color w:val="auto"/>
                <w:sz w:val="18"/>
              </w:rPr>
              <w:t xml:space="preserve">Temeljne </w:t>
            </w:r>
            <w:proofErr w:type="spellStart"/>
            <w:r>
              <w:rPr>
                <w:rFonts w:ascii="Arial" w:hAnsi="Arial" w:cs="Arial"/>
                <w:color w:val="auto"/>
                <w:sz w:val="18"/>
              </w:rPr>
              <w:t>okoljske</w:t>
            </w:r>
            <w:proofErr w:type="spellEnd"/>
            <w:r>
              <w:rPr>
                <w:rFonts w:ascii="Arial" w:hAnsi="Arial" w:cs="Arial"/>
                <w:color w:val="auto"/>
                <w:sz w:val="18"/>
              </w:rPr>
              <w:t xml:space="preserve"> zahteve</w:t>
            </w:r>
            <w:bookmarkEnd w:id="22"/>
          </w:p>
        </w:tc>
        <w:tc>
          <w:tcPr>
            <w:tcW w:w="4002" w:type="pct"/>
            <w:shd w:val="clear" w:color="auto" w:fill="auto"/>
            <w:tcMar>
              <w:top w:w="135" w:type="dxa"/>
              <w:bottom w:w="135" w:type="dxa"/>
            </w:tcMar>
            <w:vAlign w:val="center"/>
          </w:tcPr>
          <w:p w14:paraId="166EDDB3" w14:textId="51624145" w:rsidR="00C6087D" w:rsidRPr="004E06E3" w:rsidRDefault="00C6087D" w:rsidP="00716D7C">
            <w:pPr>
              <w:tabs>
                <w:tab w:val="left" w:pos="426"/>
              </w:tabs>
              <w:spacing w:after="0" w:line="240" w:lineRule="auto"/>
              <w:ind w:left="360"/>
              <w:jc w:val="both"/>
              <w:textAlignment w:val="center"/>
              <w:rPr>
                <w:rFonts w:ascii="Arial" w:hAnsi="Arial" w:cs="Arial"/>
                <w:color w:val="000000"/>
                <w:position w:val="-2"/>
                <w:sz w:val="18"/>
                <w:szCs w:val="18"/>
              </w:rPr>
            </w:pPr>
            <w:r w:rsidRPr="004E06E3">
              <w:rPr>
                <w:rFonts w:ascii="Arial" w:hAnsi="Arial" w:cs="Arial"/>
                <w:color w:val="000000"/>
                <w:position w:val="-2"/>
                <w:sz w:val="18"/>
                <w:szCs w:val="18"/>
              </w:rPr>
              <w:t xml:space="preserve">Ponudnik mora izpolnjevati  temeljne </w:t>
            </w:r>
            <w:proofErr w:type="spellStart"/>
            <w:r w:rsidRPr="004E06E3">
              <w:rPr>
                <w:rFonts w:ascii="Arial" w:hAnsi="Arial" w:cs="Arial"/>
                <w:color w:val="000000"/>
                <w:position w:val="-2"/>
                <w:sz w:val="18"/>
                <w:szCs w:val="18"/>
              </w:rPr>
              <w:t>okoljske</w:t>
            </w:r>
            <w:proofErr w:type="spellEnd"/>
            <w:r w:rsidRPr="004E06E3">
              <w:rPr>
                <w:rFonts w:ascii="Arial" w:hAnsi="Arial" w:cs="Arial"/>
                <w:color w:val="000000"/>
                <w:position w:val="-2"/>
                <w:sz w:val="18"/>
                <w:szCs w:val="18"/>
              </w:rPr>
              <w:t xml:space="preserve"> zahteve, ki jih določa Uredba o zelenem javnem naročanju </w:t>
            </w:r>
            <w:r w:rsidRPr="00C6087D">
              <w:rPr>
                <w:rFonts w:ascii="Arial" w:hAnsi="Arial" w:cs="Arial"/>
                <w:color w:val="000000"/>
                <w:position w:val="-2"/>
                <w:sz w:val="18"/>
                <w:szCs w:val="18"/>
              </w:rPr>
              <w:t xml:space="preserve">(Uradni list RS, št. 51/17, 64/19, 49/20 - ZIUZEOP, 152/20 - ZZUOOP) </w:t>
            </w:r>
            <w:r w:rsidRPr="004E06E3">
              <w:rPr>
                <w:rFonts w:ascii="Arial" w:hAnsi="Arial" w:cs="Arial"/>
                <w:color w:val="000000"/>
                <w:position w:val="-2"/>
                <w:sz w:val="18"/>
                <w:szCs w:val="18"/>
              </w:rPr>
              <w:t>in bo pri gradnji vozišča ceste uporabil recikliran asfaltni granulat (</w:t>
            </w:r>
            <w:proofErr w:type="spellStart"/>
            <w:r w:rsidRPr="004E06E3">
              <w:rPr>
                <w:rFonts w:ascii="Arial" w:hAnsi="Arial" w:cs="Arial"/>
                <w:color w:val="000000"/>
                <w:position w:val="-2"/>
                <w:sz w:val="18"/>
                <w:szCs w:val="18"/>
              </w:rPr>
              <w:t>rezkanec</w:t>
            </w:r>
            <w:proofErr w:type="spellEnd"/>
            <w:r w:rsidRPr="004E06E3">
              <w:rPr>
                <w:rFonts w:ascii="Arial" w:hAnsi="Arial" w:cs="Arial"/>
                <w:color w:val="000000"/>
                <w:position w:val="-2"/>
                <w:sz w:val="18"/>
                <w:szCs w:val="18"/>
              </w:rPr>
              <w:t xml:space="preserve">), ki je nastal ob obnovi te ceste ali je iz drugega vira, prioritetno za proizvodnjo novih </w:t>
            </w:r>
            <w:proofErr w:type="spellStart"/>
            <w:r w:rsidRPr="004E06E3">
              <w:rPr>
                <w:rFonts w:ascii="Arial" w:hAnsi="Arial" w:cs="Arial"/>
                <w:color w:val="000000"/>
                <w:position w:val="-2"/>
                <w:sz w:val="18"/>
                <w:szCs w:val="18"/>
              </w:rPr>
              <w:t>bituminiziranih</w:t>
            </w:r>
            <w:proofErr w:type="spellEnd"/>
            <w:r w:rsidRPr="004E06E3">
              <w:rPr>
                <w:rFonts w:ascii="Arial" w:hAnsi="Arial" w:cs="Arial"/>
                <w:color w:val="000000"/>
                <w:position w:val="-2"/>
                <w:sz w:val="18"/>
                <w:szCs w:val="18"/>
              </w:rPr>
              <w:t xml:space="preserve"> zmesi, podredno pa zlasti za plasti, stabilizirane s hidravličnim ali bitumenskim vezivom, tampon (vključno z bankinami), posteljico, nasipe ter zasipe, in sicer v količini, ki je potrebna. </w:t>
            </w:r>
          </w:p>
          <w:p w14:paraId="363BDB0B" w14:textId="77777777" w:rsidR="00C6087D" w:rsidRPr="008949A5" w:rsidRDefault="00C6087D" w:rsidP="00716D7C">
            <w:pPr>
              <w:tabs>
                <w:tab w:val="left" w:pos="426"/>
              </w:tabs>
              <w:spacing w:after="0" w:line="240" w:lineRule="auto"/>
              <w:jc w:val="both"/>
              <w:textAlignment w:val="center"/>
              <w:rPr>
                <w:rFonts w:ascii="Arial" w:hAnsi="Arial" w:cs="Arial"/>
                <w:color w:val="000000"/>
                <w:position w:val="-2"/>
                <w:sz w:val="18"/>
                <w:szCs w:val="18"/>
              </w:rPr>
            </w:pPr>
          </w:p>
        </w:tc>
      </w:tr>
      <w:tr w:rsidR="00C6087D" w:rsidRPr="008949A5" w14:paraId="3D072CD7" w14:textId="77777777" w:rsidTr="00716D7C">
        <w:tc>
          <w:tcPr>
            <w:tcW w:w="998" w:type="pct"/>
            <w:shd w:val="clear" w:color="auto" w:fill="auto"/>
            <w:tcMar>
              <w:top w:w="135" w:type="dxa"/>
              <w:bottom w:w="135" w:type="dxa"/>
            </w:tcMar>
            <w:vAlign w:val="center"/>
          </w:tcPr>
          <w:p w14:paraId="3F976952" w14:textId="77777777" w:rsidR="00C6087D" w:rsidRPr="008949A5" w:rsidRDefault="00C6087D" w:rsidP="00716D7C">
            <w:pPr>
              <w:tabs>
                <w:tab w:val="left" w:pos="426"/>
              </w:tabs>
              <w:spacing w:after="0" w:line="240" w:lineRule="auto"/>
              <w:jc w:val="center"/>
              <w:rPr>
                <w:rFonts w:ascii="Arial" w:hAnsi="Arial" w:cs="Arial"/>
              </w:rPr>
            </w:pPr>
            <w:r w:rsidRPr="008949A5">
              <w:rPr>
                <w:rFonts w:ascii="Arial" w:hAnsi="Arial" w:cs="Arial"/>
                <w:color w:val="000000"/>
                <w:position w:val="-2"/>
                <w:sz w:val="18"/>
                <w:szCs w:val="18"/>
              </w:rPr>
              <w:t>DOKAZILO</w:t>
            </w:r>
          </w:p>
        </w:tc>
        <w:tc>
          <w:tcPr>
            <w:tcW w:w="4002" w:type="pct"/>
            <w:shd w:val="clear" w:color="auto" w:fill="auto"/>
            <w:tcMar>
              <w:top w:w="135" w:type="dxa"/>
              <w:bottom w:w="135" w:type="dxa"/>
            </w:tcMar>
            <w:vAlign w:val="center"/>
          </w:tcPr>
          <w:p w14:paraId="2EB05059" w14:textId="2F86BC1C" w:rsidR="00C6087D" w:rsidRPr="00DD60F3" w:rsidRDefault="00C6087D" w:rsidP="00006C0D">
            <w:pPr>
              <w:rPr>
                <w:rFonts w:ascii="Arial" w:hAnsi="Arial" w:cs="Arial"/>
                <w:color w:val="000000"/>
                <w:position w:val="-2"/>
                <w:sz w:val="18"/>
                <w:szCs w:val="18"/>
              </w:rPr>
            </w:pPr>
            <w:r w:rsidRPr="00D3708C">
              <w:rPr>
                <w:rFonts w:ascii="Arial" w:hAnsi="Arial" w:cs="Arial"/>
                <w:color w:val="000000"/>
                <w:position w:val="-2"/>
                <w:sz w:val="18"/>
                <w:szCs w:val="18"/>
              </w:rPr>
              <w:t>Izpol</w:t>
            </w:r>
            <w:r>
              <w:rPr>
                <w:rFonts w:ascii="Arial" w:hAnsi="Arial" w:cs="Arial"/>
                <w:color w:val="000000"/>
                <w:position w:val="-2"/>
                <w:sz w:val="18"/>
                <w:szCs w:val="18"/>
              </w:rPr>
              <w:t>nj</w:t>
            </w:r>
            <w:r w:rsidR="00662784">
              <w:rPr>
                <w:rFonts w:ascii="Arial" w:hAnsi="Arial" w:cs="Arial"/>
                <w:color w:val="000000"/>
                <w:position w:val="-2"/>
                <w:sz w:val="18"/>
                <w:szCs w:val="18"/>
              </w:rPr>
              <w:t xml:space="preserve">en in podpisan </w:t>
            </w:r>
            <w:r w:rsidR="00662784" w:rsidRPr="00452AFC">
              <w:rPr>
                <w:rFonts w:ascii="Arial" w:hAnsi="Arial" w:cs="Arial"/>
                <w:position w:val="-2"/>
                <w:sz w:val="18"/>
                <w:szCs w:val="18"/>
              </w:rPr>
              <w:t xml:space="preserve">obrazec št. </w:t>
            </w:r>
            <w:r w:rsidR="00006C0D" w:rsidRPr="00452AFC">
              <w:rPr>
                <w:rFonts w:ascii="Arial" w:hAnsi="Arial" w:cs="Arial"/>
                <w:position w:val="-2"/>
                <w:sz w:val="18"/>
                <w:szCs w:val="18"/>
              </w:rPr>
              <w:t xml:space="preserve">1 Krovna izjava </w:t>
            </w:r>
          </w:p>
        </w:tc>
      </w:tr>
      <w:tr w:rsidR="00C6087D" w:rsidRPr="008949A5" w14:paraId="52CF0825" w14:textId="77777777" w:rsidTr="00716D7C">
        <w:tc>
          <w:tcPr>
            <w:tcW w:w="998" w:type="pct"/>
            <w:shd w:val="clear" w:color="auto" w:fill="auto"/>
            <w:tcMar>
              <w:top w:w="135" w:type="dxa"/>
              <w:bottom w:w="135" w:type="dxa"/>
            </w:tcMar>
            <w:vAlign w:val="center"/>
          </w:tcPr>
          <w:p w14:paraId="57500B05" w14:textId="77777777" w:rsidR="00C6087D" w:rsidRPr="008949A5" w:rsidRDefault="00C6087D" w:rsidP="00716D7C">
            <w:pPr>
              <w:tabs>
                <w:tab w:val="left" w:pos="426"/>
              </w:tabs>
              <w:spacing w:after="0" w:line="240" w:lineRule="auto"/>
              <w:jc w:val="center"/>
              <w:rPr>
                <w:rFonts w:ascii="Arial" w:hAnsi="Arial" w:cs="Arial"/>
              </w:rPr>
            </w:pPr>
            <w:r w:rsidRPr="008949A5">
              <w:rPr>
                <w:rFonts w:ascii="Arial" w:hAnsi="Arial" w:cs="Arial"/>
                <w:color w:val="000000"/>
                <w:position w:val="-2"/>
                <w:sz w:val="18"/>
                <w:szCs w:val="18"/>
              </w:rPr>
              <w:t>Partnerji v skupni ponudbi</w:t>
            </w:r>
          </w:p>
        </w:tc>
        <w:tc>
          <w:tcPr>
            <w:tcW w:w="4002" w:type="pct"/>
            <w:shd w:val="clear" w:color="auto" w:fill="auto"/>
            <w:tcMar>
              <w:top w:w="135" w:type="dxa"/>
              <w:bottom w:w="135" w:type="dxa"/>
            </w:tcMar>
            <w:vAlign w:val="center"/>
          </w:tcPr>
          <w:p w14:paraId="34C3B3A1" w14:textId="77777777" w:rsidR="00C6087D" w:rsidRPr="008949A5" w:rsidRDefault="00C6087D" w:rsidP="00716D7C">
            <w:pPr>
              <w:tabs>
                <w:tab w:val="left" w:pos="426"/>
              </w:tabs>
              <w:spacing w:after="0" w:line="240" w:lineRule="auto"/>
              <w:jc w:val="both"/>
              <w:textAlignment w:val="center"/>
              <w:rPr>
                <w:rFonts w:ascii="Arial" w:hAnsi="Arial" w:cs="Arial"/>
              </w:rPr>
            </w:pPr>
            <w:r w:rsidRPr="008949A5">
              <w:rPr>
                <w:rFonts w:ascii="Arial" w:hAnsi="Arial" w:cs="Arial"/>
                <w:color w:val="000000"/>
                <w:position w:val="-2"/>
                <w:sz w:val="18"/>
                <w:szCs w:val="18"/>
              </w:rPr>
              <w:t>KUMULATIVNO izpolnjevanje pogoja.</w:t>
            </w:r>
          </w:p>
        </w:tc>
      </w:tr>
      <w:tr w:rsidR="00C6087D" w:rsidRPr="006C7DC7" w14:paraId="619E64B1" w14:textId="77777777" w:rsidTr="00716D7C">
        <w:tc>
          <w:tcPr>
            <w:tcW w:w="998" w:type="pct"/>
            <w:shd w:val="clear" w:color="auto" w:fill="auto"/>
            <w:tcMar>
              <w:top w:w="135" w:type="dxa"/>
              <w:bottom w:w="135" w:type="dxa"/>
            </w:tcMar>
            <w:vAlign w:val="center"/>
          </w:tcPr>
          <w:p w14:paraId="6B78596B" w14:textId="77777777" w:rsidR="00C6087D" w:rsidRPr="008949A5" w:rsidRDefault="00C6087D" w:rsidP="00716D7C">
            <w:pPr>
              <w:tabs>
                <w:tab w:val="left" w:pos="426"/>
              </w:tabs>
              <w:spacing w:after="0" w:line="240" w:lineRule="auto"/>
              <w:jc w:val="center"/>
              <w:rPr>
                <w:rFonts w:ascii="Arial" w:hAnsi="Arial" w:cs="Arial"/>
              </w:rPr>
            </w:pPr>
            <w:r w:rsidRPr="008949A5">
              <w:rPr>
                <w:rFonts w:ascii="Arial" w:hAnsi="Arial" w:cs="Arial"/>
                <w:color w:val="000000"/>
                <w:position w:val="-2"/>
                <w:sz w:val="18"/>
                <w:szCs w:val="18"/>
              </w:rPr>
              <w:t>Podizvajalci</w:t>
            </w:r>
          </w:p>
        </w:tc>
        <w:tc>
          <w:tcPr>
            <w:tcW w:w="4002" w:type="pct"/>
            <w:shd w:val="clear" w:color="auto" w:fill="auto"/>
            <w:tcMar>
              <w:top w:w="135" w:type="dxa"/>
              <w:bottom w:w="135" w:type="dxa"/>
            </w:tcMar>
            <w:vAlign w:val="center"/>
          </w:tcPr>
          <w:p w14:paraId="030B3FE2" w14:textId="77777777" w:rsidR="00C6087D" w:rsidRPr="006C7DC7" w:rsidRDefault="00C6087D" w:rsidP="00716D7C">
            <w:pPr>
              <w:tabs>
                <w:tab w:val="left" w:pos="426"/>
              </w:tabs>
              <w:spacing w:after="0" w:line="240" w:lineRule="auto"/>
              <w:jc w:val="both"/>
              <w:textAlignment w:val="center"/>
              <w:rPr>
                <w:rFonts w:ascii="Arial" w:hAnsi="Arial" w:cs="Arial"/>
              </w:rPr>
            </w:pPr>
            <w:r w:rsidRPr="008949A5">
              <w:rPr>
                <w:rFonts w:ascii="Arial" w:hAnsi="Arial" w:cs="Arial"/>
                <w:color w:val="000000"/>
                <w:position w:val="-2"/>
                <w:sz w:val="18"/>
                <w:szCs w:val="18"/>
              </w:rPr>
              <w:t>NI POTREBNO izpolnjevati pogoja</w:t>
            </w:r>
            <w:r w:rsidRPr="008949A5">
              <w:rPr>
                <w:rFonts w:ascii="Arial" w:hAnsi="Arial" w:cs="Arial"/>
              </w:rPr>
              <w:t>.</w:t>
            </w:r>
          </w:p>
        </w:tc>
      </w:tr>
    </w:tbl>
    <w:p w14:paraId="7693B3B8" w14:textId="02B44DC9" w:rsidR="00C6087D" w:rsidRDefault="00C6087D" w:rsidP="00C85C8A">
      <w:pPr>
        <w:pStyle w:val="Naslov2"/>
        <w:jc w:val="center"/>
        <w:rPr>
          <w:rFonts w:ascii="Arial" w:hAnsi="Arial" w:cs="Arial"/>
          <w:sz w:val="28"/>
          <w:u w:val="single"/>
        </w:rPr>
      </w:pPr>
    </w:p>
    <w:p w14:paraId="6A0B2976" w14:textId="77777777" w:rsidR="00C6087D" w:rsidRDefault="00C6087D">
      <w:pPr>
        <w:rPr>
          <w:rFonts w:ascii="Arial" w:eastAsiaTheme="majorEastAsia" w:hAnsi="Arial" w:cs="Arial"/>
          <w:b/>
          <w:bCs/>
          <w:sz w:val="28"/>
          <w:szCs w:val="26"/>
          <w:u w:val="single"/>
        </w:rPr>
      </w:pPr>
      <w:r>
        <w:rPr>
          <w:rFonts w:ascii="Arial" w:hAnsi="Arial" w:cs="Arial"/>
          <w:sz w:val="28"/>
          <w:u w:val="single"/>
        </w:rPr>
        <w:br w:type="page"/>
      </w:r>
    </w:p>
    <w:p w14:paraId="776BFF64" w14:textId="745B34F2" w:rsidR="00EA04BE" w:rsidRPr="00F425DF" w:rsidRDefault="00BD56C3" w:rsidP="00C85C8A">
      <w:pPr>
        <w:pStyle w:val="Naslov2"/>
        <w:jc w:val="center"/>
        <w:rPr>
          <w:rFonts w:ascii="Arial" w:hAnsi="Arial" w:cs="Arial"/>
          <w:sz w:val="28"/>
          <w:u w:val="single"/>
        </w:rPr>
      </w:pPr>
      <w:r w:rsidRPr="00F425DF">
        <w:rPr>
          <w:rFonts w:ascii="Arial" w:hAnsi="Arial" w:cs="Arial"/>
          <w:sz w:val="28"/>
          <w:u w:val="single"/>
        </w:rPr>
        <w:lastRenderedPageBreak/>
        <w:t xml:space="preserve">III. </w:t>
      </w:r>
      <w:r w:rsidR="00EA04BE" w:rsidRPr="00F425DF">
        <w:rPr>
          <w:rFonts w:ascii="Arial" w:hAnsi="Arial" w:cs="Arial"/>
          <w:sz w:val="28"/>
          <w:u w:val="single"/>
        </w:rPr>
        <w:t>FINANČNA ZAVAROVANJA</w:t>
      </w:r>
      <w:bookmarkEnd w:id="23"/>
    </w:p>
    <w:p w14:paraId="0FBF7458" w14:textId="733D56E8" w:rsidR="00A021E5" w:rsidRDefault="00A021E5" w:rsidP="008359D4">
      <w:pPr>
        <w:pStyle w:val="Naslov3"/>
        <w:rPr>
          <w:rFonts w:ascii="Arial" w:hAnsi="Arial" w:cs="Arial"/>
          <w:color w:val="auto"/>
        </w:rPr>
      </w:pPr>
      <w:bookmarkStart w:id="24" w:name="_Toc512520751"/>
    </w:p>
    <w:p w14:paraId="2D24904D" w14:textId="77777777" w:rsidR="00A021E5" w:rsidRPr="00C57AE9" w:rsidRDefault="00A021E5" w:rsidP="00A021E5">
      <w:pPr>
        <w:pStyle w:val="Naslov3"/>
        <w:rPr>
          <w:rFonts w:ascii="Arial" w:hAnsi="Arial" w:cs="Arial"/>
          <w:color w:val="auto"/>
          <w:sz w:val="18"/>
          <w:szCs w:val="18"/>
        </w:rPr>
      </w:pPr>
      <w:bookmarkStart w:id="25" w:name="_Toc502755303"/>
      <w:bookmarkStart w:id="26" w:name="_Toc39750410"/>
      <w:r w:rsidRPr="00C57AE9">
        <w:rPr>
          <w:rFonts w:ascii="Arial" w:hAnsi="Arial" w:cs="Arial"/>
          <w:color w:val="auto"/>
        </w:rPr>
        <w:t>FINANČNO ZAVAROVANJE ZA RESNOST PONUDBE</w:t>
      </w:r>
      <w:bookmarkEnd w:id="25"/>
      <w:bookmarkEnd w:id="26"/>
      <w:r w:rsidRPr="00C57AE9">
        <w:rPr>
          <w:rFonts w:ascii="Arial" w:hAnsi="Arial" w:cs="Arial"/>
          <w:color w:val="auto"/>
        </w:rPr>
        <w:t xml:space="preserve">  </w:t>
      </w:r>
      <w:r w:rsidRPr="00C57AE9">
        <w:rPr>
          <w:rFonts w:ascii="Arial" w:hAnsi="Arial" w:cs="Arial"/>
          <w:color w:val="auto"/>
          <w:sz w:val="18"/>
          <w:szCs w:val="18"/>
        </w:rPr>
        <w:t xml:space="preserve"> </w:t>
      </w:r>
    </w:p>
    <w:p w14:paraId="6EC098FC" w14:textId="77777777" w:rsidR="00A021E5" w:rsidRPr="00C57AE9" w:rsidRDefault="00A021E5" w:rsidP="00A021E5">
      <w:pPr>
        <w:spacing w:after="0" w:line="240" w:lineRule="auto"/>
        <w:jc w:val="both"/>
        <w:rPr>
          <w:rFonts w:ascii="Arial" w:hAnsi="Arial" w:cs="Arial"/>
          <w:color w:val="000000"/>
          <w:sz w:val="18"/>
          <w:szCs w:val="18"/>
        </w:rPr>
      </w:pPr>
    </w:p>
    <w:p w14:paraId="6DB9F288" w14:textId="77777777" w:rsidR="00A021E5" w:rsidRPr="00C57AE9" w:rsidRDefault="00A021E5" w:rsidP="00A021E5">
      <w:pPr>
        <w:spacing w:after="0" w:line="240" w:lineRule="auto"/>
        <w:jc w:val="both"/>
        <w:rPr>
          <w:rFonts w:ascii="Arial" w:hAnsi="Arial" w:cs="Arial"/>
          <w:color w:val="000000"/>
          <w:sz w:val="18"/>
          <w:szCs w:val="18"/>
        </w:rPr>
      </w:pPr>
      <w:r w:rsidRPr="00C57AE9">
        <w:rPr>
          <w:rFonts w:ascii="Arial" w:hAnsi="Arial" w:cs="Arial"/>
          <w:color w:val="000000"/>
          <w:sz w:val="18"/>
          <w:szCs w:val="18"/>
        </w:rPr>
        <w:t>Instrument zavarovanja: dve (2) lastni (bianco) menici skupaj z menično izjavo s pooblastilom za izpolnitev in unovčenje menic. Menici morata biti predloženi v originalu.</w:t>
      </w:r>
    </w:p>
    <w:p w14:paraId="119A3655" w14:textId="77777777" w:rsidR="00A021E5" w:rsidRPr="00C57AE9" w:rsidRDefault="00A021E5" w:rsidP="00A021E5">
      <w:pPr>
        <w:spacing w:after="0" w:line="240" w:lineRule="auto"/>
        <w:jc w:val="both"/>
        <w:rPr>
          <w:rFonts w:ascii="Arial" w:hAnsi="Arial" w:cs="Arial"/>
          <w:color w:val="000000"/>
          <w:sz w:val="18"/>
          <w:szCs w:val="18"/>
        </w:rPr>
      </w:pPr>
    </w:p>
    <w:p w14:paraId="64231625" w14:textId="23358785" w:rsidR="00A021E5" w:rsidRPr="00C57AE9" w:rsidRDefault="00A021E5" w:rsidP="00A021E5">
      <w:pPr>
        <w:spacing w:after="0" w:line="240" w:lineRule="auto"/>
        <w:jc w:val="both"/>
        <w:rPr>
          <w:rFonts w:ascii="Arial" w:hAnsi="Arial" w:cs="Arial"/>
          <w:sz w:val="18"/>
          <w:szCs w:val="18"/>
        </w:rPr>
      </w:pPr>
      <w:r w:rsidRPr="00C57AE9">
        <w:rPr>
          <w:rFonts w:ascii="Arial" w:hAnsi="Arial" w:cs="Arial"/>
          <w:sz w:val="18"/>
          <w:szCs w:val="18"/>
        </w:rPr>
        <w:t xml:space="preserve">Višina zavarovanja: </w:t>
      </w:r>
      <w:r w:rsidR="00D2281D">
        <w:rPr>
          <w:rFonts w:ascii="Arial" w:hAnsi="Arial" w:cs="Arial"/>
          <w:sz w:val="18"/>
          <w:szCs w:val="18"/>
        </w:rPr>
        <w:t>7.500,00</w:t>
      </w:r>
      <w:r w:rsidRPr="00C57AE9">
        <w:rPr>
          <w:rFonts w:ascii="Arial" w:hAnsi="Arial" w:cs="Arial"/>
          <w:sz w:val="18"/>
          <w:szCs w:val="18"/>
        </w:rPr>
        <w:t xml:space="preserve">EUR. </w:t>
      </w:r>
    </w:p>
    <w:p w14:paraId="31157D48" w14:textId="77777777" w:rsidR="00A021E5" w:rsidRPr="00C57AE9" w:rsidRDefault="00A021E5" w:rsidP="00A021E5">
      <w:pPr>
        <w:spacing w:after="0" w:line="240" w:lineRule="auto"/>
        <w:jc w:val="both"/>
        <w:rPr>
          <w:rFonts w:ascii="Arial" w:hAnsi="Arial" w:cs="Arial"/>
          <w:color w:val="000000"/>
          <w:sz w:val="18"/>
          <w:szCs w:val="18"/>
        </w:rPr>
      </w:pPr>
    </w:p>
    <w:p w14:paraId="207405F4" w14:textId="77777777" w:rsidR="00A021E5" w:rsidRPr="00C57AE9" w:rsidRDefault="00A021E5" w:rsidP="00A021E5">
      <w:pPr>
        <w:spacing w:after="0" w:line="240" w:lineRule="auto"/>
        <w:jc w:val="both"/>
        <w:rPr>
          <w:rFonts w:ascii="Arial" w:hAnsi="Arial" w:cs="Arial"/>
          <w:color w:val="000000"/>
          <w:sz w:val="18"/>
          <w:szCs w:val="18"/>
        </w:rPr>
      </w:pPr>
      <w:r w:rsidRPr="00C57AE9">
        <w:rPr>
          <w:rFonts w:ascii="Arial" w:hAnsi="Arial" w:cs="Arial"/>
          <w:color w:val="000000"/>
          <w:sz w:val="18"/>
          <w:szCs w:val="18"/>
        </w:rPr>
        <w:t xml:space="preserve">Čas veljavnosti: najmanj devetdeset (90) dni od roka za predložitev ponudb. </w:t>
      </w:r>
    </w:p>
    <w:p w14:paraId="1E153078" w14:textId="77777777" w:rsidR="00A021E5" w:rsidRPr="00C57AE9" w:rsidRDefault="00A021E5" w:rsidP="00A021E5">
      <w:pPr>
        <w:spacing w:after="0" w:line="240" w:lineRule="auto"/>
        <w:jc w:val="both"/>
        <w:rPr>
          <w:rFonts w:ascii="Arial" w:hAnsi="Arial" w:cs="Arial"/>
          <w:color w:val="000000"/>
          <w:sz w:val="18"/>
          <w:szCs w:val="18"/>
        </w:rPr>
      </w:pPr>
    </w:p>
    <w:p w14:paraId="2DF1225E" w14:textId="77777777" w:rsidR="00A021E5" w:rsidRPr="00C57AE9" w:rsidRDefault="00A021E5" w:rsidP="00A021E5">
      <w:pPr>
        <w:pStyle w:val="Paragraf"/>
        <w:spacing w:before="0" w:after="0" w:line="240" w:lineRule="auto"/>
        <w:jc w:val="both"/>
        <w:rPr>
          <w:rFonts w:ascii="Arial" w:hAnsi="Arial" w:cs="Arial"/>
          <w:b/>
        </w:rPr>
      </w:pPr>
      <w:r w:rsidRPr="00C57AE9">
        <w:rPr>
          <w:rFonts w:ascii="Arial" w:hAnsi="Arial" w:cs="Arial"/>
          <w:b/>
        </w:rPr>
        <w:t>Ponudnik mora v ponudbi predložiti originalno zavarovanje za resnost ponudbe, skladno z zgoraj navedenimi zahtevami in vzorcem zavarovanja, ki je sestavni del razpisne dokumentacije. V primeru, da ponudnik zavarovanja ne bo predložil ali bo predložil zavarovanje, ki ni skladno z zahtevami naročnika in zato ni v celoti unovčljivo skladno z navedenimi zahtevami, bo naročnik takšno ponudbo izločil.</w:t>
      </w:r>
    </w:p>
    <w:p w14:paraId="16C04186" w14:textId="77777777" w:rsidR="00A021E5" w:rsidRPr="00C57AE9" w:rsidRDefault="00A021E5" w:rsidP="00A021E5">
      <w:pPr>
        <w:pStyle w:val="Paragraf"/>
        <w:spacing w:before="0" w:after="0" w:line="240" w:lineRule="auto"/>
        <w:jc w:val="both"/>
        <w:rPr>
          <w:rFonts w:ascii="Arial" w:hAnsi="Arial" w:cs="Arial"/>
        </w:rPr>
      </w:pPr>
    </w:p>
    <w:p w14:paraId="689E6F32" w14:textId="77777777" w:rsidR="00A021E5" w:rsidRPr="00C57AE9" w:rsidRDefault="00A021E5" w:rsidP="00A021E5">
      <w:pPr>
        <w:pStyle w:val="Paragraf"/>
        <w:spacing w:after="0" w:line="240" w:lineRule="auto"/>
        <w:jc w:val="both"/>
        <w:rPr>
          <w:rFonts w:ascii="Arial" w:hAnsi="Arial" w:cs="Arial"/>
          <w:b/>
        </w:rPr>
      </w:pPr>
      <w:r w:rsidRPr="00C57AE9">
        <w:rPr>
          <w:rFonts w:ascii="Arial" w:hAnsi="Arial" w:cs="Arial"/>
          <w:b/>
        </w:rPr>
        <w:t>Ponudnik mora predložiti zavarovanje za resnost ponudbe najkasneje</w:t>
      </w:r>
      <w:r w:rsidRPr="00C57AE9">
        <w:rPr>
          <w:b/>
        </w:rPr>
        <w:t xml:space="preserve"> </w:t>
      </w:r>
      <w:r w:rsidRPr="00C57AE9">
        <w:rPr>
          <w:rFonts w:ascii="Arial" w:hAnsi="Arial" w:cs="Arial"/>
          <w:b/>
        </w:rPr>
        <w:t>do roka za predložitev ponudb na enega od navedenih na</w:t>
      </w:r>
      <w:r w:rsidRPr="00C57AE9">
        <w:rPr>
          <w:rFonts w:ascii="Arial" w:hAnsi="Arial" w:cs="Arial" w:hint="eastAsia"/>
          <w:b/>
        </w:rPr>
        <w:t>č</w:t>
      </w:r>
      <w:r w:rsidRPr="00C57AE9">
        <w:rPr>
          <w:rFonts w:ascii="Arial" w:hAnsi="Arial" w:cs="Arial"/>
          <w:b/>
        </w:rPr>
        <w:t>inov:</w:t>
      </w:r>
    </w:p>
    <w:p w14:paraId="211CAFE0" w14:textId="77777777" w:rsidR="00A021E5" w:rsidRPr="00C57AE9" w:rsidRDefault="00A021E5" w:rsidP="00A021E5">
      <w:pPr>
        <w:pStyle w:val="Paragraf"/>
        <w:spacing w:after="0" w:line="240" w:lineRule="auto"/>
        <w:jc w:val="both"/>
        <w:rPr>
          <w:rFonts w:ascii="Arial" w:hAnsi="Arial" w:cs="Arial"/>
          <w:b/>
        </w:rPr>
      </w:pPr>
      <w:r w:rsidRPr="00C57AE9">
        <w:rPr>
          <w:rFonts w:ascii="Arial" w:hAnsi="Arial" w:cs="Arial" w:hint="eastAsia"/>
          <w:b/>
        </w:rPr>
        <w:t>•</w:t>
      </w:r>
      <w:r w:rsidRPr="00C57AE9">
        <w:rPr>
          <w:rFonts w:ascii="Arial" w:hAnsi="Arial" w:cs="Arial"/>
          <w:b/>
        </w:rPr>
        <w:tab/>
        <w:t>osebno na naslov: Mestna ob</w:t>
      </w:r>
      <w:r w:rsidRPr="00C57AE9">
        <w:rPr>
          <w:rFonts w:ascii="Arial" w:hAnsi="Arial" w:cs="Arial" w:hint="eastAsia"/>
          <w:b/>
        </w:rPr>
        <w:t>č</w:t>
      </w:r>
      <w:r w:rsidRPr="00C57AE9">
        <w:rPr>
          <w:rFonts w:ascii="Arial" w:hAnsi="Arial" w:cs="Arial"/>
          <w:b/>
        </w:rPr>
        <w:t xml:space="preserve">ina Velenje, Titov trg 1, 3320 Velenje, </w:t>
      </w:r>
    </w:p>
    <w:p w14:paraId="6493EEA1" w14:textId="77777777" w:rsidR="00A021E5" w:rsidRPr="00C57AE9" w:rsidRDefault="00A021E5" w:rsidP="00A021E5">
      <w:pPr>
        <w:pStyle w:val="Paragraf"/>
        <w:spacing w:before="0" w:after="0" w:line="240" w:lineRule="auto"/>
        <w:jc w:val="both"/>
        <w:rPr>
          <w:rFonts w:ascii="Arial" w:hAnsi="Arial" w:cs="Arial"/>
          <w:b/>
        </w:rPr>
      </w:pPr>
      <w:r w:rsidRPr="00C57AE9">
        <w:rPr>
          <w:rFonts w:ascii="Arial" w:hAnsi="Arial" w:cs="Arial" w:hint="eastAsia"/>
          <w:b/>
        </w:rPr>
        <w:t>•</w:t>
      </w:r>
      <w:r w:rsidRPr="00C57AE9">
        <w:rPr>
          <w:rFonts w:ascii="Arial" w:hAnsi="Arial" w:cs="Arial"/>
          <w:b/>
        </w:rPr>
        <w:tab/>
        <w:t>po pošti na naslov: Mestna ob</w:t>
      </w:r>
      <w:r w:rsidRPr="00C57AE9">
        <w:rPr>
          <w:rFonts w:ascii="Arial" w:hAnsi="Arial" w:cs="Arial" w:hint="eastAsia"/>
          <w:b/>
        </w:rPr>
        <w:t>č</w:t>
      </w:r>
      <w:r w:rsidRPr="00C57AE9">
        <w:rPr>
          <w:rFonts w:ascii="Arial" w:hAnsi="Arial" w:cs="Arial"/>
          <w:b/>
        </w:rPr>
        <w:t>ina Velenje, Titov trg 1, 3320 Velenje.</w:t>
      </w:r>
    </w:p>
    <w:p w14:paraId="1A36708E" w14:textId="78EF0234" w:rsidR="00A021E5" w:rsidRPr="00B75740" w:rsidRDefault="00A021E5" w:rsidP="00A021E5">
      <w:pPr>
        <w:pStyle w:val="Paragraf"/>
        <w:jc w:val="both"/>
        <w:rPr>
          <w:rFonts w:ascii="Arial" w:hAnsi="Arial" w:cs="Arial"/>
          <w:b/>
          <w:bCs/>
        </w:rPr>
      </w:pPr>
      <w:r w:rsidRPr="00C57AE9">
        <w:rPr>
          <w:rFonts w:ascii="Arial" w:hAnsi="Arial" w:cs="Arial"/>
        </w:rPr>
        <w:t>Ponudnik predloži finančno zavarovanje za resnost ponudbe v zapečateni ali zaprti ovojnici, na katero se</w:t>
      </w:r>
      <w:r w:rsidR="00C6087D" w:rsidRPr="00C57AE9">
        <w:rPr>
          <w:rFonts w:ascii="Arial" w:hAnsi="Arial" w:cs="Arial"/>
        </w:rPr>
        <w:t xml:space="preserve"> nalepi izpolnjen Obrazec št. 9</w:t>
      </w:r>
      <w:r w:rsidRPr="00C57AE9">
        <w:rPr>
          <w:rFonts w:ascii="Arial" w:hAnsi="Arial" w:cs="Arial"/>
        </w:rPr>
        <w:t>, Ovojnica. Finančno zavarovanje za resnost ponudbe mora v vložišče naročnika prispeti do zgoraj navedenega roka. V primeru, da bo finančno zavarovanje za resnost ponudbe naročniku prispelo po zgoraj navedenem roku, bo takšna ponudba, kot nepravočasna izločena, poslano finančno zavarovanje za resnost ponudbe pa bo zaprto vrnjeno ponudniku. V izogib kasnejšim težavam zahtevajte potrdilo o oddanem finančnem zavarovanju za resnost ponudbe s pravilno navedenim datumom in časom oddaje pri pooblaščeni osebi naročnika.</w:t>
      </w:r>
      <w:r w:rsidRPr="00B75740">
        <w:rPr>
          <w:rFonts w:ascii="Arial" w:hAnsi="Arial" w:cs="Arial"/>
        </w:rPr>
        <w:t xml:space="preserve"> </w:t>
      </w:r>
    </w:p>
    <w:p w14:paraId="5E84FA85" w14:textId="77777777" w:rsidR="00A021E5" w:rsidRDefault="00A021E5" w:rsidP="008359D4">
      <w:pPr>
        <w:pStyle w:val="Naslov3"/>
        <w:rPr>
          <w:rFonts w:ascii="Arial" w:hAnsi="Arial" w:cs="Arial"/>
          <w:color w:val="auto"/>
        </w:rPr>
      </w:pPr>
    </w:p>
    <w:p w14:paraId="05319173" w14:textId="413D0F69" w:rsidR="003A775A" w:rsidRPr="00F425DF" w:rsidRDefault="00D464AF" w:rsidP="008359D4">
      <w:pPr>
        <w:pStyle w:val="Naslov3"/>
        <w:rPr>
          <w:rFonts w:ascii="Arial" w:hAnsi="Arial" w:cs="Arial"/>
          <w:color w:val="auto"/>
          <w:sz w:val="18"/>
          <w:szCs w:val="18"/>
        </w:rPr>
      </w:pPr>
      <w:r w:rsidRPr="00F425DF">
        <w:rPr>
          <w:rFonts w:ascii="Arial" w:hAnsi="Arial" w:cs="Arial"/>
          <w:color w:val="auto"/>
        </w:rPr>
        <w:t xml:space="preserve">FINANČNO </w:t>
      </w:r>
      <w:r w:rsidR="003A775A" w:rsidRPr="00F425DF">
        <w:rPr>
          <w:rFonts w:ascii="Arial" w:hAnsi="Arial" w:cs="Arial"/>
          <w:color w:val="auto"/>
        </w:rPr>
        <w:t>ZAVAROVANJE ZA DOBRO IZVEDBO POGODBENIH OBVEZNOSTI</w:t>
      </w:r>
      <w:bookmarkEnd w:id="24"/>
    </w:p>
    <w:p w14:paraId="59A58E77" w14:textId="77777777" w:rsidR="008030B5" w:rsidRPr="00F425DF" w:rsidRDefault="008030B5" w:rsidP="008030B5">
      <w:pPr>
        <w:spacing w:before="225" w:after="225" w:line="240" w:lineRule="auto"/>
        <w:jc w:val="both"/>
        <w:rPr>
          <w:rFonts w:ascii="Arial" w:hAnsi="Arial" w:cs="Arial"/>
          <w:sz w:val="18"/>
          <w:szCs w:val="18"/>
        </w:rPr>
      </w:pPr>
      <w:bookmarkStart w:id="27" w:name="_Toc455057831"/>
      <w:r w:rsidRPr="00F425DF">
        <w:rPr>
          <w:rFonts w:ascii="Arial" w:hAnsi="Arial" w:cs="Arial"/>
          <w:sz w:val="18"/>
          <w:szCs w:val="18"/>
        </w:rPr>
        <w:t>Instrument zavarovanja: dve lastni (bianco) menici skupaj z meni</w:t>
      </w:r>
      <w:r w:rsidRPr="00F425DF">
        <w:rPr>
          <w:rFonts w:ascii="Arial" w:hAnsi="Arial" w:cs="Arial" w:hint="eastAsia"/>
          <w:sz w:val="18"/>
          <w:szCs w:val="18"/>
        </w:rPr>
        <w:t>č</w:t>
      </w:r>
      <w:r w:rsidRPr="00F425DF">
        <w:rPr>
          <w:rFonts w:ascii="Arial" w:hAnsi="Arial" w:cs="Arial"/>
          <w:sz w:val="18"/>
          <w:szCs w:val="18"/>
        </w:rPr>
        <w:t>no izjavo s pooblastilom za izpolnitev in unov</w:t>
      </w:r>
      <w:r w:rsidRPr="00F425DF">
        <w:rPr>
          <w:rFonts w:ascii="Arial" w:hAnsi="Arial" w:cs="Arial" w:hint="eastAsia"/>
          <w:sz w:val="18"/>
          <w:szCs w:val="18"/>
        </w:rPr>
        <w:t>č</w:t>
      </w:r>
      <w:r w:rsidRPr="00F425DF">
        <w:rPr>
          <w:rFonts w:ascii="Arial" w:hAnsi="Arial" w:cs="Arial"/>
          <w:sz w:val="18"/>
          <w:szCs w:val="18"/>
        </w:rPr>
        <w:t>enje menic. Menici morata biti predloženi v originalu.</w:t>
      </w:r>
    </w:p>
    <w:p w14:paraId="3F575315" w14:textId="77777777" w:rsidR="008030B5" w:rsidRPr="00F425DF" w:rsidRDefault="008030B5" w:rsidP="00122573">
      <w:pPr>
        <w:tabs>
          <w:tab w:val="left" w:pos="6040"/>
        </w:tabs>
        <w:spacing w:before="225" w:after="225" w:line="240" w:lineRule="auto"/>
        <w:jc w:val="both"/>
        <w:rPr>
          <w:rFonts w:ascii="Arial" w:hAnsi="Arial" w:cs="Arial"/>
          <w:color w:val="000000" w:themeColor="text1"/>
          <w:sz w:val="18"/>
          <w:szCs w:val="18"/>
        </w:rPr>
      </w:pPr>
      <w:r w:rsidRPr="00F425DF">
        <w:rPr>
          <w:rFonts w:ascii="Arial" w:hAnsi="Arial" w:cs="Arial"/>
          <w:color w:val="000000" w:themeColor="text1"/>
          <w:sz w:val="18"/>
          <w:szCs w:val="18"/>
        </w:rPr>
        <w:t>Višina zavarovanja: 10 % pogodbene vrednosti z DDV.</w:t>
      </w:r>
      <w:r w:rsidR="00122573" w:rsidRPr="00F425DF">
        <w:rPr>
          <w:rFonts w:ascii="Arial" w:hAnsi="Arial" w:cs="Arial"/>
          <w:color w:val="000000" w:themeColor="text1"/>
          <w:sz w:val="18"/>
          <w:szCs w:val="18"/>
        </w:rPr>
        <w:tab/>
      </w:r>
    </w:p>
    <w:p w14:paraId="141B1D08" w14:textId="52A3254B" w:rsidR="008030B5" w:rsidRPr="00C57AE9" w:rsidRDefault="008030B5" w:rsidP="008030B5">
      <w:pPr>
        <w:spacing w:before="225" w:after="225" w:line="240" w:lineRule="auto"/>
        <w:jc w:val="both"/>
        <w:rPr>
          <w:rFonts w:ascii="Arial" w:hAnsi="Arial" w:cs="Arial"/>
          <w:color w:val="000000" w:themeColor="text1"/>
          <w:sz w:val="18"/>
          <w:szCs w:val="18"/>
        </w:rPr>
      </w:pPr>
      <w:r w:rsidRPr="00F425DF">
        <w:rPr>
          <w:rFonts w:ascii="Arial" w:hAnsi="Arial" w:cs="Arial" w:hint="eastAsia"/>
          <w:color w:val="000000" w:themeColor="text1"/>
          <w:sz w:val="18"/>
          <w:szCs w:val="18"/>
        </w:rPr>
        <w:t>Č</w:t>
      </w:r>
      <w:r w:rsidRPr="00F425DF">
        <w:rPr>
          <w:rFonts w:ascii="Arial" w:hAnsi="Arial" w:cs="Arial"/>
          <w:color w:val="000000" w:themeColor="text1"/>
          <w:sz w:val="18"/>
          <w:szCs w:val="18"/>
        </w:rPr>
        <w:t xml:space="preserve">as veljavnosti: 30 dni po poteku roka za </w:t>
      </w:r>
      <w:r w:rsidR="00A021E5" w:rsidRPr="00C57AE9">
        <w:rPr>
          <w:rFonts w:ascii="Arial" w:hAnsi="Arial" w:cs="Arial"/>
          <w:color w:val="000000" w:themeColor="text1"/>
          <w:sz w:val="18"/>
          <w:szCs w:val="18"/>
        </w:rPr>
        <w:t>dokončanje del</w:t>
      </w:r>
      <w:r w:rsidRPr="00C57AE9">
        <w:rPr>
          <w:rFonts w:ascii="Arial" w:hAnsi="Arial" w:cs="Arial"/>
          <w:color w:val="000000" w:themeColor="text1"/>
          <w:sz w:val="18"/>
          <w:szCs w:val="18"/>
        </w:rPr>
        <w:t>.</w:t>
      </w:r>
    </w:p>
    <w:p w14:paraId="6F356B8F" w14:textId="737EB881" w:rsidR="008030B5" w:rsidRPr="00C57AE9" w:rsidRDefault="008030B5" w:rsidP="008030B5">
      <w:pPr>
        <w:spacing w:before="225" w:after="225" w:line="240" w:lineRule="auto"/>
        <w:jc w:val="both"/>
        <w:rPr>
          <w:rFonts w:ascii="Arial" w:hAnsi="Arial" w:cs="Arial"/>
          <w:color w:val="000000" w:themeColor="text1"/>
          <w:sz w:val="18"/>
          <w:szCs w:val="18"/>
        </w:rPr>
      </w:pPr>
      <w:r w:rsidRPr="00C57AE9">
        <w:rPr>
          <w:rFonts w:ascii="Arial" w:hAnsi="Arial" w:cs="Arial"/>
          <w:color w:val="000000" w:themeColor="text1"/>
          <w:sz w:val="18"/>
          <w:szCs w:val="18"/>
        </w:rPr>
        <w:t xml:space="preserve">Zahtevanje dokazila: ponudnik s predložitvijo </w:t>
      </w:r>
      <w:r w:rsidR="00A021E5" w:rsidRPr="00C57AE9">
        <w:rPr>
          <w:rFonts w:ascii="Arial" w:hAnsi="Arial" w:cs="Arial"/>
          <w:color w:val="000000" w:themeColor="text1"/>
          <w:sz w:val="18"/>
          <w:szCs w:val="18"/>
        </w:rPr>
        <w:t xml:space="preserve">izpolnjenega in podpisanega </w:t>
      </w:r>
      <w:r w:rsidRPr="00C57AE9">
        <w:rPr>
          <w:rFonts w:ascii="Arial" w:hAnsi="Arial" w:cs="Arial"/>
          <w:color w:val="000000" w:themeColor="text1"/>
          <w:sz w:val="18"/>
          <w:szCs w:val="18"/>
        </w:rPr>
        <w:t>obrazca</w:t>
      </w:r>
      <w:r w:rsidR="00A021E5" w:rsidRPr="00C57AE9">
        <w:rPr>
          <w:rFonts w:ascii="Arial" w:hAnsi="Arial" w:cs="Arial"/>
          <w:color w:val="000000" w:themeColor="text1"/>
          <w:sz w:val="18"/>
          <w:szCs w:val="18"/>
        </w:rPr>
        <w:t xml:space="preserve"> št. 1</w:t>
      </w:r>
      <w:r w:rsidRPr="00C57AE9">
        <w:rPr>
          <w:rFonts w:ascii="Arial" w:hAnsi="Arial" w:cs="Arial"/>
          <w:color w:val="000000" w:themeColor="text1"/>
          <w:sz w:val="18"/>
          <w:szCs w:val="18"/>
        </w:rPr>
        <w:t xml:space="preserve"> Krovna izjava potrjuje, da bo naročniku izročil ustrezno zavarovanje. </w:t>
      </w:r>
    </w:p>
    <w:p w14:paraId="6F6C3ADE" w14:textId="0CA091E3" w:rsidR="008030B5" w:rsidRPr="00C57AE9" w:rsidRDefault="008030B5" w:rsidP="008030B5">
      <w:pPr>
        <w:spacing w:before="225" w:after="225" w:line="240" w:lineRule="auto"/>
        <w:jc w:val="both"/>
        <w:rPr>
          <w:rFonts w:ascii="Arial" w:hAnsi="Arial" w:cs="Arial"/>
          <w:color w:val="000000" w:themeColor="text1"/>
          <w:sz w:val="18"/>
          <w:szCs w:val="18"/>
        </w:rPr>
      </w:pPr>
      <w:r w:rsidRPr="00C57AE9">
        <w:rPr>
          <w:rFonts w:ascii="Arial" w:hAnsi="Arial" w:cs="Arial"/>
          <w:color w:val="000000" w:themeColor="text1"/>
          <w:sz w:val="18"/>
          <w:szCs w:val="18"/>
        </w:rPr>
        <w:t>Izbrani ponudnik izro</w:t>
      </w:r>
      <w:r w:rsidRPr="00C57AE9">
        <w:rPr>
          <w:rFonts w:ascii="Arial" w:hAnsi="Arial" w:cs="Arial" w:hint="eastAsia"/>
          <w:color w:val="000000" w:themeColor="text1"/>
          <w:sz w:val="18"/>
          <w:szCs w:val="18"/>
        </w:rPr>
        <w:t>č</w:t>
      </w:r>
      <w:r w:rsidRPr="00C57AE9">
        <w:rPr>
          <w:rFonts w:ascii="Arial" w:hAnsi="Arial" w:cs="Arial"/>
          <w:color w:val="000000" w:themeColor="text1"/>
          <w:sz w:val="18"/>
          <w:szCs w:val="18"/>
        </w:rPr>
        <w:t>i zavarovanje za dobro izvedbo pogodbeni</w:t>
      </w:r>
      <w:r w:rsidR="00A021E5" w:rsidRPr="00C57AE9">
        <w:rPr>
          <w:rFonts w:ascii="Arial" w:hAnsi="Arial" w:cs="Arial"/>
          <w:color w:val="000000" w:themeColor="text1"/>
          <w:sz w:val="18"/>
          <w:szCs w:val="18"/>
        </w:rPr>
        <w:t>h obveznosti ob podpisu pogodbe, kot pogoj za veljavnost pogodbe.</w:t>
      </w:r>
    </w:p>
    <w:p w14:paraId="070969E4" w14:textId="1A7636A8" w:rsidR="00A021E5" w:rsidRPr="00C57AE9" w:rsidRDefault="00A021E5" w:rsidP="008030B5">
      <w:pPr>
        <w:spacing w:before="225" w:after="225" w:line="240" w:lineRule="auto"/>
        <w:jc w:val="both"/>
        <w:rPr>
          <w:rFonts w:ascii="Arial" w:hAnsi="Arial" w:cs="Arial"/>
          <w:color w:val="000000" w:themeColor="text1"/>
          <w:sz w:val="18"/>
          <w:szCs w:val="18"/>
        </w:rPr>
      </w:pPr>
      <w:r w:rsidRPr="00C57AE9">
        <w:rPr>
          <w:rFonts w:ascii="Arial" w:hAnsi="Arial" w:cs="Arial"/>
          <w:color w:val="000000" w:themeColor="text1"/>
          <w:sz w:val="18"/>
          <w:szCs w:val="18"/>
        </w:rPr>
        <w:t>Če izvajalec ob podpisu pogodbe ne predloži finančnega zavarovanja za dobro izvedbo pogodbenih obveznosti, bo naročnik unovčil finančno zavarovanje za resnost ponudbe.</w:t>
      </w:r>
    </w:p>
    <w:p w14:paraId="261B4279" w14:textId="77777777" w:rsidR="00F574A0" w:rsidRPr="00F425DF" w:rsidRDefault="008030B5" w:rsidP="006A6170">
      <w:pPr>
        <w:spacing w:before="225" w:after="225" w:line="240" w:lineRule="auto"/>
        <w:jc w:val="both"/>
        <w:rPr>
          <w:rFonts w:ascii="Arial" w:hAnsi="Arial" w:cs="Arial"/>
          <w:color w:val="000000" w:themeColor="text1"/>
          <w:sz w:val="18"/>
          <w:szCs w:val="18"/>
        </w:rPr>
      </w:pPr>
      <w:r w:rsidRPr="00C57AE9">
        <w:rPr>
          <w:rFonts w:ascii="Arial" w:hAnsi="Arial" w:cs="Arial" w:hint="eastAsia"/>
          <w:color w:val="000000" w:themeColor="text1"/>
          <w:sz w:val="18"/>
          <w:szCs w:val="18"/>
        </w:rPr>
        <w:t>Č</w:t>
      </w:r>
      <w:r w:rsidRPr="00C57AE9">
        <w:rPr>
          <w:rFonts w:ascii="Arial" w:hAnsi="Arial" w:cs="Arial"/>
          <w:color w:val="000000" w:themeColor="text1"/>
          <w:sz w:val="18"/>
          <w:szCs w:val="18"/>
        </w:rPr>
        <w:t>e se med trajanjem izvedbe pogodbe spremeni rok za izvedbo pogodbenih storitev</w:t>
      </w:r>
      <w:r w:rsidR="001949C6" w:rsidRPr="00C57AE9">
        <w:rPr>
          <w:rFonts w:ascii="Arial" w:hAnsi="Arial" w:cs="Arial"/>
          <w:color w:val="000000" w:themeColor="text1"/>
          <w:sz w:val="18"/>
          <w:szCs w:val="18"/>
        </w:rPr>
        <w:t>,</w:t>
      </w:r>
      <w:r w:rsidRPr="00C57AE9">
        <w:rPr>
          <w:rFonts w:ascii="Arial" w:hAnsi="Arial" w:cs="Arial"/>
          <w:color w:val="000000" w:themeColor="text1"/>
          <w:sz w:val="18"/>
          <w:szCs w:val="18"/>
        </w:rPr>
        <w:t xml:space="preserve"> kakovost in koli</w:t>
      </w:r>
      <w:r w:rsidRPr="00C57AE9">
        <w:rPr>
          <w:rFonts w:ascii="Arial" w:hAnsi="Arial" w:cs="Arial" w:hint="eastAsia"/>
          <w:color w:val="000000" w:themeColor="text1"/>
          <w:sz w:val="18"/>
          <w:szCs w:val="18"/>
        </w:rPr>
        <w:t>č</w:t>
      </w:r>
      <w:r w:rsidRPr="00C57AE9">
        <w:rPr>
          <w:rFonts w:ascii="Arial" w:hAnsi="Arial" w:cs="Arial"/>
          <w:color w:val="000000" w:themeColor="text1"/>
          <w:sz w:val="18"/>
          <w:szCs w:val="18"/>
        </w:rPr>
        <w:t>ina, mora izvajalec ob sklenitvi aneksa k tej pogodbi predložiti novo finan</w:t>
      </w:r>
      <w:r w:rsidRPr="00C57AE9">
        <w:rPr>
          <w:rFonts w:ascii="Arial" w:hAnsi="Arial" w:cs="Arial" w:hint="eastAsia"/>
          <w:color w:val="000000" w:themeColor="text1"/>
          <w:sz w:val="18"/>
          <w:szCs w:val="18"/>
        </w:rPr>
        <w:t>č</w:t>
      </w:r>
      <w:r w:rsidRPr="00C57AE9">
        <w:rPr>
          <w:rFonts w:ascii="Arial" w:hAnsi="Arial" w:cs="Arial"/>
          <w:color w:val="000000" w:themeColor="text1"/>
          <w:sz w:val="18"/>
          <w:szCs w:val="18"/>
        </w:rPr>
        <w:t>no zavarovanje</w:t>
      </w:r>
      <w:r w:rsidRPr="00F425DF">
        <w:rPr>
          <w:rFonts w:ascii="Arial" w:hAnsi="Arial" w:cs="Arial"/>
          <w:color w:val="000000" w:themeColor="text1"/>
          <w:sz w:val="18"/>
          <w:szCs w:val="18"/>
        </w:rPr>
        <w:t xml:space="preserve"> z novim rokom trajanja le-tega, v skladu s spremembo pogodbenega roka za izvedbo storitev, oziroma novo finan</w:t>
      </w:r>
      <w:r w:rsidRPr="00F425DF">
        <w:rPr>
          <w:rFonts w:ascii="Arial" w:hAnsi="Arial" w:cs="Arial" w:hint="eastAsia"/>
          <w:color w:val="000000" w:themeColor="text1"/>
          <w:sz w:val="18"/>
          <w:szCs w:val="18"/>
        </w:rPr>
        <w:t>č</w:t>
      </w:r>
      <w:r w:rsidRPr="00F425DF">
        <w:rPr>
          <w:rFonts w:ascii="Arial" w:hAnsi="Arial" w:cs="Arial"/>
          <w:color w:val="000000" w:themeColor="text1"/>
          <w:sz w:val="18"/>
          <w:szCs w:val="18"/>
        </w:rPr>
        <w:t>no zavarovanje s spremenjeno višino garantiranega zneska, v skladu s spremembo pogodbene vrednosti, kar se uredi z aneksom k pogodbi.</w:t>
      </w:r>
    </w:p>
    <w:p w14:paraId="7ED1DE1D" w14:textId="77777777" w:rsidR="001214A2" w:rsidRPr="00F425DF" w:rsidRDefault="001214A2" w:rsidP="00970EF8">
      <w:pPr>
        <w:pStyle w:val="Naslov3"/>
        <w:rPr>
          <w:rFonts w:ascii="Arial" w:hAnsi="Arial" w:cs="Arial"/>
          <w:color w:val="auto"/>
        </w:rPr>
      </w:pPr>
      <w:bookmarkStart w:id="28" w:name="_Toc512520752"/>
    </w:p>
    <w:p w14:paraId="54430DA6" w14:textId="77777777" w:rsidR="00970EF8" w:rsidRPr="00F425DF" w:rsidRDefault="00970EF8" w:rsidP="00970EF8">
      <w:pPr>
        <w:pStyle w:val="Naslov3"/>
        <w:rPr>
          <w:rFonts w:ascii="Arial" w:hAnsi="Arial" w:cs="Arial"/>
          <w:color w:val="auto"/>
        </w:rPr>
      </w:pPr>
      <w:r w:rsidRPr="00F425DF">
        <w:rPr>
          <w:rFonts w:ascii="Arial" w:hAnsi="Arial" w:cs="Arial"/>
          <w:color w:val="auto"/>
        </w:rPr>
        <w:t>FINANČNO ZAVAROVANJE ZA ODPRAVO NAPAK V GARANCIJSKEM ROKU</w:t>
      </w:r>
      <w:bookmarkEnd w:id="27"/>
      <w:bookmarkEnd w:id="28"/>
    </w:p>
    <w:p w14:paraId="2B6F70BF" w14:textId="77777777" w:rsidR="00970EF8" w:rsidRPr="003C4159" w:rsidRDefault="00970EF8" w:rsidP="00970EF8">
      <w:pPr>
        <w:spacing w:before="225" w:after="225" w:line="240" w:lineRule="auto"/>
        <w:jc w:val="both"/>
        <w:rPr>
          <w:rFonts w:ascii="Arial" w:hAnsi="Arial" w:cs="Arial"/>
        </w:rPr>
      </w:pPr>
      <w:r w:rsidRPr="003C4159">
        <w:rPr>
          <w:rFonts w:ascii="Arial" w:hAnsi="Arial" w:cs="Arial"/>
          <w:sz w:val="18"/>
          <w:szCs w:val="18"/>
        </w:rPr>
        <w:t>Instrument zavarovanja: bančna garancija / kavcijsko zavarovanje</w:t>
      </w:r>
      <w:r w:rsidR="00CF2641" w:rsidRPr="003C4159">
        <w:rPr>
          <w:rFonts w:ascii="Arial" w:hAnsi="Arial" w:cs="Arial"/>
          <w:sz w:val="18"/>
          <w:szCs w:val="18"/>
        </w:rPr>
        <w:t>/</w:t>
      </w:r>
      <w:r w:rsidRPr="003C4159">
        <w:rPr>
          <w:rFonts w:ascii="Arial" w:hAnsi="Arial" w:cs="Arial"/>
          <w:sz w:val="18"/>
          <w:szCs w:val="18"/>
        </w:rPr>
        <w:t>.</w:t>
      </w:r>
    </w:p>
    <w:p w14:paraId="6D452840" w14:textId="77777777" w:rsidR="00970EF8" w:rsidRPr="003C4159" w:rsidRDefault="00970EF8" w:rsidP="00970EF8">
      <w:pPr>
        <w:spacing w:before="225" w:after="225" w:line="240" w:lineRule="auto"/>
        <w:jc w:val="both"/>
        <w:rPr>
          <w:rFonts w:ascii="Arial" w:hAnsi="Arial" w:cs="Arial"/>
        </w:rPr>
      </w:pPr>
      <w:r w:rsidRPr="003C4159">
        <w:rPr>
          <w:rFonts w:ascii="Arial" w:hAnsi="Arial" w:cs="Arial"/>
          <w:sz w:val="18"/>
          <w:szCs w:val="18"/>
        </w:rPr>
        <w:lastRenderedPageBreak/>
        <w:t xml:space="preserve">Višina zavarovanja: 5 % </w:t>
      </w:r>
      <w:r w:rsidR="004251E5" w:rsidRPr="003C4159">
        <w:rPr>
          <w:rFonts w:ascii="Arial" w:hAnsi="Arial" w:cs="Arial"/>
          <w:sz w:val="18"/>
          <w:szCs w:val="18"/>
        </w:rPr>
        <w:t>pogodbene</w:t>
      </w:r>
      <w:r w:rsidR="00621E0F" w:rsidRPr="003C4159">
        <w:rPr>
          <w:rFonts w:ascii="Arial" w:hAnsi="Arial" w:cs="Arial"/>
          <w:sz w:val="18"/>
          <w:szCs w:val="18"/>
        </w:rPr>
        <w:t xml:space="preserve"> </w:t>
      </w:r>
      <w:r w:rsidRPr="003C4159">
        <w:rPr>
          <w:rFonts w:ascii="Arial" w:hAnsi="Arial" w:cs="Arial"/>
          <w:sz w:val="18"/>
          <w:szCs w:val="18"/>
        </w:rPr>
        <w:t>vrednosti z DDV.</w:t>
      </w:r>
    </w:p>
    <w:p w14:paraId="1126096D" w14:textId="77777777" w:rsidR="00970EF8" w:rsidRPr="003C4159" w:rsidRDefault="00970EF8" w:rsidP="00970EF8">
      <w:pPr>
        <w:spacing w:before="225" w:after="225" w:line="240" w:lineRule="auto"/>
        <w:jc w:val="both"/>
        <w:rPr>
          <w:rFonts w:ascii="Arial" w:hAnsi="Arial" w:cs="Arial"/>
          <w:sz w:val="18"/>
          <w:szCs w:val="18"/>
        </w:rPr>
      </w:pPr>
      <w:r w:rsidRPr="003C4159">
        <w:rPr>
          <w:rFonts w:ascii="Arial" w:hAnsi="Arial" w:cs="Arial"/>
          <w:sz w:val="18"/>
          <w:szCs w:val="18"/>
        </w:rPr>
        <w:t>Čas veljavnosti: 30 dni po poteku garancijskega roka.</w:t>
      </w:r>
    </w:p>
    <w:p w14:paraId="08AD26F9" w14:textId="31CAA841" w:rsidR="000E054C" w:rsidRPr="003C4159" w:rsidRDefault="000126FF" w:rsidP="00A021E5">
      <w:pPr>
        <w:spacing w:before="135" w:after="135"/>
        <w:contextualSpacing/>
        <w:jc w:val="both"/>
        <w:textAlignment w:val="center"/>
        <w:rPr>
          <w:rFonts w:ascii="Arial" w:hAnsi="Arial" w:cs="Arial"/>
          <w:position w:val="-2"/>
          <w:sz w:val="18"/>
          <w:szCs w:val="18"/>
        </w:rPr>
      </w:pPr>
      <w:r w:rsidRPr="003C4159">
        <w:rPr>
          <w:rFonts w:ascii="Arial" w:hAnsi="Arial" w:cs="Arial"/>
          <w:position w:val="-2"/>
          <w:sz w:val="18"/>
          <w:szCs w:val="18"/>
        </w:rPr>
        <w:t>Ponudnik bo moral s finančnim zavarovanjem zagotoviti g</w:t>
      </w:r>
      <w:r w:rsidR="000E054C" w:rsidRPr="003C4159">
        <w:rPr>
          <w:rFonts w:ascii="Arial" w:hAnsi="Arial" w:cs="Arial"/>
          <w:position w:val="-2"/>
          <w:sz w:val="18"/>
          <w:szCs w:val="18"/>
        </w:rPr>
        <w:t>arancijski</w:t>
      </w:r>
      <w:r w:rsidR="00A021E5">
        <w:rPr>
          <w:rFonts w:ascii="Arial" w:hAnsi="Arial" w:cs="Arial"/>
          <w:position w:val="-2"/>
          <w:sz w:val="18"/>
          <w:szCs w:val="18"/>
        </w:rPr>
        <w:t xml:space="preserve"> rok za izvedena dela in sicer </w:t>
      </w:r>
      <w:r w:rsidR="000E054C" w:rsidRPr="003C4159">
        <w:rPr>
          <w:rFonts w:ascii="Arial" w:hAnsi="Arial" w:cs="Arial"/>
          <w:position w:val="-2"/>
          <w:sz w:val="18"/>
          <w:szCs w:val="18"/>
        </w:rPr>
        <w:t xml:space="preserve">za obdobje najmanj </w:t>
      </w:r>
      <w:r w:rsidR="00CB79C0" w:rsidRPr="003C4159">
        <w:rPr>
          <w:rFonts w:ascii="Arial" w:hAnsi="Arial" w:cs="Arial"/>
          <w:position w:val="-2"/>
          <w:sz w:val="18"/>
          <w:szCs w:val="18"/>
        </w:rPr>
        <w:t>pet</w:t>
      </w:r>
      <w:r w:rsidR="00A021E5">
        <w:rPr>
          <w:rFonts w:ascii="Arial" w:hAnsi="Arial" w:cs="Arial"/>
          <w:position w:val="-2"/>
          <w:sz w:val="18"/>
          <w:szCs w:val="18"/>
        </w:rPr>
        <w:t>ih</w:t>
      </w:r>
      <w:r w:rsidRPr="003C4159">
        <w:rPr>
          <w:rFonts w:ascii="Arial" w:hAnsi="Arial" w:cs="Arial"/>
          <w:position w:val="-2"/>
          <w:sz w:val="18"/>
          <w:szCs w:val="18"/>
        </w:rPr>
        <w:t xml:space="preserve"> (</w:t>
      </w:r>
      <w:r w:rsidR="00CB79C0" w:rsidRPr="003C4159">
        <w:rPr>
          <w:rFonts w:ascii="Arial" w:hAnsi="Arial" w:cs="Arial"/>
          <w:position w:val="-2"/>
          <w:sz w:val="18"/>
          <w:szCs w:val="18"/>
        </w:rPr>
        <w:t>5</w:t>
      </w:r>
      <w:r w:rsidR="00AB06C4" w:rsidRPr="003C4159">
        <w:rPr>
          <w:rFonts w:ascii="Arial" w:hAnsi="Arial" w:cs="Arial"/>
          <w:position w:val="-2"/>
          <w:sz w:val="18"/>
          <w:szCs w:val="18"/>
        </w:rPr>
        <w:t>)</w:t>
      </w:r>
      <w:r w:rsidRPr="003C4159">
        <w:rPr>
          <w:rFonts w:ascii="Arial" w:hAnsi="Arial" w:cs="Arial"/>
          <w:position w:val="-2"/>
          <w:sz w:val="18"/>
          <w:szCs w:val="18"/>
        </w:rPr>
        <w:t xml:space="preserve"> let splošnega garancijskega roka za kak</w:t>
      </w:r>
      <w:r w:rsidR="00A021E5">
        <w:rPr>
          <w:rFonts w:ascii="Arial" w:hAnsi="Arial" w:cs="Arial"/>
          <w:position w:val="-2"/>
          <w:sz w:val="18"/>
          <w:szCs w:val="18"/>
        </w:rPr>
        <w:t xml:space="preserve">ovost izvedenih del, od podpisa </w:t>
      </w:r>
      <w:r w:rsidRPr="003C4159">
        <w:rPr>
          <w:rFonts w:ascii="Arial" w:hAnsi="Arial" w:cs="Arial"/>
          <w:position w:val="-2"/>
          <w:sz w:val="18"/>
          <w:szCs w:val="18"/>
        </w:rPr>
        <w:t>primopredaj</w:t>
      </w:r>
      <w:r w:rsidR="00CB79C0" w:rsidRPr="003C4159">
        <w:rPr>
          <w:rFonts w:ascii="Arial" w:hAnsi="Arial" w:cs="Arial"/>
          <w:position w:val="-2"/>
          <w:sz w:val="18"/>
          <w:szCs w:val="18"/>
        </w:rPr>
        <w:t xml:space="preserve">nega zapisnika o </w:t>
      </w:r>
      <w:r w:rsidR="00E77DD7" w:rsidRPr="003C4159">
        <w:rPr>
          <w:rFonts w:ascii="Arial" w:hAnsi="Arial" w:cs="Arial"/>
          <w:position w:val="-2"/>
          <w:sz w:val="18"/>
          <w:szCs w:val="18"/>
        </w:rPr>
        <w:t>prevzemu del</w:t>
      </w:r>
      <w:r w:rsidR="003C4159">
        <w:rPr>
          <w:rFonts w:ascii="Arial" w:hAnsi="Arial" w:cs="Arial"/>
          <w:position w:val="-2"/>
          <w:sz w:val="18"/>
          <w:szCs w:val="18"/>
        </w:rPr>
        <w:t>.</w:t>
      </w:r>
      <w:r w:rsidR="00E77DD7" w:rsidRPr="003C4159">
        <w:rPr>
          <w:rFonts w:ascii="Arial" w:hAnsi="Arial" w:cs="Arial"/>
          <w:position w:val="-2"/>
          <w:sz w:val="18"/>
          <w:szCs w:val="18"/>
        </w:rPr>
        <w:t xml:space="preserve"> </w:t>
      </w:r>
    </w:p>
    <w:p w14:paraId="6630A21E" w14:textId="77777777" w:rsidR="00A96F25" w:rsidRPr="00F425DF" w:rsidRDefault="00A96F25" w:rsidP="000126FF">
      <w:pPr>
        <w:tabs>
          <w:tab w:val="left" w:pos="284"/>
        </w:tabs>
        <w:spacing w:before="135" w:after="135"/>
        <w:ind w:left="284" w:hanging="284"/>
        <w:contextualSpacing/>
        <w:jc w:val="both"/>
        <w:textAlignment w:val="center"/>
        <w:rPr>
          <w:rFonts w:ascii="Arial" w:hAnsi="Arial" w:cs="Arial"/>
          <w:position w:val="-2"/>
          <w:sz w:val="18"/>
          <w:szCs w:val="18"/>
        </w:rPr>
      </w:pPr>
    </w:p>
    <w:p w14:paraId="72C8446B" w14:textId="21FE56D2" w:rsidR="000126FF" w:rsidRPr="00F425DF" w:rsidRDefault="0058474E" w:rsidP="0058474E">
      <w:pPr>
        <w:tabs>
          <w:tab w:val="left" w:pos="0"/>
        </w:tabs>
        <w:spacing w:before="135" w:after="135"/>
        <w:contextualSpacing/>
        <w:jc w:val="both"/>
        <w:textAlignment w:val="center"/>
        <w:rPr>
          <w:rFonts w:ascii="Arial" w:hAnsi="Arial" w:cs="Arial"/>
          <w:position w:val="-2"/>
          <w:sz w:val="18"/>
          <w:szCs w:val="18"/>
        </w:rPr>
      </w:pPr>
      <w:r w:rsidRPr="00F425DF">
        <w:rPr>
          <w:rFonts w:ascii="Arial" w:hAnsi="Arial" w:cs="Arial"/>
          <w:position w:val="-2"/>
          <w:sz w:val="18"/>
          <w:szCs w:val="18"/>
        </w:rPr>
        <w:t xml:space="preserve">Prav tako mora ponudnik jamčiti </w:t>
      </w:r>
      <w:r w:rsidR="000126FF" w:rsidRPr="00F425DF">
        <w:rPr>
          <w:rFonts w:ascii="Arial" w:hAnsi="Arial" w:cs="Arial"/>
          <w:position w:val="-2"/>
          <w:sz w:val="18"/>
          <w:szCs w:val="18"/>
        </w:rPr>
        <w:t>deset (10</w:t>
      </w:r>
      <w:r w:rsidR="000E318C" w:rsidRPr="00F425DF">
        <w:rPr>
          <w:rFonts w:ascii="Arial" w:hAnsi="Arial" w:cs="Arial"/>
          <w:position w:val="-2"/>
          <w:sz w:val="18"/>
          <w:szCs w:val="18"/>
        </w:rPr>
        <w:t xml:space="preserve">) </w:t>
      </w:r>
      <w:r w:rsidR="000126FF" w:rsidRPr="00F425DF">
        <w:rPr>
          <w:rFonts w:ascii="Arial" w:hAnsi="Arial" w:cs="Arial"/>
          <w:position w:val="-2"/>
          <w:sz w:val="18"/>
          <w:szCs w:val="18"/>
        </w:rPr>
        <w:t xml:space="preserve"> let</w:t>
      </w:r>
      <w:r w:rsidR="00A021E5">
        <w:rPr>
          <w:rFonts w:ascii="Arial" w:hAnsi="Arial" w:cs="Arial"/>
          <w:position w:val="-2"/>
          <w:sz w:val="18"/>
          <w:szCs w:val="18"/>
        </w:rPr>
        <w:t xml:space="preserve"> od podpisa primopredajnega zapisnika, in sicer </w:t>
      </w:r>
      <w:r w:rsidR="000126FF" w:rsidRPr="00F425DF">
        <w:rPr>
          <w:rFonts w:ascii="Arial" w:hAnsi="Arial" w:cs="Arial"/>
          <w:position w:val="-2"/>
          <w:sz w:val="18"/>
          <w:szCs w:val="18"/>
        </w:rPr>
        <w:t>za napake v izdelavi gradnje, ki zad</w:t>
      </w:r>
      <w:r w:rsidRPr="00F425DF">
        <w:rPr>
          <w:rFonts w:ascii="Arial" w:hAnsi="Arial" w:cs="Arial"/>
          <w:position w:val="-2"/>
          <w:sz w:val="18"/>
          <w:szCs w:val="18"/>
        </w:rPr>
        <w:t xml:space="preserve">evajo njeno solidnost, v skladu </w:t>
      </w:r>
      <w:r w:rsidR="000126FF" w:rsidRPr="00F425DF">
        <w:rPr>
          <w:rFonts w:ascii="Arial" w:hAnsi="Arial" w:cs="Arial"/>
          <w:position w:val="-2"/>
          <w:sz w:val="18"/>
          <w:szCs w:val="18"/>
        </w:rPr>
        <w:t>z dol</w:t>
      </w:r>
      <w:r w:rsidRPr="00F425DF">
        <w:rPr>
          <w:rFonts w:ascii="Arial" w:hAnsi="Arial" w:cs="Arial"/>
          <w:position w:val="-2"/>
          <w:sz w:val="18"/>
          <w:szCs w:val="18"/>
        </w:rPr>
        <w:t>očili</w:t>
      </w:r>
      <w:r w:rsidR="00A021E5">
        <w:rPr>
          <w:rFonts w:ascii="Arial" w:hAnsi="Arial" w:cs="Arial"/>
          <w:position w:val="-2"/>
          <w:sz w:val="18"/>
          <w:szCs w:val="18"/>
        </w:rPr>
        <w:t xml:space="preserve"> veljavnega</w:t>
      </w:r>
      <w:r w:rsidRPr="00F425DF">
        <w:rPr>
          <w:rFonts w:ascii="Arial" w:hAnsi="Arial" w:cs="Arial"/>
          <w:position w:val="-2"/>
          <w:sz w:val="18"/>
          <w:szCs w:val="18"/>
        </w:rPr>
        <w:t xml:space="preserve"> Obligacijskega zakonika. </w:t>
      </w:r>
    </w:p>
    <w:p w14:paraId="07F5AFD1" w14:textId="5E64433B" w:rsidR="00970EF8" w:rsidRPr="00F425DF" w:rsidRDefault="00970EF8" w:rsidP="00970EF8">
      <w:p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 xml:space="preserve">Zahtevanje dokazila: </w:t>
      </w:r>
      <w:r w:rsidR="00A91B02" w:rsidRPr="00F425DF">
        <w:rPr>
          <w:rFonts w:ascii="Arial" w:hAnsi="Arial" w:cs="Arial"/>
          <w:color w:val="000000"/>
          <w:sz w:val="18"/>
          <w:szCs w:val="18"/>
        </w:rPr>
        <w:t>ponudnik s predložitvijo</w:t>
      </w:r>
      <w:r w:rsidRPr="00F425DF">
        <w:rPr>
          <w:rFonts w:ascii="Arial" w:hAnsi="Arial" w:cs="Arial"/>
          <w:color w:val="000000"/>
          <w:sz w:val="18"/>
          <w:szCs w:val="18"/>
        </w:rPr>
        <w:t xml:space="preserve"> </w:t>
      </w:r>
      <w:r w:rsidR="00D34B0E">
        <w:rPr>
          <w:rFonts w:ascii="Arial" w:hAnsi="Arial" w:cs="Arial"/>
          <w:color w:val="000000"/>
          <w:sz w:val="18"/>
          <w:szCs w:val="18"/>
        </w:rPr>
        <w:t xml:space="preserve">izpolnjenega in podpisanega </w:t>
      </w:r>
      <w:r w:rsidRPr="00F425DF">
        <w:rPr>
          <w:rFonts w:ascii="Arial" w:hAnsi="Arial" w:cs="Arial"/>
          <w:color w:val="000000"/>
          <w:sz w:val="18"/>
          <w:szCs w:val="18"/>
        </w:rPr>
        <w:t xml:space="preserve">obrazca </w:t>
      </w:r>
      <w:r w:rsidR="00A91B02" w:rsidRPr="00F425DF">
        <w:rPr>
          <w:rFonts w:ascii="Arial" w:hAnsi="Arial" w:cs="Arial"/>
          <w:color w:val="000000"/>
          <w:sz w:val="18"/>
          <w:szCs w:val="18"/>
        </w:rPr>
        <w:t>št. 1 K</w:t>
      </w:r>
      <w:r w:rsidRPr="00F425DF">
        <w:rPr>
          <w:rFonts w:ascii="Arial" w:hAnsi="Arial" w:cs="Arial"/>
          <w:color w:val="000000"/>
          <w:sz w:val="18"/>
          <w:szCs w:val="18"/>
        </w:rPr>
        <w:t>rovna izjava</w:t>
      </w:r>
      <w:r w:rsidR="00800C52" w:rsidRPr="00F425DF">
        <w:rPr>
          <w:rFonts w:ascii="Arial" w:hAnsi="Arial" w:cs="Arial"/>
        </w:rPr>
        <w:t xml:space="preserve"> </w:t>
      </w:r>
      <w:r w:rsidRPr="00F425DF">
        <w:rPr>
          <w:rFonts w:ascii="Arial" w:hAnsi="Arial" w:cs="Arial"/>
          <w:color w:val="000000"/>
          <w:sz w:val="18"/>
          <w:szCs w:val="18"/>
        </w:rPr>
        <w:t>potrjuje, da bo naročniku izroči</w:t>
      </w:r>
      <w:r w:rsidR="00560A26" w:rsidRPr="00F425DF">
        <w:rPr>
          <w:rFonts w:ascii="Arial" w:hAnsi="Arial" w:cs="Arial"/>
          <w:color w:val="000000"/>
          <w:sz w:val="18"/>
          <w:szCs w:val="18"/>
        </w:rPr>
        <w:t>l ustrezno zavarovanje.</w:t>
      </w:r>
    </w:p>
    <w:p w14:paraId="77668A9D" w14:textId="591BC406" w:rsidR="005A51CE" w:rsidRPr="00D32B10" w:rsidRDefault="00970EF8" w:rsidP="006A6170">
      <w:pPr>
        <w:spacing w:before="225" w:after="225" w:line="240" w:lineRule="auto"/>
        <w:jc w:val="both"/>
        <w:rPr>
          <w:rFonts w:ascii="Arial" w:hAnsi="Arial" w:cs="Arial"/>
          <w:color w:val="FF0000"/>
          <w:sz w:val="18"/>
          <w:szCs w:val="18"/>
        </w:rPr>
      </w:pPr>
      <w:r w:rsidRPr="00F425DF">
        <w:rPr>
          <w:rFonts w:ascii="Arial" w:hAnsi="Arial" w:cs="Arial"/>
          <w:color w:val="000000"/>
          <w:sz w:val="18"/>
          <w:szCs w:val="18"/>
        </w:rPr>
        <w:t>Izbrani ponudnik izroči naročniku finančno zavaro</w:t>
      </w:r>
      <w:r w:rsidR="007168B1" w:rsidRPr="00F425DF">
        <w:rPr>
          <w:rFonts w:ascii="Arial" w:hAnsi="Arial" w:cs="Arial"/>
          <w:color w:val="000000"/>
          <w:sz w:val="18"/>
          <w:szCs w:val="18"/>
        </w:rPr>
        <w:t>vanje za odpravo napak v roku 1</w:t>
      </w:r>
      <w:r w:rsidR="005969B1" w:rsidRPr="00F425DF">
        <w:rPr>
          <w:rFonts w:ascii="Arial" w:hAnsi="Arial" w:cs="Arial"/>
          <w:color w:val="000000"/>
          <w:sz w:val="18"/>
          <w:szCs w:val="18"/>
        </w:rPr>
        <w:t>5</w:t>
      </w:r>
      <w:r w:rsidR="007168B1" w:rsidRPr="00F425DF">
        <w:rPr>
          <w:rFonts w:ascii="Arial" w:hAnsi="Arial" w:cs="Arial"/>
          <w:color w:val="000000"/>
          <w:sz w:val="18"/>
          <w:szCs w:val="18"/>
        </w:rPr>
        <w:t xml:space="preserve"> (</w:t>
      </w:r>
      <w:r w:rsidR="000126FF" w:rsidRPr="00F425DF">
        <w:rPr>
          <w:rFonts w:ascii="Arial" w:hAnsi="Arial" w:cs="Arial"/>
          <w:color w:val="000000"/>
          <w:sz w:val="18"/>
          <w:szCs w:val="18"/>
        </w:rPr>
        <w:t>petnajst</w:t>
      </w:r>
      <w:r w:rsidR="007168B1" w:rsidRPr="00F425DF">
        <w:rPr>
          <w:rFonts w:ascii="Arial" w:hAnsi="Arial" w:cs="Arial"/>
          <w:color w:val="000000"/>
          <w:sz w:val="18"/>
          <w:szCs w:val="18"/>
        </w:rPr>
        <w:t>)</w:t>
      </w:r>
      <w:r w:rsidRPr="00F425DF">
        <w:rPr>
          <w:rFonts w:ascii="Arial" w:hAnsi="Arial" w:cs="Arial"/>
          <w:color w:val="000000"/>
          <w:sz w:val="18"/>
          <w:szCs w:val="18"/>
        </w:rPr>
        <w:t xml:space="preserve"> dni po podpisu </w:t>
      </w:r>
      <w:r w:rsidR="00D34B0E">
        <w:rPr>
          <w:rFonts w:ascii="Arial" w:hAnsi="Arial" w:cs="Arial"/>
          <w:color w:val="000000"/>
          <w:sz w:val="18"/>
          <w:szCs w:val="18"/>
        </w:rPr>
        <w:t>primopredajnega zapisnika</w:t>
      </w:r>
      <w:r w:rsidRPr="00F425DF">
        <w:rPr>
          <w:rFonts w:ascii="Arial" w:hAnsi="Arial" w:cs="Arial"/>
          <w:sz w:val="18"/>
          <w:szCs w:val="18"/>
        </w:rPr>
        <w:t xml:space="preserve">. V primeru, da izvajalec ne predloži zavarovanja za </w:t>
      </w:r>
      <w:r w:rsidR="003D2950" w:rsidRPr="00F425DF">
        <w:rPr>
          <w:rFonts w:ascii="Arial" w:hAnsi="Arial" w:cs="Arial"/>
          <w:sz w:val="18"/>
          <w:szCs w:val="18"/>
        </w:rPr>
        <w:t xml:space="preserve">odpravo napak v roku, naročnik unovči finančno zavarovanje za dobro izvedbo </w:t>
      </w:r>
      <w:r w:rsidR="003D2950" w:rsidRPr="00F425DF">
        <w:rPr>
          <w:rFonts w:ascii="Arial" w:hAnsi="Arial" w:cs="Arial"/>
          <w:color w:val="000000"/>
          <w:sz w:val="18"/>
          <w:szCs w:val="18"/>
        </w:rPr>
        <w:t>pogodbenih obveznosti</w:t>
      </w:r>
      <w:r w:rsidR="008369D6">
        <w:rPr>
          <w:rFonts w:ascii="Arial" w:hAnsi="Arial" w:cs="Arial"/>
          <w:color w:val="000000"/>
          <w:sz w:val="18"/>
          <w:szCs w:val="18"/>
        </w:rPr>
        <w:t>.</w:t>
      </w:r>
      <w:r w:rsidR="00D32B10">
        <w:rPr>
          <w:rFonts w:ascii="Arial" w:hAnsi="Arial" w:cs="Arial"/>
          <w:color w:val="000000"/>
          <w:sz w:val="18"/>
          <w:szCs w:val="18"/>
        </w:rPr>
        <w:t xml:space="preserve"> </w:t>
      </w:r>
    </w:p>
    <w:p w14:paraId="33E090E3" w14:textId="59567DF3" w:rsidR="000126FF" w:rsidRPr="00F425DF" w:rsidRDefault="0009498C">
      <w:pPr>
        <w:spacing w:before="225" w:after="225" w:line="240" w:lineRule="auto"/>
        <w:jc w:val="both"/>
        <w:rPr>
          <w:rFonts w:ascii="Arial" w:hAnsi="Arial" w:cs="Arial"/>
          <w:color w:val="000000" w:themeColor="text1"/>
          <w:sz w:val="18"/>
          <w:szCs w:val="18"/>
        </w:rPr>
      </w:pPr>
      <w:r w:rsidRPr="00F425DF">
        <w:rPr>
          <w:rFonts w:ascii="Arial" w:hAnsi="Arial" w:cs="Arial"/>
          <w:color w:val="000000" w:themeColor="text1"/>
          <w:sz w:val="18"/>
          <w:szCs w:val="18"/>
        </w:rPr>
        <w:t xml:space="preserve">Ponudnik mora za zavarovanje izpolnitve svoje obveznosti do naročnika naročniku predložiti </w:t>
      </w:r>
      <w:r w:rsidR="000E4A14">
        <w:rPr>
          <w:rFonts w:ascii="Arial" w:hAnsi="Arial" w:cs="Arial"/>
          <w:color w:val="000000" w:themeColor="text1"/>
          <w:sz w:val="18"/>
          <w:szCs w:val="18"/>
        </w:rPr>
        <w:t xml:space="preserve">zgoraj </w:t>
      </w:r>
      <w:r w:rsidR="000126FF" w:rsidRPr="00F425DF">
        <w:rPr>
          <w:rFonts w:ascii="Arial" w:hAnsi="Arial" w:cs="Arial"/>
          <w:color w:val="000000" w:themeColor="text1"/>
          <w:sz w:val="18"/>
          <w:szCs w:val="18"/>
        </w:rPr>
        <w:t>navedena finančna zavarovanja</w:t>
      </w:r>
      <w:r w:rsidRPr="00F425DF">
        <w:rPr>
          <w:rFonts w:ascii="Arial" w:hAnsi="Arial" w:cs="Arial"/>
          <w:color w:val="000000" w:themeColor="text1"/>
          <w:sz w:val="18"/>
          <w:szCs w:val="18"/>
        </w:rPr>
        <w:t>, ki morajo biti brezpog</w:t>
      </w:r>
      <w:r w:rsidR="000126FF" w:rsidRPr="00F425DF">
        <w:rPr>
          <w:rFonts w:ascii="Arial" w:hAnsi="Arial" w:cs="Arial"/>
          <w:color w:val="000000" w:themeColor="text1"/>
          <w:sz w:val="18"/>
          <w:szCs w:val="18"/>
        </w:rPr>
        <w:t xml:space="preserve">ojna in plačljiva na prvi poziv.  </w:t>
      </w:r>
    </w:p>
    <w:p w14:paraId="49232503" w14:textId="77777777" w:rsidR="005A51CE" w:rsidRPr="00F425DF" w:rsidRDefault="0009498C">
      <w:pPr>
        <w:spacing w:before="225" w:after="225" w:line="240" w:lineRule="auto"/>
        <w:jc w:val="both"/>
        <w:rPr>
          <w:rFonts w:ascii="Arial" w:hAnsi="Arial" w:cs="Arial"/>
          <w:color w:val="000000" w:themeColor="text1"/>
          <w:sz w:val="18"/>
          <w:szCs w:val="18"/>
        </w:rPr>
      </w:pPr>
      <w:r w:rsidRPr="00F425DF">
        <w:rPr>
          <w:rFonts w:ascii="Arial" w:hAnsi="Arial" w:cs="Arial"/>
          <w:color w:val="000000" w:themeColor="text1"/>
          <w:sz w:val="18"/>
          <w:szCs w:val="18"/>
        </w:rPr>
        <w:t>Predložena finančna zavarovanja ne smejo vsebinsko odstopati od vzorca iz</w:t>
      </w:r>
      <w:r w:rsidR="00524F1D" w:rsidRPr="00F425DF">
        <w:rPr>
          <w:rFonts w:ascii="Arial" w:hAnsi="Arial" w:cs="Arial"/>
          <w:color w:val="000000"/>
          <w:sz w:val="18"/>
          <w:szCs w:val="18"/>
        </w:rPr>
        <w:t xml:space="preserve"> razpisne</w:t>
      </w:r>
      <w:r w:rsidRPr="00F425DF">
        <w:rPr>
          <w:rFonts w:ascii="Arial" w:hAnsi="Arial" w:cs="Arial"/>
          <w:color w:val="000000" w:themeColor="text1"/>
          <w:sz w:val="18"/>
          <w:szCs w:val="18"/>
        </w:rPr>
        <w:t xml:space="preserve"> </w:t>
      </w:r>
      <w:r w:rsidR="003F41CE" w:rsidRPr="00F425DF">
        <w:rPr>
          <w:rFonts w:ascii="Arial" w:hAnsi="Arial" w:cs="Arial"/>
          <w:color w:val="000000"/>
          <w:sz w:val="18"/>
          <w:szCs w:val="18"/>
        </w:rPr>
        <w:t xml:space="preserve">dokumentacije </w:t>
      </w:r>
      <w:r w:rsidRPr="00F425DF">
        <w:rPr>
          <w:rFonts w:ascii="Arial" w:hAnsi="Arial" w:cs="Arial"/>
          <w:color w:val="000000" w:themeColor="text1"/>
          <w:sz w:val="18"/>
          <w:szCs w:val="18"/>
        </w:rPr>
        <w:t>in ne sme</w:t>
      </w:r>
      <w:r w:rsidR="00890AA1" w:rsidRPr="00F425DF">
        <w:rPr>
          <w:rFonts w:ascii="Arial" w:hAnsi="Arial" w:cs="Arial"/>
          <w:color w:val="000000" w:themeColor="text1"/>
          <w:sz w:val="18"/>
          <w:szCs w:val="18"/>
        </w:rPr>
        <w:t>jo</w:t>
      </w:r>
      <w:r w:rsidRPr="00F425DF">
        <w:rPr>
          <w:rFonts w:ascii="Arial" w:hAnsi="Arial" w:cs="Arial"/>
          <w:color w:val="000000" w:themeColor="text1"/>
          <w:sz w:val="18"/>
          <w:szCs w:val="18"/>
        </w:rPr>
        <w:t xml:space="preserve"> vsebovati dodatnih pogojev za izplačilo, krajših rokov, kot jih določi naročnik, nižjega zneska zavarovanja, kot ga določi naročnik ali spremembe krajevne pristojnosti za reševanje sporov med upravičencem in banko ali zavarovalno družbo.</w:t>
      </w:r>
    </w:p>
    <w:p w14:paraId="644FC80B" w14:textId="77777777" w:rsidR="00560A26" w:rsidRPr="00F425DF" w:rsidRDefault="00560A26" w:rsidP="00560A26">
      <w:pPr>
        <w:jc w:val="center"/>
        <w:rPr>
          <w:rFonts w:ascii="Arial" w:hAnsi="Arial" w:cs="Arial"/>
          <w:b/>
          <w:sz w:val="20"/>
          <w:szCs w:val="20"/>
          <w:u w:val="single"/>
        </w:rPr>
      </w:pPr>
    </w:p>
    <w:p w14:paraId="63BA33AC" w14:textId="77777777" w:rsidR="00DD1DE4" w:rsidRPr="00F425DF" w:rsidRDefault="00DD1DE4" w:rsidP="00560A26">
      <w:pPr>
        <w:jc w:val="center"/>
        <w:rPr>
          <w:rFonts w:ascii="Arial" w:hAnsi="Arial" w:cs="Arial"/>
          <w:b/>
          <w:sz w:val="20"/>
          <w:szCs w:val="20"/>
          <w:u w:val="single"/>
        </w:rPr>
      </w:pPr>
    </w:p>
    <w:p w14:paraId="795D39FA" w14:textId="77777777" w:rsidR="001214A2" w:rsidRPr="00F425DF" w:rsidRDefault="001214A2">
      <w:pPr>
        <w:rPr>
          <w:rFonts w:ascii="Arial" w:hAnsi="Arial" w:cs="Arial"/>
          <w:b/>
          <w:sz w:val="20"/>
          <w:szCs w:val="20"/>
          <w:u w:val="single"/>
        </w:rPr>
      </w:pPr>
      <w:r w:rsidRPr="00F425DF">
        <w:rPr>
          <w:rFonts w:ascii="Arial" w:hAnsi="Arial" w:cs="Arial"/>
          <w:b/>
          <w:sz w:val="20"/>
          <w:szCs w:val="20"/>
          <w:u w:val="single"/>
        </w:rPr>
        <w:br w:type="page"/>
      </w:r>
    </w:p>
    <w:p w14:paraId="7F57388F" w14:textId="77777777" w:rsidR="00D34B0E" w:rsidRPr="00B75740" w:rsidRDefault="00D34B0E" w:rsidP="00D34B0E">
      <w:pPr>
        <w:spacing w:after="0"/>
        <w:jc w:val="right"/>
        <w:rPr>
          <w:rFonts w:ascii="Arial" w:hAnsi="Arial" w:cs="Arial"/>
          <w:i/>
          <w:sz w:val="18"/>
          <w:szCs w:val="18"/>
        </w:rPr>
      </w:pPr>
      <w:r w:rsidRPr="00B75740">
        <w:rPr>
          <w:rFonts w:ascii="Arial" w:hAnsi="Arial" w:cs="Arial"/>
          <w:i/>
          <w:sz w:val="18"/>
          <w:szCs w:val="18"/>
        </w:rPr>
        <w:lastRenderedPageBreak/>
        <w:t>4. del</w:t>
      </w:r>
    </w:p>
    <w:p w14:paraId="5021B6B7" w14:textId="77777777" w:rsidR="00D34B0E" w:rsidRPr="00B75740" w:rsidRDefault="00D34B0E" w:rsidP="00D34B0E">
      <w:pPr>
        <w:pStyle w:val="Naslov3"/>
        <w:jc w:val="center"/>
        <w:rPr>
          <w:rFonts w:ascii="Arial" w:hAnsi="Arial" w:cs="Arial"/>
          <w:color w:val="auto"/>
        </w:rPr>
      </w:pPr>
      <w:bookmarkStart w:id="29" w:name="_Toc502755310"/>
      <w:bookmarkStart w:id="30" w:name="_Toc37152331"/>
      <w:bookmarkStart w:id="31" w:name="_Toc39750413"/>
      <w:r w:rsidRPr="00B75740">
        <w:rPr>
          <w:rFonts w:ascii="Arial" w:hAnsi="Arial" w:cs="Arial"/>
          <w:color w:val="auto"/>
        </w:rPr>
        <w:t>MENIČNA IZJAVA S POOBLASTILOM ZA IZPOLNITEV IN UNOVČENJE MENICE ZA RESNOST PONUDBE</w:t>
      </w:r>
      <w:bookmarkEnd w:id="29"/>
      <w:bookmarkEnd w:id="30"/>
      <w:bookmarkEnd w:id="31"/>
    </w:p>
    <w:p w14:paraId="386B728F" w14:textId="77777777" w:rsidR="00D34B0E" w:rsidRPr="00B75740" w:rsidRDefault="00D34B0E" w:rsidP="00D34B0E">
      <w:pPr>
        <w:spacing w:after="0"/>
        <w:rPr>
          <w:rFonts w:ascii="Arial" w:hAnsi="Arial" w:cs="Arial"/>
          <w:sz w:val="18"/>
          <w:szCs w:val="18"/>
        </w:rPr>
      </w:pPr>
    </w:p>
    <w:p w14:paraId="0D1696E4" w14:textId="201B389E" w:rsidR="00D34B0E" w:rsidRPr="00B75740" w:rsidRDefault="00D34B0E" w:rsidP="00D34B0E">
      <w:pPr>
        <w:spacing w:after="0"/>
        <w:jc w:val="both"/>
        <w:rPr>
          <w:rFonts w:ascii="Arial" w:hAnsi="Arial" w:cs="Arial"/>
          <w:b/>
          <w:sz w:val="18"/>
          <w:szCs w:val="18"/>
        </w:rPr>
      </w:pPr>
      <w:r w:rsidRPr="00B75740">
        <w:rPr>
          <w:rFonts w:ascii="Arial" w:hAnsi="Arial" w:cs="Arial"/>
          <w:sz w:val="18"/>
          <w:szCs w:val="18"/>
        </w:rPr>
        <w:t>Mestni ob</w:t>
      </w:r>
      <w:r w:rsidRPr="00B75740">
        <w:rPr>
          <w:rFonts w:ascii="Arial" w:hAnsi="Arial" w:cs="Arial" w:hint="eastAsia"/>
          <w:sz w:val="18"/>
          <w:szCs w:val="18"/>
        </w:rPr>
        <w:t>č</w:t>
      </w:r>
      <w:r w:rsidRPr="00B75740">
        <w:rPr>
          <w:rFonts w:ascii="Arial" w:hAnsi="Arial" w:cs="Arial"/>
          <w:sz w:val="18"/>
          <w:szCs w:val="18"/>
        </w:rPr>
        <w:t>ini Velenje, Titov trg 1, 3320 Velenje (v nadaljevanju: ob</w:t>
      </w:r>
      <w:r w:rsidRPr="00B75740">
        <w:rPr>
          <w:rFonts w:ascii="Arial" w:hAnsi="Arial" w:cs="Arial" w:hint="eastAsia"/>
          <w:sz w:val="18"/>
          <w:szCs w:val="18"/>
        </w:rPr>
        <w:t>č</w:t>
      </w:r>
      <w:r w:rsidRPr="00B75740">
        <w:rPr>
          <w:rFonts w:ascii="Arial" w:hAnsi="Arial" w:cs="Arial"/>
          <w:sz w:val="18"/>
          <w:szCs w:val="18"/>
        </w:rPr>
        <w:t>ina) kot zavarovanje za resnost naše ponudbe za pridobitev javnega naro</w:t>
      </w:r>
      <w:r w:rsidRPr="00B75740">
        <w:rPr>
          <w:rFonts w:ascii="Arial" w:hAnsi="Arial" w:cs="Arial" w:hint="eastAsia"/>
          <w:sz w:val="18"/>
          <w:szCs w:val="18"/>
        </w:rPr>
        <w:t>č</w:t>
      </w:r>
      <w:r w:rsidRPr="00B75740">
        <w:rPr>
          <w:rFonts w:ascii="Arial" w:hAnsi="Arial" w:cs="Arial"/>
          <w:sz w:val="18"/>
          <w:szCs w:val="18"/>
        </w:rPr>
        <w:t>ila »</w:t>
      </w:r>
      <w:r w:rsidR="00046653">
        <w:rPr>
          <w:rFonts w:ascii="Arial" w:hAnsi="Arial" w:cs="Arial"/>
          <w:b/>
          <w:sz w:val="18"/>
          <w:szCs w:val="18"/>
        </w:rPr>
        <w:t>Prestavilo ceste LC 450 101 v Cirkovcah in asfaltiranje ceste »odcep Slavič« v Podkraju</w:t>
      </w:r>
      <w:r w:rsidRPr="00B75740">
        <w:rPr>
          <w:rFonts w:ascii="Arial" w:hAnsi="Arial" w:cs="Arial"/>
          <w:b/>
          <w:sz w:val="18"/>
          <w:szCs w:val="18"/>
        </w:rPr>
        <w:t xml:space="preserve">« </w:t>
      </w:r>
    </w:p>
    <w:p w14:paraId="36A7727C" w14:textId="77777777" w:rsidR="00D34B0E" w:rsidRPr="00B75740" w:rsidRDefault="00D34B0E" w:rsidP="00D34B0E">
      <w:pPr>
        <w:spacing w:after="0"/>
        <w:jc w:val="both"/>
        <w:rPr>
          <w:rFonts w:ascii="Arial" w:hAnsi="Arial" w:cs="Arial"/>
          <w:b/>
          <w:sz w:val="18"/>
          <w:szCs w:val="18"/>
        </w:rPr>
      </w:pPr>
      <w:r w:rsidRPr="00F64761">
        <w:rPr>
          <w:rFonts w:ascii="Arial" w:hAnsi="Arial" w:cs="Arial"/>
          <w:sz w:val="18"/>
          <w:szCs w:val="18"/>
        </w:rPr>
        <w:t>izro</w:t>
      </w:r>
      <w:r w:rsidRPr="00F64761">
        <w:rPr>
          <w:rFonts w:ascii="Arial" w:hAnsi="Arial" w:cs="Arial" w:hint="eastAsia"/>
          <w:sz w:val="18"/>
          <w:szCs w:val="18"/>
        </w:rPr>
        <w:t>č</w:t>
      </w:r>
      <w:r w:rsidRPr="00F64761">
        <w:rPr>
          <w:rFonts w:ascii="Arial" w:hAnsi="Arial" w:cs="Arial"/>
          <w:sz w:val="18"/>
          <w:szCs w:val="18"/>
        </w:rPr>
        <w:t>amo 2 bianco menici z meni</w:t>
      </w:r>
      <w:r w:rsidRPr="00F64761">
        <w:rPr>
          <w:rFonts w:ascii="Arial" w:hAnsi="Arial" w:cs="Arial" w:hint="eastAsia"/>
          <w:sz w:val="18"/>
          <w:szCs w:val="18"/>
        </w:rPr>
        <w:t>č</w:t>
      </w:r>
      <w:r w:rsidRPr="00F64761">
        <w:rPr>
          <w:rFonts w:ascii="Arial" w:hAnsi="Arial" w:cs="Arial"/>
          <w:sz w:val="18"/>
          <w:szCs w:val="18"/>
        </w:rPr>
        <w:t>no izjavo s pooblastilom za izpolnitev in unov</w:t>
      </w:r>
      <w:r w:rsidRPr="00F64761">
        <w:rPr>
          <w:rFonts w:ascii="Arial" w:hAnsi="Arial" w:cs="Arial" w:hint="eastAsia"/>
          <w:sz w:val="18"/>
          <w:szCs w:val="18"/>
        </w:rPr>
        <w:t>č</w:t>
      </w:r>
      <w:r w:rsidRPr="00F64761">
        <w:rPr>
          <w:rFonts w:ascii="Arial" w:hAnsi="Arial" w:cs="Arial"/>
          <w:sz w:val="18"/>
          <w:szCs w:val="18"/>
        </w:rPr>
        <w:t>enje menice, ki ju je podpisal/a</w:t>
      </w:r>
      <w:r w:rsidRPr="00B75740">
        <w:rPr>
          <w:rFonts w:ascii="Arial" w:hAnsi="Arial" w:cs="Arial"/>
          <w:sz w:val="18"/>
          <w:szCs w:val="18"/>
        </w:rPr>
        <w:t xml:space="preserve"> oziroma sta ju podpisali pooblaš</w:t>
      </w:r>
      <w:r w:rsidRPr="00B75740">
        <w:rPr>
          <w:rFonts w:ascii="Arial" w:hAnsi="Arial" w:cs="Arial" w:hint="eastAsia"/>
          <w:sz w:val="18"/>
          <w:szCs w:val="18"/>
        </w:rPr>
        <w:t>č</w:t>
      </w:r>
      <w:r w:rsidRPr="00B75740">
        <w:rPr>
          <w:rFonts w:ascii="Arial" w:hAnsi="Arial" w:cs="Arial"/>
          <w:sz w:val="18"/>
          <w:szCs w:val="18"/>
        </w:rPr>
        <w:t>ena/i oseba/i za podpisovanje:</w:t>
      </w:r>
    </w:p>
    <w:p w14:paraId="50DFC7BA" w14:textId="77777777" w:rsidR="00D34B0E" w:rsidRPr="00B75740" w:rsidRDefault="00D34B0E" w:rsidP="00D34B0E">
      <w:pPr>
        <w:spacing w:after="0"/>
        <w:jc w:val="both"/>
        <w:rPr>
          <w:rFonts w:ascii="Arial" w:hAnsi="Arial" w:cs="Arial"/>
          <w:sz w:val="18"/>
          <w:szCs w:val="18"/>
        </w:rPr>
      </w:pPr>
    </w:p>
    <w:p w14:paraId="33FE0BC1" w14:textId="77777777" w:rsidR="00D34B0E" w:rsidRPr="00B75740" w:rsidRDefault="00D34B0E" w:rsidP="00D34B0E">
      <w:pPr>
        <w:spacing w:after="0"/>
        <w:jc w:val="both"/>
        <w:rPr>
          <w:rFonts w:ascii="Arial" w:hAnsi="Arial" w:cs="Arial"/>
          <w:sz w:val="18"/>
          <w:szCs w:val="18"/>
        </w:rPr>
      </w:pPr>
      <w:r w:rsidRPr="00B75740">
        <w:rPr>
          <w:rFonts w:ascii="Arial" w:hAnsi="Arial" w:cs="Arial"/>
          <w:sz w:val="18"/>
          <w:szCs w:val="18"/>
        </w:rPr>
        <w:t>_____________________ kot _________________, ki se podpisuje _____________________</w:t>
      </w:r>
    </w:p>
    <w:p w14:paraId="3415B525" w14:textId="77777777" w:rsidR="00D34B0E" w:rsidRPr="00B75740" w:rsidRDefault="00D34B0E" w:rsidP="00D34B0E">
      <w:pPr>
        <w:spacing w:after="0"/>
        <w:jc w:val="both"/>
        <w:rPr>
          <w:rFonts w:ascii="Arial" w:hAnsi="Arial" w:cs="Arial"/>
          <w:sz w:val="18"/>
          <w:szCs w:val="18"/>
        </w:rPr>
      </w:pPr>
      <w:r w:rsidRPr="00B75740">
        <w:rPr>
          <w:rFonts w:ascii="Arial" w:hAnsi="Arial" w:cs="Arial"/>
          <w:sz w:val="18"/>
          <w:szCs w:val="18"/>
        </w:rPr>
        <w:t>_____________________ kot _________________, ki se podpisuje _____________________</w:t>
      </w:r>
    </w:p>
    <w:p w14:paraId="3FD3119A" w14:textId="77777777" w:rsidR="00D34B0E" w:rsidRPr="00B75740" w:rsidRDefault="00D34B0E" w:rsidP="00D34B0E">
      <w:pPr>
        <w:spacing w:after="0"/>
        <w:jc w:val="both"/>
        <w:rPr>
          <w:rFonts w:ascii="Arial" w:hAnsi="Arial" w:cs="Arial"/>
          <w:sz w:val="18"/>
          <w:szCs w:val="18"/>
        </w:rPr>
      </w:pPr>
    </w:p>
    <w:p w14:paraId="1F570D86" w14:textId="5C81F382" w:rsidR="00D34B0E" w:rsidRPr="00B75740" w:rsidRDefault="00D34B0E" w:rsidP="00D34B0E">
      <w:pPr>
        <w:spacing w:after="0" w:line="240" w:lineRule="auto"/>
        <w:contextualSpacing/>
        <w:jc w:val="both"/>
        <w:rPr>
          <w:rFonts w:ascii="Arial" w:hAnsi="Arial" w:cs="Arial"/>
          <w:b/>
          <w:sz w:val="18"/>
          <w:szCs w:val="18"/>
        </w:rPr>
      </w:pPr>
      <w:r w:rsidRPr="00B75740">
        <w:rPr>
          <w:rFonts w:ascii="Arial" w:hAnsi="Arial" w:cs="Arial"/>
          <w:sz w:val="18"/>
          <w:szCs w:val="18"/>
        </w:rPr>
        <w:t>Ob</w:t>
      </w:r>
      <w:r w:rsidRPr="00B75740">
        <w:rPr>
          <w:rFonts w:ascii="Arial" w:hAnsi="Arial" w:cs="Arial" w:hint="eastAsia"/>
          <w:sz w:val="18"/>
          <w:szCs w:val="18"/>
        </w:rPr>
        <w:t>č</w:t>
      </w:r>
      <w:r w:rsidRPr="00B75740">
        <w:rPr>
          <w:rFonts w:ascii="Arial" w:hAnsi="Arial" w:cs="Arial"/>
          <w:sz w:val="18"/>
          <w:szCs w:val="18"/>
        </w:rPr>
        <w:t>ino pooblaš</w:t>
      </w:r>
      <w:r w:rsidRPr="00B75740">
        <w:rPr>
          <w:rFonts w:ascii="Arial" w:hAnsi="Arial" w:cs="Arial" w:hint="eastAsia"/>
          <w:sz w:val="18"/>
          <w:szCs w:val="18"/>
        </w:rPr>
        <w:t>č</w:t>
      </w:r>
      <w:r w:rsidRPr="00B75740">
        <w:rPr>
          <w:rFonts w:ascii="Arial" w:hAnsi="Arial" w:cs="Arial"/>
          <w:sz w:val="18"/>
          <w:szCs w:val="18"/>
        </w:rPr>
        <w:t xml:space="preserve">amo, da izpolni priloženo bianco menico v višini </w:t>
      </w:r>
      <w:r w:rsidR="00D2281D">
        <w:rPr>
          <w:rFonts w:ascii="Arial" w:hAnsi="Arial" w:cs="Arial"/>
          <w:b/>
          <w:sz w:val="18"/>
          <w:szCs w:val="18"/>
        </w:rPr>
        <w:t xml:space="preserve">7.500,00 </w:t>
      </w:r>
      <w:r w:rsidRPr="00B75740">
        <w:rPr>
          <w:rFonts w:ascii="Arial" w:hAnsi="Arial" w:cs="Arial"/>
          <w:b/>
          <w:sz w:val="18"/>
          <w:szCs w:val="18"/>
        </w:rPr>
        <w:t>EUR</w:t>
      </w:r>
      <w:r w:rsidRPr="00B75740">
        <w:rPr>
          <w:rFonts w:ascii="Arial" w:hAnsi="Arial" w:cs="Arial"/>
          <w:sz w:val="18"/>
          <w:szCs w:val="18"/>
        </w:rPr>
        <w:t xml:space="preserve"> in z vsemi ostalimi potrebnimi podatki ter jo na naš ra</w:t>
      </w:r>
      <w:r w:rsidRPr="00B75740">
        <w:rPr>
          <w:rFonts w:ascii="Arial" w:hAnsi="Arial" w:cs="Arial" w:hint="eastAsia"/>
          <w:sz w:val="18"/>
          <w:szCs w:val="18"/>
        </w:rPr>
        <w:t>č</w:t>
      </w:r>
      <w:r w:rsidRPr="00B75740">
        <w:rPr>
          <w:rFonts w:ascii="Arial" w:hAnsi="Arial" w:cs="Arial"/>
          <w:sz w:val="18"/>
          <w:szCs w:val="18"/>
        </w:rPr>
        <w:t>un unov</w:t>
      </w:r>
      <w:r w:rsidRPr="00B75740">
        <w:rPr>
          <w:rFonts w:ascii="Arial" w:hAnsi="Arial" w:cs="Arial" w:hint="eastAsia"/>
          <w:sz w:val="18"/>
          <w:szCs w:val="18"/>
        </w:rPr>
        <w:t>č</w:t>
      </w:r>
      <w:r w:rsidRPr="00B75740">
        <w:rPr>
          <w:rFonts w:ascii="Arial" w:hAnsi="Arial" w:cs="Arial"/>
          <w:sz w:val="18"/>
          <w:szCs w:val="18"/>
        </w:rPr>
        <w:t xml:space="preserve">i v primeru, </w:t>
      </w:r>
      <w:r w:rsidRPr="00B75740">
        <w:rPr>
          <w:rFonts w:ascii="Arial" w:hAnsi="Arial" w:cs="Arial" w:hint="eastAsia"/>
          <w:sz w:val="18"/>
          <w:szCs w:val="18"/>
        </w:rPr>
        <w:t>č</w:t>
      </w:r>
      <w:r w:rsidRPr="00B75740">
        <w:rPr>
          <w:rFonts w:ascii="Arial" w:hAnsi="Arial" w:cs="Arial"/>
          <w:sz w:val="18"/>
          <w:szCs w:val="18"/>
        </w:rPr>
        <w:t>e:</w:t>
      </w:r>
    </w:p>
    <w:p w14:paraId="69AE9994" w14:textId="77777777" w:rsidR="00D34B0E" w:rsidRPr="00B75740" w:rsidRDefault="00D34B0E" w:rsidP="00D34B0E">
      <w:pPr>
        <w:spacing w:after="0" w:line="240" w:lineRule="auto"/>
        <w:contextualSpacing/>
        <w:jc w:val="both"/>
        <w:rPr>
          <w:rFonts w:ascii="Arial" w:hAnsi="Arial" w:cs="Arial"/>
          <w:sz w:val="18"/>
          <w:szCs w:val="18"/>
        </w:rPr>
      </w:pPr>
      <w:r w:rsidRPr="00B75740">
        <w:rPr>
          <w:rFonts w:ascii="Arial" w:hAnsi="Arial" w:cs="Arial" w:hint="eastAsia"/>
          <w:sz w:val="18"/>
          <w:szCs w:val="18"/>
        </w:rPr>
        <w:t>•</w:t>
      </w:r>
      <w:r w:rsidRPr="00B75740">
        <w:rPr>
          <w:rFonts w:ascii="Arial" w:hAnsi="Arial" w:cs="Arial"/>
          <w:sz w:val="18"/>
          <w:szCs w:val="18"/>
        </w:rPr>
        <w:tab/>
        <w:t>ponudbo umaknemo po roku za oddajo ponudb oziroma odstopimo od ponudbe ali</w:t>
      </w:r>
    </w:p>
    <w:p w14:paraId="6A46C30A" w14:textId="77777777" w:rsidR="00D34B0E" w:rsidRPr="00B75740" w:rsidRDefault="00D34B0E" w:rsidP="00D34B0E">
      <w:pPr>
        <w:spacing w:after="0" w:line="240" w:lineRule="auto"/>
        <w:contextualSpacing/>
        <w:jc w:val="both"/>
        <w:rPr>
          <w:rFonts w:ascii="Arial" w:hAnsi="Arial" w:cs="Arial"/>
          <w:sz w:val="18"/>
          <w:szCs w:val="18"/>
        </w:rPr>
      </w:pPr>
      <w:r w:rsidRPr="00B75740">
        <w:rPr>
          <w:rFonts w:ascii="Arial" w:hAnsi="Arial" w:cs="Arial" w:hint="eastAsia"/>
          <w:sz w:val="18"/>
          <w:szCs w:val="18"/>
        </w:rPr>
        <w:t>•</w:t>
      </w:r>
      <w:r w:rsidRPr="00B75740">
        <w:rPr>
          <w:rFonts w:ascii="Arial" w:hAnsi="Arial" w:cs="Arial"/>
          <w:sz w:val="18"/>
          <w:szCs w:val="18"/>
        </w:rPr>
        <w:tab/>
        <w:t>ne predložimo zahtevanih dokazil za navedbe v ponudbi v dolo</w:t>
      </w:r>
      <w:r w:rsidRPr="00B75740">
        <w:rPr>
          <w:rFonts w:ascii="Arial" w:hAnsi="Arial" w:cs="Arial" w:hint="eastAsia"/>
          <w:sz w:val="18"/>
          <w:szCs w:val="18"/>
        </w:rPr>
        <w:t>č</w:t>
      </w:r>
      <w:r w:rsidRPr="00B75740">
        <w:rPr>
          <w:rFonts w:ascii="Arial" w:hAnsi="Arial" w:cs="Arial"/>
          <w:sz w:val="18"/>
          <w:szCs w:val="18"/>
        </w:rPr>
        <w:t>enem roku ali</w:t>
      </w:r>
    </w:p>
    <w:p w14:paraId="37B555A3" w14:textId="77777777" w:rsidR="00D34B0E" w:rsidRPr="00B75740" w:rsidRDefault="00D34B0E" w:rsidP="00D34B0E">
      <w:pPr>
        <w:spacing w:after="0" w:line="240" w:lineRule="auto"/>
        <w:contextualSpacing/>
        <w:jc w:val="both"/>
        <w:rPr>
          <w:rFonts w:ascii="Arial" w:hAnsi="Arial" w:cs="Arial"/>
          <w:sz w:val="18"/>
          <w:szCs w:val="18"/>
        </w:rPr>
      </w:pPr>
      <w:r w:rsidRPr="00B75740">
        <w:rPr>
          <w:rFonts w:ascii="Arial" w:hAnsi="Arial" w:cs="Arial" w:hint="eastAsia"/>
          <w:sz w:val="18"/>
          <w:szCs w:val="18"/>
        </w:rPr>
        <w:t>•</w:t>
      </w:r>
      <w:r w:rsidRPr="00B75740">
        <w:rPr>
          <w:rFonts w:ascii="Arial" w:hAnsi="Arial" w:cs="Arial"/>
          <w:sz w:val="18"/>
          <w:szCs w:val="18"/>
        </w:rPr>
        <w:tab/>
        <w:t>ne soglašamo z odpravo napak v ponudbi ali</w:t>
      </w:r>
    </w:p>
    <w:p w14:paraId="42A3237C" w14:textId="77777777" w:rsidR="00D34B0E" w:rsidRPr="00B75740" w:rsidRDefault="00D34B0E" w:rsidP="00D34B0E">
      <w:pPr>
        <w:spacing w:after="0" w:line="240" w:lineRule="auto"/>
        <w:contextualSpacing/>
        <w:jc w:val="both"/>
        <w:rPr>
          <w:rFonts w:ascii="Arial" w:hAnsi="Arial" w:cs="Arial"/>
          <w:sz w:val="18"/>
          <w:szCs w:val="18"/>
        </w:rPr>
      </w:pPr>
      <w:r w:rsidRPr="00B75740">
        <w:rPr>
          <w:rFonts w:ascii="Arial" w:hAnsi="Arial" w:cs="Arial" w:hint="eastAsia"/>
          <w:sz w:val="18"/>
          <w:szCs w:val="18"/>
        </w:rPr>
        <w:t>•</w:t>
      </w:r>
      <w:r w:rsidRPr="00B75740">
        <w:rPr>
          <w:rFonts w:ascii="Arial" w:hAnsi="Arial" w:cs="Arial"/>
          <w:sz w:val="18"/>
          <w:szCs w:val="18"/>
        </w:rPr>
        <w:tab/>
        <w:t>ne sklenemo pogodbe v dolo</w:t>
      </w:r>
      <w:r w:rsidRPr="00B75740">
        <w:rPr>
          <w:rFonts w:ascii="Arial" w:hAnsi="Arial" w:cs="Arial" w:hint="eastAsia"/>
          <w:sz w:val="18"/>
          <w:szCs w:val="18"/>
        </w:rPr>
        <w:t>č</w:t>
      </w:r>
      <w:r w:rsidRPr="00B75740">
        <w:rPr>
          <w:rFonts w:ascii="Arial" w:hAnsi="Arial" w:cs="Arial"/>
          <w:sz w:val="18"/>
          <w:szCs w:val="18"/>
        </w:rPr>
        <w:t xml:space="preserve">enem roku ali </w:t>
      </w:r>
    </w:p>
    <w:p w14:paraId="07951AA7" w14:textId="77777777" w:rsidR="00D34B0E" w:rsidRPr="00B75740" w:rsidRDefault="00D34B0E" w:rsidP="00D34B0E">
      <w:pPr>
        <w:spacing w:after="0" w:line="240" w:lineRule="auto"/>
        <w:contextualSpacing/>
        <w:jc w:val="both"/>
        <w:rPr>
          <w:rFonts w:ascii="Arial" w:hAnsi="Arial" w:cs="Arial"/>
          <w:sz w:val="18"/>
          <w:szCs w:val="18"/>
        </w:rPr>
      </w:pPr>
      <w:r w:rsidRPr="00B75740">
        <w:rPr>
          <w:rFonts w:ascii="Arial" w:hAnsi="Arial" w:cs="Arial" w:hint="eastAsia"/>
          <w:sz w:val="18"/>
          <w:szCs w:val="18"/>
        </w:rPr>
        <w:t>•</w:t>
      </w:r>
      <w:r w:rsidRPr="00B75740">
        <w:rPr>
          <w:rFonts w:ascii="Arial" w:hAnsi="Arial" w:cs="Arial"/>
          <w:sz w:val="18"/>
          <w:szCs w:val="18"/>
        </w:rPr>
        <w:tab/>
        <w:t>po sklenitvi pogodbe v dolo</w:t>
      </w:r>
      <w:r w:rsidRPr="00B75740">
        <w:rPr>
          <w:rFonts w:ascii="Arial" w:hAnsi="Arial" w:cs="Arial" w:hint="eastAsia"/>
          <w:sz w:val="18"/>
          <w:szCs w:val="18"/>
        </w:rPr>
        <w:t>č</w:t>
      </w:r>
      <w:r w:rsidRPr="00B75740">
        <w:rPr>
          <w:rFonts w:ascii="Arial" w:hAnsi="Arial" w:cs="Arial"/>
          <w:sz w:val="18"/>
          <w:szCs w:val="18"/>
        </w:rPr>
        <w:t>enem roku ne predložimo finančnega zavarovanja za dobro izvedbo pogodbenih obveznosti.</w:t>
      </w:r>
    </w:p>
    <w:p w14:paraId="7E2C1A88" w14:textId="77777777" w:rsidR="00D34B0E" w:rsidRPr="00B75740" w:rsidRDefault="00D34B0E" w:rsidP="00D34B0E">
      <w:pPr>
        <w:spacing w:after="0"/>
        <w:jc w:val="both"/>
        <w:rPr>
          <w:rFonts w:ascii="Arial" w:hAnsi="Arial" w:cs="Arial"/>
          <w:sz w:val="18"/>
          <w:szCs w:val="18"/>
        </w:rPr>
      </w:pPr>
      <w:r w:rsidRPr="00B75740">
        <w:rPr>
          <w:rFonts w:ascii="Arial" w:hAnsi="Arial" w:cs="Arial"/>
          <w:sz w:val="18"/>
          <w:szCs w:val="18"/>
        </w:rPr>
        <w:t>Meni</w:t>
      </w:r>
      <w:r w:rsidRPr="00B75740">
        <w:rPr>
          <w:rFonts w:ascii="Arial" w:hAnsi="Arial" w:cs="Arial" w:hint="eastAsia"/>
          <w:sz w:val="18"/>
          <w:szCs w:val="18"/>
        </w:rPr>
        <w:t>č</w:t>
      </w:r>
      <w:r w:rsidRPr="00B75740">
        <w:rPr>
          <w:rFonts w:ascii="Arial" w:hAnsi="Arial" w:cs="Arial"/>
          <w:sz w:val="18"/>
          <w:szCs w:val="18"/>
        </w:rPr>
        <w:t>na izjava je veljavna od njenega podpisa do izteka roka veljavnosti zavarovanja za resnost ponudbe po predmetnem naro</w:t>
      </w:r>
      <w:r w:rsidRPr="00B75740">
        <w:rPr>
          <w:rFonts w:ascii="Arial" w:hAnsi="Arial" w:cs="Arial" w:hint="eastAsia"/>
          <w:sz w:val="18"/>
          <w:szCs w:val="18"/>
        </w:rPr>
        <w:t>č</w:t>
      </w:r>
      <w:r w:rsidRPr="00B75740">
        <w:rPr>
          <w:rFonts w:ascii="Arial" w:hAnsi="Arial" w:cs="Arial"/>
          <w:sz w:val="18"/>
          <w:szCs w:val="18"/>
        </w:rPr>
        <w:t xml:space="preserve">ilu, </w:t>
      </w:r>
      <w:proofErr w:type="spellStart"/>
      <w:r w:rsidRPr="00B75740">
        <w:rPr>
          <w:rFonts w:ascii="Arial" w:hAnsi="Arial" w:cs="Arial"/>
          <w:sz w:val="18"/>
          <w:szCs w:val="18"/>
        </w:rPr>
        <w:t>t.j</w:t>
      </w:r>
      <w:proofErr w:type="spellEnd"/>
      <w:r w:rsidRPr="00B75740">
        <w:rPr>
          <w:rFonts w:ascii="Arial" w:hAnsi="Arial" w:cs="Arial"/>
          <w:sz w:val="18"/>
          <w:szCs w:val="18"/>
        </w:rPr>
        <w:t>. najkasneje do ____________ (</w:t>
      </w:r>
      <w:r w:rsidRPr="00A60717">
        <w:rPr>
          <w:rFonts w:ascii="Arial" w:hAnsi="Arial" w:cs="Arial"/>
          <w:sz w:val="18"/>
          <w:szCs w:val="18"/>
        </w:rPr>
        <w:t>najmanj 90 dni o</w:t>
      </w:r>
      <w:r w:rsidRPr="00B75740">
        <w:rPr>
          <w:rFonts w:ascii="Arial" w:hAnsi="Arial" w:cs="Arial"/>
          <w:sz w:val="18"/>
          <w:szCs w:val="18"/>
        </w:rPr>
        <w:t>d rok</w:t>
      </w:r>
      <w:r>
        <w:rPr>
          <w:rFonts w:ascii="Arial" w:hAnsi="Arial" w:cs="Arial"/>
          <w:sz w:val="18"/>
          <w:szCs w:val="18"/>
        </w:rPr>
        <w:t>a za predložitev ponudb). Menici sta</w:t>
      </w:r>
      <w:r w:rsidRPr="00B75740">
        <w:rPr>
          <w:rFonts w:ascii="Arial" w:hAnsi="Arial" w:cs="Arial"/>
          <w:sz w:val="18"/>
          <w:szCs w:val="18"/>
        </w:rPr>
        <w:t xml:space="preserve"> unov</w:t>
      </w:r>
      <w:r w:rsidRPr="00B75740">
        <w:rPr>
          <w:rFonts w:ascii="Arial" w:hAnsi="Arial" w:cs="Arial" w:hint="eastAsia"/>
          <w:sz w:val="18"/>
          <w:szCs w:val="18"/>
        </w:rPr>
        <w:t>č</w:t>
      </w:r>
      <w:r>
        <w:rPr>
          <w:rFonts w:ascii="Arial" w:hAnsi="Arial" w:cs="Arial"/>
          <w:sz w:val="18"/>
          <w:szCs w:val="18"/>
        </w:rPr>
        <w:t>ljivi</w:t>
      </w:r>
      <w:r w:rsidRPr="00B75740">
        <w:rPr>
          <w:rFonts w:ascii="Arial" w:hAnsi="Arial" w:cs="Arial"/>
          <w:sz w:val="18"/>
          <w:szCs w:val="18"/>
        </w:rPr>
        <w:t xml:space="preserve"> pri: </w:t>
      </w:r>
    </w:p>
    <w:p w14:paraId="7D02D780" w14:textId="77777777" w:rsidR="00D34B0E" w:rsidRPr="00B75740" w:rsidRDefault="00D34B0E" w:rsidP="00D34B0E">
      <w:pPr>
        <w:spacing w:after="0"/>
        <w:jc w:val="both"/>
        <w:rPr>
          <w:rFonts w:ascii="Arial" w:hAnsi="Arial" w:cs="Arial"/>
          <w:sz w:val="18"/>
          <w:szCs w:val="18"/>
        </w:rPr>
      </w:pPr>
      <w:r w:rsidRPr="00B75740">
        <w:rPr>
          <w:rFonts w:ascii="Arial" w:hAnsi="Arial" w:cs="Arial"/>
          <w:sz w:val="18"/>
          <w:szCs w:val="18"/>
        </w:rPr>
        <w:t>________________________________, transakcijski ra</w:t>
      </w:r>
      <w:r w:rsidRPr="00B75740">
        <w:rPr>
          <w:rFonts w:ascii="Arial" w:hAnsi="Arial" w:cs="Arial" w:hint="eastAsia"/>
          <w:sz w:val="18"/>
          <w:szCs w:val="18"/>
        </w:rPr>
        <w:t>č</w:t>
      </w:r>
      <w:r w:rsidRPr="00B75740">
        <w:rPr>
          <w:rFonts w:ascii="Arial" w:hAnsi="Arial" w:cs="Arial"/>
          <w:sz w:val="18"/>
          <w:szCs w:val="18"/>
        </w:rPr>
        <w:t>un št. ______________________________________</w:t>
      </w:r>
    </w:p>
    <w:p w14:paraId="711252B1" w14:textId="77777777" w:rsidR="00D34B0E" w:rsidRPr="00B75740" w:rsidRDefault="00D34B0E" w:rsidP="00D34B0E">
      <w:pPr>
        <w:spacing w:after="0"/>
        <w:jc w:val="both"/>
        <w:rPr>
          <w:rFonts w:ascii="Arial" w:hAnsi="Arial" w:cs="Arial"/>
          <w:sz w:val="18"/>
          <w:szCs w:val="18"/>
        </w:rPr>
      </w:pPr>
      <w:r w:rsidRPr="00B75740">
        <w:rPr>
          <w:rFonts w:ascii="Arial" w:hAnsi="Arial" w:cs="Arial"/>
          <w:sz w:val="18"/>
          <w:szCs w:val="18"/>
        </w:rPr>
        <w:t>________________________________, transakcijski ra</w:t>
      </w:r>
      <w:r w:rsidRPr="00B75740">
        <w:rPr>
          <w:rFonts w:ascii="Arial" w:hAnsi="Arial" w:cs="Arial" w:hint="eastAsia"/>
          <w:sz w:val="18"/>
          <w:szCs w:val="18"/>
        </w:rPr>
        <w:t>č</w:t>
      </w:r>
      <w:r w:rsidRPr="00B75740">
        <w:rPr>
          <w:rFonts w:ascii="Arial" w:hAnsi="Arial" w:cs="Arial"/>
          <w:sz w:val="18"/>
          <w:szCs w:val="18"/>
        </w:rPr>
        <w:t>un št. ______________________________________</w:t>
      </w:r>
    </w:p>
    <w:p w14:paraId="66FB409E" w14:textId="77777777" w:rsidR="00D34B0E" w:rsidRPr="00B75740" w:rsidRDefault="00D34B0E" w:rsidP="00D34B0E">
      <w:pPr>
        <w:spacing w:after="0"/>
        <w:jc w:val="both"/>
        <w:rPr>
          <w:rFonts w:ascii="Arial" w:hAnsi="Arial" w:cs="Arial"/>
          <w:sz w:val="18"/>
          <w:szCs w:val="18"/>
        </w:rPr>
      </w:pPr>
      <w:r w:rsidRPr="00B75740">
        <w:rPr>
          <w:rFonts w:ascii="Arial" w:hAnsi="Arial" w:cs="Arial"/>
          <w:sz w:val="18"/>
          <w:szCs w:val="18"/>
        </w:rPr>
        <w:t>________________________________, transakcijski ra</w:t>
      </w:r>
      <w:r w:rsidRPr="00B75740">
        <w:rPr>
          <w:rFonts w:ascii="Arial" w:hAnsi="Arial" w:cs="Arial" w:hint="eastAsia"/>
          <w:sz w:val="18"/>
          <w:szCs w:val="18"/>
        </w:rPr>
        <w:t>č</w:t>
      </w:r>
      <w:r w:rsidRPr="00B75740">
        <w:rPr>
          <w:rFonts w:ascii="Arial" w:hAnsi="Arial" w:cs="Arial"/>
          <w:sz w:val="18"/>
          <w:szCs w:val="18"/>
        </w:rPr>
        <w:t>un št. ______________________________________</w:t>
      </w:r>
    </w:p>
    <w:p w14:paraId="4FEAD207" w14:textId="77777777" w:rsidR="00D34B0E" w:rsidRPr="00B75740" w:rsidRDefault="00D34B0E" w:rsidP="00D34B0E">
      <w:pPr>
        <w:spacing w:after="0"/>
        <w:jc w:val="both"/>
        <w:rPr>
          <w:rFonts w:ascii="Arial" w:hAnsi="Arial" w:cs="Arial"/>
          <w:sz w:val="18"/>
          <w:szCs w:val="18"/>
        </w:rPr>
      </w:pPr>
    </w:p>
    <w:p w14:paraId="7E882E35" w14:textId="77777777" w:rsidR="00D34B0E" w:rsidRPr="00B75740" w:rsidRDefault="00D34B0E" w:rsidP="00D34B0E">
      <w:pPr>
        <w:spacing w:after="0"/>
        <w:jc w:val="both"/>
        <w:rPr>
          <w:rFonts w:ascii="Arial" w:hAnsi="Arial" w:cs="Arial"/>
          <w:sz w:val="18"/>
          <w:szCs w:val="18"/>
        </w:rPr>
      </w:pPr>
      <w:r w:rsidRPr="00B75740">
        <w:rPr>
          <w:rFonts w:ascii="Arial" w:hAnsi="Arial" w:cs="Arial"/>
          <w:sz w:val="18"/>
          <w:szCs w:val="18"/>
        </w:rPr>
        <w:t>Ob</w:t>
      </w:r>
      <w:r w:rsidRPr="00B75740">
        <w:rPr>
          <w:rFonts w:ascii="Arial" w:hAnsi="Arial" w:cs="Arial" w:hint="eastAsia"/>
          <w:sz w:val="18"/>
          <w:szCs w:val="18"/>
        </w:rPr>
        <w:t>č</w:t>
      </w:r>
      <w:r w:rsidRPr="00B75740">
        <w:rPr>
          <w:rFonts w:ascii="Arial" w:hAnsi="Arial" w:cs="Arial"/>
          <w:sz w:val="18"/>
          <w:szCs w:val="18"/>
        </w:rPr>
        <w:t>ino izrecno pooblaš</w:t>
      </w:r>
      <w:r w:rsidRPr="00B75740">
        <w:rPr>
          <w:rFonts w:ascii="Arial" w:hAnsi="Arial" w:cs="Arial" w:hint="eastAsia"/>
          <w:sz w:val="18"/>
          <w:szCs w:val="18"/>
        </w:rPr>
        <w:t>č</w:t>
      </w:r>
      <w:r w:rsidRPr="00B75740">
        <w:rPr>
          <w:rFonts w:ascii="Arial" w:hAnsi="Arial" w:cs="Arial"/>
          <w:sz w:val="18"/>
          <w:szCs w:val="18"/>
        </w:rPr>
        <w:t>amo, da zgornji seznam sama dopolni z navedbo novih bank, hranilnic ali hranilno kreditnih služb ter številkami ra</w:t>
      </w:r>
      <w:r w:rsidRPr="00B75740">
        <w:rPr>
          <w:rFonts w:ascii="Arial" w:hAnsi="Arial" w:cs="Arial" w:hint="eastAsia"/>
          <w:sz w:val="18"/>
          <w:szCs w:val="18"/>
        </w:rPr>
        <w:t>č</w:t>
      </w:r>
      <w:r w:rsidRPr="00B75740">
        <w:rPr>
          <w:rFonts w:ascii="Arial" w:hAnsi="Arial" w:cs="Arial"/>
          <w:sz w:val="18"/>
          <w:szCs w:val="18"/>
        </w:rPr>
        <w:t>unov, ki jih imamo oziroma jih bomo imeli pri njih.</w:t>
      </w:r>
    </w:p>
    <w:p w14:paraId="49619506" w14:textId="77777777" w:rsidR="00D34B0E" w:rsidRPr="00B75740" w:rsidRDefault="00D34B0E" w:rsidP="00D34B0E">
      <w:pPr>
        <w:spacing w:after="0"/>
        <w:jc w:val="both"/>
        <w:rPr>
          <w:rFonts w:ascii="Arial" w:hAnsi="Arial" w:cs="Arial"/>
          <w:sz w:val="18"/>
          <w:szCs w:val="18"/>
        </w:rPr>
      </w:pPr>
      <w:r w:rsidRPr="00B75740">
        <w:rPr>
          <w:rFonts w:ascii="Arial" w:hAnsi="Arial" w:cs="Arial"/>
          <w:sz w:val="18"/>
          <w:szCs w:val="18"/>
        </w:rPr>
        <w:t>Podpisani izdajatelj menic nepreklicno in brezpogojno pooblaš</w:t>
      </w:r>
      <w:r w:rsidRPr="00B75740">
        <w:rPr>
          <w:rFonts w:ascii="Arial" w:hAnsi="Arial" w:cs="Arial" w:hint="eastAsia"/>
          <w:sz w:val="18"/>
          <w:szCs w:val="18"/>
        </w:rPr>
        <w:t>č</w:t>
      </w:r>
      <w:r w:rsidRPr="00B75740">
        <w:rPr>
          <w:rFonts w:ascii="Arial" w:hAnsi="Arial" w:cs="Arial"/>
          <w:sz w:val="18"/>
          <w:szCs w:val="18"/>
        </w:rPr>
        <w:t>am in nalagam zgoraj navedenim bankam ali katerikoli drugi banki, hranilnici ali hranilno kreditni službi, ki vodi naš ra</w:t>
      </w:r>
      <w:r w:rsidRPr="00B75740">
        <w:rPr>
          <w:rFonts w:ascii="Arial" w:hAnsi="Arial" w:cs="Arial" w:hint="eastAsia"/>
          <w:sz w:val="18"/>
          <w:szCs w:val="18"/>
        </w:rPr>
        <w:t>č</w:t>
      </w:r>
      <w:r w:rsidRPr="00B75740">
        <w:rPr>
          <w:rFonts w:ascii="Arial" w:hAnsi="Arial" w:cs="Arial"/>
          <w:sz w:val="18"/>
          <w:szCs w:val="18"/>
        </w:rPr>
        <w:t>un, da na podlagi s to izjavo danega naloga in pooblastila unov</w:t>
      </w:r>
      <w:r w:rsidRPr="00B75740">
        <w:rPr>
          <w:rFonts w:ascii="Arial" w:hAnsi="Arial" w:cs="Arial" w:hint="eastAsia"/>
          <w:sz w:val="18"/>
          <w:szCs w:val="18"/>
        </w:rPr>
        <w:t>č</w:t>
      </w:r>
      <w:r w:rsidRPr="00B75740">
        <w:rPr>
          <w:rFonts w:ascii="Arial" w:hAnsi="Arial" w:cs="Arial"/>
          <w:sz w:val="18"/>
          <w:szCs w:val="18"/>
        </w:rPr>
        <w:t>i menico v breme našega zgoraj navedenega ra</w:t>
      </w:r>
      <w:r w:rsidRPr="00B75740">
        <w:rPr>
          <w:rFonts w:ascii="Arial" w:hAnsi="Arial" w:cs="Arial" w:hint="eastAsia"/>
          <w:sz w:val="18"/>
          <w:szCs w:val="18"/>
        </w:rPr>
        <w:t>č</w:t>
      </w:r>
      <w:r w:rsidRPr="00B75740">
        <w:rPr>
          <w:rFonts w:ascii="Arial" w:hAnsi="Arial" w:cs="Arial"/>
          <w:sz w:val="18"/>
          <w:szCs w:val="18"/>
        </w:rPr>
        <w:t>una ali kateregakoli drugega ra</w:t>
      </w:r>
      <w:r w:rsidRPr="00B75740">
        <w:rPr>
          <w:rFonts w:ascii="Arial" w:hAnsi="Arial" w:cs="Arial" w:hint="eastAsia"/>
          <w:sz w:val="18"/>
          <w:szCs w:val="18"/>
        </w:rPr>
        <w:t>č</w:t>
      </w:r>
      <w:r w:rsidRPr="00B75740">
        <w:rPr>
          <w:rFonts w:ascii="Arial" w:hAnsi="Arial" w:cs="Arial"/>
          <w:sz w:val="18"/>
          <w:szCs w:val="18"/>
        </w:rPr>
        <w:t>una, in meni</w:t>
      </w:r>
      <w:r w:rsidRPr="00B75740">
        <w:rPr>
          <w:rFonts w:ascii="Arial" w:hAnsi="Arial" w:cs="Arial" w:hint="eastAsia"/>
          <w:sz w:val="18"/>
          <w:szCs w:val="18"/>
        </w:rPr>
        <w:t>č</w:t>
      </w:r>
      <w:r w:rsidRPr="00B75740">
        <w:rPr>
          <w:rFonts w:ascii="Arial" w:hAnsi="Arial" w:cs="Arial"/>
          <w:sz w:val="18"/>
          <w:szCs w:val="18"/>
        </w:rPr>
        <w:t>ni znesek nakaže na ra</w:t>
      </w:r>
      <w:r w:rsidRPr="00B75740">
        <w:rPr>
          <w:rFonts w:ascii="Arial" w:hAnsi="Arial" w:cs="Arial" w:hint="eastAsia"/>
          <w:sz w:val="18"/>
          <w:szCs w:val="18"/>
        </w:rPr>
        <w:t>č</w:t>
      </w:r>
      <w:r w:rsidRPr="00B75740">
        <w:rPr>
          <w:rFonts w:ascii="Arial" w:hAnsi="Arial" w:cs="Arial"/>
          <w:sz w:val="18"/>
          <w:szCs w:val="18"/>
        </w:rPr>
        <w:t>un meni</w:t>
      </w:r>
      <w:r w:rsidRPr="00B75740">
        <w:rPr>
          <w:rFonts w:ascii="Arial" w:hAnsi="Arial" w:cs="Arial" w:hint="eastAsia"/>
          <w:sz w:val="18"/>
          <w:szCs w:val="18"/>
        </w:rPr>
        <w:t>č</w:t>
      </w:r>
      <w:r w:rsidRPr="00B75740">
        <w:rPr>
          <w:rFonts w:ascii="Arial" w:hAnsi="Arial" w:cs="Arial"/>
          <w:sz w:val="18"/>
          <w:szCs w:val="18"/>
        </w:rPr>
        <w:t>nega upnika, to je podra</w:t>
      </w:r>
      <w:r w:rsidRPr="00B75740">
        <w:rPr>
          <w:rFonts w:ascii="Arial" w:hAnsi="Arial" w:cs="Arial" w:hint="eastAsia"/>
          <w:sz w:val="18"/>
          <w:szCs w:val="18"/>
        </w:rPr>
        <w:t>č</w:t>
      </w:r>
      <w:r>
        <w:rPr>
          <w:rFonts w:ascii="Arial" w:hAnsi="Arial" w:cs="Arial"/>
          <w:sz w:val="18"/>
          <w:szCs w:val="18"/>
        </w:rPr>
        <w:t>un EZR</w:t>
      </w:r>
      <w:r w:rsidRPr="00B75740">
        <w:rPr>
          <w:rFonts w:ascii="Arial" w:hAnsi="Arial" w:cs="Arial"/>
          <w:sz w:val="18"/>
          <w:szCs w:val="18"/>
        </w:rPr>
        <w:t xml:space="preserve"> Mestne ob</w:t>
      </w:r>
      <w:r w:rsidRPr="00B75740">
        <w:rPr>
          <w:rFonts w:ascii="Arial" w:hAnsi="Arial" w:cs="Arial" w:hint="eastAsia"/>
          <w:sz w:val="18"/>
          <w:szCs w:val="18"/>
        </w:rPr>
        <w:t>č</w:t>
      </w:r>
      <w:r w:rsidRPr="00B75740">
        <w:rPr>
          <w:rFonts w:ascii="Arial" w:hAnsi="Arial" w:cs="Arial"/>
          <w:sz w:val="18"/>
          <w:szCs w:val="18"/>
        </w:rPr>
        <w:t xml:space="preserve">ine Velenje, št. SI56 0133 3010 0018 411. </w:t>
      </w:r>
    </w:p>
    <w:p w14:paraId="3F9EE511" w14:textId="77777777" w:rsidR="00D34B0E" w:rsidRPr="00F64761" w:rsidRDefault="00D34B0E" w:rsidP="00D34B0E">
      <w:pPr>
        <w:spacing w:after="0"/>
        <w:jc w:val="both"/>
        <w:rPr>
          <w:rFonts w:ascii="Arial" w:hAnsi="Arial" w:cs="Arial"/>
          <w:sz w:val="18"/>
          <w:szCs w:val="18"/>
        </w:rPr>
      </w:pPr>
      <w:r w:rsidRPr="00F64761">
        <w:rPr>
          <w:rFonts w:ascii="Arial" w:hAnsi="Arial" w:cs="Arial" w:hint="eastAsia"/>
          <w:sz w:val="18"/>
          <w:szCs w:val="18"/>
        </w:rPr>
        <w:t>Č</w:t>
      </w:r>
      <w:r w:rsidRPr="00F64761">
        <w:rPr>
          <w:rFonts w:ascii="Arial" w:hAnsi="Arial" w:cs="Arial"/>
          <w:sz w:val="18"/>
          <w:szCs w:val="18"/>
        </w:rPr>
        <w:t>e je/bo naš ra</w:t>
      </w:r>
      <w:r w:rsidRPr="00F64761">
        <w:rPr>
          <w:rFonts w:ascii="Arial" w:hAnsi="Arial" w:cs="Arial" w:hint="eastAsia"/>
          <w:sz w:val="18"/>
          <w:szCs w:val="18"/>
        </w:rPr>
        <w:t>č</w:t>
      </w:r>
      <w:r w:rsidRPr="00F64761">
        <w:rPr>
          <w:rFonts w:ascii="Arial" w:hAnsi="Arial" w:cs="Arial"/>
          <w:sz w:val="18"/>
          <w:szCs w:val="18"/>
        </w:rPr>
        <w:t>un voden v ve</w:t>
      </w:r>
      <w:r w:rsidRPr="00F64761">
        <w:rPr>
          <w:rFonts w:ascii="Arial" w:hAnsi="Arial" w:cs="Arial" w:hint="eastAsia"/>
          <w:sz w:val="18"/>
          <w:szCs w:val="18"/>
        </w:rPr>
        <w:t>č</w:t>
      </w:r>
      <w:r w:rsidRPr="00F64761">
        <w:rPr>
          <w:rFonts w:ascii="Arial" w:hAnsi="Arial" w:cs="Arial"/>
          <w:sz w:val="18"/>
          <w:szCs w:val="18"/>
        </w:rPr>
        <w:t xml:space="preserve"> tujih valutah in v EUR in v valuti, na katero se glasi menica, ne bo dovolj sredstev, s podpisom te izjave banki, hranilnici ali hranilno kreditni službi, ki vodi naš ra</w:t>
      </w:r>
      <w:r w:rsidRPr="00F64761">
        <w:rPr>
          <w:rFonts w:ascii="Arial" w:hAnsi="Arial" w:cs="Arial" w:hint="eastAsia"/>
          <w:sz w:val="18"/>
          <w:szCs w:val="18"/>
        </w:rPr>
        <w:t>č</w:t>
      </w:r>
      <w:r w:rsidRPr="00F64761">
        <w:rPr>
          <w:rFonts w:ascii="Arial" w:hAnsi="Arial" w:cs="Arial"/>
          <w:sz w:val="18"/>
          <w:szCs w:val="18"/>
        </w:rPr>
        <w:t>un, izdajamo nalog za izvršitev konverzije iz razpoložljivih tujih valut v valuto, na katero se glasi menica.</w:t>
      </w:r>
    </w:p>
    <w:p w14:paraId="4DC68781" w14:textId="77777777" w:rsidR="00D34B0E" w:rsidRPr="00F64761" w:rsidRDefault="00D34B0E" w:rsidP="00D34B0E">
      <w:pPr>
        <w:spacing w:after="0"/>
        <w:jc w:val="both"/>
        <w:rPr>
          <w:rFonts w:ascii="Arial" w:hAnsi="Arial" w:cs="Arial"/>
          <w:sz w:val="18"/>
          <w:szCs w:val="18"/>
        </w:rPr>
      </w:pPr>
      <w:r w:rsidRPr="00F64761">
        <w:rPr>
          <w:rFonts w:ascii="Arial" w:hAnsi="Arial" w:cs="Arial"/>
          <w:sz w:val="18"/>
          <w:szCs w:val="18"/>
        </w:rPr>
        <w:t>Izjavljamo, da bomo vsako menico, ki jo ob</w:t>
      </w:r>
      <w:r w:rsidRPr="00F64761">
        <w:rPr>
          <w:rFonts w:ascii="Arial" w:hAnsi="Arial" w:cs="Arial" w:hint="eastAsia"/>
          <w:sz w:val="18"/>
          <w:szCs w:val="18"/>
        </w:rPr>
        <w:t>č</w:t>
      </w:r>
      <w:r w:rsidRPr="00F64761">
        <w:rPr>
          <w:rFonts w:ascii="Arial" w:hAnsi="Arial" w:cs="Arial"/>
          <w:sz w:val="18"/>
          <w:szCs w:val="18"/>
        </w:rPr>
        <w:t>ina izpolni in uporabi skladno s pooblastilom po tej meni</w:t>
      </w:r>
      <w:r w:rsidRPr="00F64761">
        <w:rPr>
          <w:rFonts w:ascii="Arial" w:hAnsi="Arial" w:cs="Arial" w:hint="eastAsia"/>
          <w:sz w:val="18"/>
          <w:szCs w:val="18"/>
        </w:rPr>
        <w:t>č</w:t>
      </w:r>
      <w:r w:rsidRPr="00F64761">
        <w:rPr>
          <w:rFonts w:ascii="Arial" w:hAnsi="Arial" w:cs="Arial"/>
          <w:sz w:val="18"/>
          <w:szCs w:val="18"/>
        </w:rPr>
        <w:t>ni izjavi, nadomestili z novo bianco menico.</w:t>
      </w:r>
    </w:p>
    <w:p w14:paraId="544940E5" w14:textId="77777777" w:rsidR="00D34B0E" w:rsidRPr="00F64761" w:rsidRDefault="00D34B0E" w:rsidP="00D34B0E">
      <w:pPr>
        <w:spacing w:after="0"/>
        <w:jc w:val="both"/>
        <w:rPr>
          <w:rFonts w:ascii="Arial" w:hAnsi="Arial" w:cs="Arial"/>
          <w:sz w:val="18"/>
          <w:szCs w:val="18"/>
        </w:rPr>
      </w:pPr>
      <w:r>
        <w:rPr>
          <w:rFonts w:ascii="Arial" w:hAnsi="Arial" w:cs="Arial"/>
          <w:sz w:val="18"/>
          <w:szCs w:val="18"/>
        </w:rPr>
        <w:t>Menici</w:t>
      </w:r>
      <w:r w:rsidRPr="00F64761">
        <w:rPr>
          <w:rFonts w:ascii="Arial" w:hAnsi="Arial" w:cs="Arial"/>
          <w:sz w:val="18"/>
          <w:szCs w:val="18"/>
        </w:rPr>
        <w:t xml:space="preserve"> lahko ob</w:t>
      </w:r>
      <w:r w:rsidRPr="00F64761">
        <w:rPr>
          <w:rFonts w:ascii="Arial" w:hAnsi="Arial" w:cs="Arial" w:hint="eastAsia"/>
          <w:sz w:val="18"/>
          <w:szCs w:val="18"/>
        </w:rPr>
        <w:t>č</w:t>
      </w:r>
      <w:r w:rsidRPr="00F64761">
        <w:rPr>
          <w:rFonts w:ascii="Arial" w:hAnsi="Arial" w:cs="Arial"/>
          <w:sz w:val="18"/>
          <w:szCs w:val="18"/>
        </w:rPr>
        <w:t>ina izpolni s klavzulo "brez protesta".</w:t>
      </w:r>
    </w:p>
    <w:p w14:paraId="194B73A6" w14:textId="77777777" w:rsidR="00D34B0E" w:rsidRPr="00F64761" w:rsidRDefault="00D34B0E" w:rsidP="00D34B0E">
      <w:pPr>
        <w:spacing w:after="0"/>
        <w:jc w:val="both"/>
        <w:rPr>
          <w:rFonts w:ascii="Arial" w:hAnsi="Arial" w:cs="Arial"/>
          <w:sz w:val="18"/>
          <w:szCs w:val="18"/>
        </w:rPr>
      </w:pPr>
      <w:r w:rsidRPr="00F64761">
        <w:rPr>
          <w:rFonts w:ascii="Arial" w:hAnsi="Arial" w:cs="Arial"/>
          <w:sz w:val="18"/>
          <w:szCs w:val="18"/>
        </w:rPr>
        <w:t>Ob</w:t>
      </w:r>
      <w:r w:rsidRPr="00F64761">
        <w:rPr>
          <w:rFonts w:ascii="Arial" w:hAnsi="Arial" w:cs="Arial" w:hint="eastAsia"/>
          <w:sz w:val="18"/>
          <w:szCs w:val="18"/>
        </w:rPr>
        <w:t>č</w:t>
      </w:r>
      <w:r w:rsidRPr="00F64761">
        <w:rPr>
          <w:rFonts w:ascii="Arial" w:hAnsi="Arial" w:cs="Arial"/>
          <w:sz w:val="18"/>
          <w:szCs w:val="18"/>
        </w:rPr>
        <w:t>ina nam bo po izpolnitvi vseh naših obveznosti iz zgoraj navedene pogodbe na naš poziv vrnila neuporabljeni bianco menici z meni</w:t>
      </w:r>
      <w:r w:rsidRPr="00F64761">
        <w:rPr>
          <w:rFonts w:ascii="Arial" w:hAnsi="Arial" w:cs="Arial" w:hint="eastAsia"/>
          <w:sz w:val="18"/>
          <w:szCs w:val="18"/>
        </w:rPr>
        <w:t>č</w:t>
      </w:r>
      <w:r w:rsidRPr="00F64761">
        <w:rPr>
          <w:rFonts w:ascii="Arial" w:hAnsi="Arial" w:cs="Arial"/>
          <w:sz w:val="18"/>
          <w:szCs w:val="18"/>
        </w:rPr>
        <w:t>no izjavo.</w:t>
      </w:r>
    </w:p>
    <w:p w14:paraId="7EA074B4" w14:textId="77777777" w:rsidR="00D34B0E" w:rsidRPr="00F64761" w:rsidRDefault="00D34B0E" w:rsidP="00D34B0E">
      <w:pPr>
        <w:spacing w:after="0"/>
        <w:rPr>
          <w:rFonts w:ascii="Arial" w:hAnsi="Arial" w:cs="Arial"/>
          <w:sz w:val="18"/>
          <w:szCs w:val="18"/>
        </w:rPr>
      </w:pPr>
    </w:p>
    <w:p w14:paraId="6CAA0F94" w14:textId="77777777" w:rsidR="00D34B0E" w:rsidRPr="00F64761" w:rsidRDefault="00D34B0E" w:rsidP="00D34B0E">
      <w:pPr>
        <w:spacing w:after="0"/>
        <w:rPr>
          <w:rFonts w:ascii="Arial" w:hAnsi="Arial" w:cs="Arial"/>
          <w:sz w:val="18"/>
          <w:szCs w:val="18"/>
        </w:rPr>
      </w:pPr>
      <w:r w:rsidRPr="00F64761">
        <w:rPr>
          <w:rFonts w:ascii="Arial" w:hAnsi="Arial" w:cs="Arial"/>
          <w:sz w:val="18"/>
          <w:szCs w:val="18"/>
        </w:rPr>
        <w:t>Kraj: _______________</w:t>
      </w:r>
      <w:r w:rsidRPr="00F64761">
        <w:rPr>
          <w:rFonts w:ascii="Arial" w:hAnsi="Arial" w:cs="Arial"/>
          <w:sz w:val="18"/>
          <w:szCs w:val="18"/>
        </w:rPr>
        <w:tab/>
        <w:t>Izdajatelj menice: _______________</w:t>
      </w:r>
    </w:p>
    <w:p w14:paraId="53249A13" w14:textId="77777777" w:rsidR="00D34B0E" w:rsidRPr="00F64761" w:rsidRDefault="00D34B0E" w:rsidP="00D34B0E">
      <w:pPr>
        <w:spacing w:after="0"/>
        <w:rPr>
          <w:rFonts w:ascii="Arial" w:hAnsi="Arial" w:cs="Arial"/>
          <w:sz w:val="18"/>
          <w:szCs w:val="18"/>
        </w:rPr>
      </w:pPr>
    </w:p>
    <w:p w14:paraId="3E37A7BD" w14:textId="77777777" w:rsidR="00D34B0E" w:rsidRPr="00F64761" w:rsidRDefault="00D34B0E" w:rsidP="00D34B0E">
      <w:pPr>
        <w:spacing w:after="0"/>
        <w:rPr>
          <w:rFonts w:ascii="Arial" w:hAnsi="Arial" w:cs="Arial"/>
          <w:sz w:val="18"/>
          <w:szCs w:val="18"/>
        </w:rPr>
      </w:pPr>
      <w:r w:rsidRPr="00F64761">
        <w:rPr>
          <w:rFonts w:ascii="Arial" w:hAnsi="Arial" w:cs="Arial"/>
          <w:sz w:val="18"/>
          <w:szCs w:val="18"/>
        </w:rPr>
        <w:t>Datum: _______________</w:t>
      </w:r>
      <w:r w:rsidRPr="00F64761">
        <w:rPr>
          <w:rFonts w:ascii="Arial" w:hAnsi="Arial" w:cs="Arial"/>
          <w:sz w:val="18"/>
          <w:szCs w:val="18"/>
        </w:rPr>
        <w:tab/>
        <w:t>(žig in podpis)</w:t>
      </w:r>
    </w:p>
    <w:p w14:paraId="782AD985" w14:textId="77777777" w:rsidR="00D34B0E" w:rsidRPr="00B75740" w:rsidRDefault="00D34B0E" w:rsidP="00D34B0E">
      <w:pPr>
        <w:spacing w:after="0"/>
        <w:rPr>
          <w:rFonts w:ascii="Arial" w:hAnsi="Arial" w:cs="Arial"/>
          <w:i/>
          <w:sz w:val="18"/>
          <w:szCs w:val="18"/>
        </w:rPr>
      </w:pPr>
      <w:r w:rsidRPr="00F64761">
        <w:rPr>
          <w:rFonts w:ascii="Arial" w:hAnsi="Arial" w:cs="Arial"/>
          <w:sz w:val="18"/>
          <w:szCs w:val="18"/>
        </w:rPr>
        <w:tab/>
      </w:r>
      <w:r w:rsidRPr="00F64761">
        <w:rPr>
          <w:rFonts w:ascii="Arial" w:hAnsi="Arial" w:cs="Arial"/>
          <w:sz w:val="18"/>
          <w:szCs w:val="18"/>
        </w:rPr>
        <w:tab/>
      </w:r>
      <w:r w:rsidRPr="00F64761">
        <w:rPr>
          <w:rFonts w:ascii="Arial" w:hAnsi="Arial" w:cs="Arial"/>
          <w:sz w:val="18"/>
          <w:szCs w:val="18"/>
        </w:rPr>
        <w:tab/>
      </w:r>
      <w:r w:rsidRPr="00F64761">
        <w:rPr>
          <w:rFonts w:ascii="Arial" w:hAnsi="Arial" w:cs="Arial"/>
          <w:sz w:val="18"/>
          <w:szCs w:val="18"/>
        </w:rPr>
        <w:tab/>
      </w:r>
      <w:r w:rsidRPr="00F64761">
        <w:rPr>
          <w:rFonts w:ascii="Arial" w:hAnsi="Arial" w:cs="Arial"/>
          <w:sz w:val="18"/>
          <w:szCs w:val="18"/>
        </w:rPr>
        <w:tab/>
      </w:r>
      <w:r w:rsidRPr="00F64761">
        <w:rPr>
          <w:rFonts w:ascii="Arial" w:hAnsi="Arial" w:cs="Arial"/>
          <w:sz w:val="18"/>
          <w:szCs w:val="18"/>
        </w:rPr>
        <w:tab/>
      </w:r>
      <w:r w:rsidRPr="00F64761">
        <w:rPr>
          <w:rFonts w:ascii="Arial" w:hAnsi="Arial" w:cs="Arial"/>
          <w:sz w:val="18"/>
          <w:szCs w:val="18"/>
        </w:rPr>
        <w:tab/>
      </w:r>
      <w:r w:rsidRPr="00F64761">
        <w:rPr>
          <w:rFonts w:ascii="Arial" w:hAnsi="Arial" w:cs="Arial"/>
          <w:sz w:val="18"/>
          <w:szCs w:val="18"/>
        </w:rPr>
        <w:tab/>
      </w:r>
      <w:r w:rsidRPr="00F64761">
        <w:rPr>
          <w:rFonts w:ascii="Arial" w:hAnsi="Arial" w:cs="Arial"/>
          <w:sz w:val="18"/>
          <w:szCs w:val="18"/>
        </w:rPr>
        <w:tab/>
        <w:t>Priloga: 2 bianco menici</w:t>
      </w:r>
    </w:p>
    <w:p w14:paraId="1EE7B7AF" w14:textId="77777777" w:rsidR="00D34B0E" w:rsidRPr="00B75740" w:rsidRDefault="00D34B0E" w:rsidP="00D34B0E">
      <w:pPr>
        <w:jc w:val="center"/>
        <w:rPr>
          <w:rFonts w:ascii="Arial" w:hAnsi="Arial" w:cs="Arial"/>
          <w:b/>
          <w:sz w:val="20"/>
          <w:szCs w:val="20"/>
          <w:u w:val="single"/>
        </w:rPr>
      </w:pPr>
    </w:p>
    <w:p w14:paraId="3A7E6B7F" w14:textId="77777777" w:rsidR="00D34B0E" w:rsidRPr="00054B27" w:rsidRDefault="00D34B0E" w:rsidP="00D34B0E">
      <w:pPr>
        <w:rPr>
          <w:rFonts w:ascii="Arial" w:hAnsi="Arial" w:cs="Arial"/>
          <w:b/>
          <w:sz w:val="20"/>
          <w:szCs w:val="20"/>
          <w:u w:val="single"/>
        </w:rPr>
      </w:pPr>
      <w:r w:rsidRPr="00B75740">
        <w:rPr>
          <w:rFonts w:ascii="Arial" w:hAnsi="Arial" w:cs="Arial"/>
          <w:b/>
          <w:sz w:val="20"/>
          <w:szCs w:val="20"/>
          <w:u w:val="single"/>
        </w:rPr>
        <w:br w:type="page"/>
      </w:r>
    </w:p>
    <w:p w14:paraId="75D5B65B" w14:textId="77777777" w:rsidR="00D34B0E" w:rsidRDefault="00D34B0E" w:rsidP="00560A26">
      <w:pPr>
        <w:jc w:val="center"/>
        <w:rPr>
          <w:rFonts w:ascii="Arial" w:hAnsi="Arial" w:cs="Arial"/>
          <w:b/>
          <w:sz w:val="20"/>
          <w:szCs w:val="20"/>
          <w:u w:val="single"/>
        </w:rPr>
      </w:pPr>
    </w:p>
    <w:p w14:paraId="1FD0C688" w14:textId="77777777" w:rsidR="00D34B0E" w:rsidRDefault="00D34B0E" w:rsidP="00560A26">
      <w:pPr>
        <w:jc w:val="center"/>
        <w:rPr>
          <w:rFonts w:ascii="Arial" w:hAnsi="Arial" w:cs="Arial"/>
          <w:b/>
          <w:sz w:val="20"/>
          <w:szCs w:val="20"/>
          <w:u w:val="single"/>
        </w:rPr>
      </w:pPr>
    </w:p>
    <w:p w14:paraId="08862CA0" w14:textId="0B24DA20" w:rsidR="00560A26" w:rsidRPr="00F425DF" w:rsidRDefault="00560A26" w:rsidP="00560A26">
      <w:pPr>
        <w:jc w:val="center"/>
        <w:rPr>
          <w:rFonts w:ascii="Arial" w:hAnsi="Arial" w:cs="Arial"/>
          <w:b/>
          <w:sz w:val="20"/>
          <w:szCs w:val="20"/>
          <w:u w:val="single"/>
        </w:rPr>
      </w:pPr>
      <w:r w:rsidRPr="00F425DF">
        <w:rPr>
          <w:rFonts w:ascii="Arial" w:hAnsi="Arial" w:cs="Arial"/>
          <w:b/>
          <w:sz w:val="20"/>
          <w:szCs w:val="20"/>
          <w:u w:val="single"/>
        </w:rPr>
        <w:t>VZOREC FINANČNEGA ZAVAROVANJA ZA DOBRO IZVEDBO POGODBENIH OBVEZNOSTI</w:t>
      </w:r>
    </w:p>
    <w:p w14:paraId="1E6AB2E5" w14:textId="77777777" w:rsidR="00680367" w:rsidRPr="00F425DF" w:rsidRDefault="00680367" w:rsidP="00680367">
      <w:pPr>
        <w:tabs>
          <w:tab w:val="left" w:pos="426"/>
        </w:tabs>
        <w:spacing w:before="120" w:after="120"/>
        <w:jc w:val="center"/>
        <w:rPr>
          <w:rFonts w:ascii="Arial" w:hAnsi="Arial" w:cs="Arial"/>
          <w:color w:val="000000"/>
          <w:sz w:val="18"/>
          <w:szCs w:val="18"/>
        </w:rPr>
      </w:pPr>
      <w:r w:rsidRPr="00F425DF">
        <w:rPr>
          <w:rFonts w:ascii="Arial" w:hAnsi="Arial" w:cs="Arial"/>
          <w:color w:val="000000"/>
          <w:sz w:val="18"/>
          <w:szCs w:val="18"/>
        </w:rPr>
        <w:t>MENIČNA IZJAVA IN NALOG ZA PLAČILO MENIC</w:t>
      </w:r>
    </w:p>
    <w:p w14:paraId="7E5DBA94" w14:textId="77777777" w:rsidR="00680367" w:rsidRPr="00F425DF" w:rsidRDefault="00680367" w:rsidP="00680367">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 xml:space="preserve">Za zavarovanje dobre izvedbe pogodbenih obveznosti po pogodbi, št. __________________ z dne__________________________________, ki jo sklepamo z Mestno občino Velenje (v nadaljevanju: občina), Titov trg 1, Velenje (v nadaljevanju: občina), izročamo občini </w:t>
      </w:r>
      <w:r w:rsidRPr="00F425DF">
        <w:rPr>
          <w:rFonts w:ascii="Arial" w:hAnsi="Arial" w:cs="Arial"/>
          <w:b/>
          <w:color w:val="000000"/>
          <w:sz w:val="18"/>
          <w:szCs w:val="18"/>
        </w:rPr>
        <w:t>2 bianco menici</w:t>
      </w:r>
      <w:r w:rsidRPr="00F425DF">
        <w:rPr>
          <w:rFonts w:ascii="Arial" w:hAnsi="Arial" w:cs="Arial"/>
          <w:color w:val="000000"/>
          <w:sz w:val="18"/>
          <w:szCs w:val="18"/>
        </w:rPr>
        <w:t>, ki ju je/sta podpisala/i pooblaščena/i oseba/i za podpisovanje:</w:t>
      </w:r>
    </w:p>
    <w:p w14:paraId="6CCBB33A" w14:textId="77777777" w:rsidR="00680367" w:rsidRPr="00F425DF" w:rsidRDefault="00680367" w:rsidP="00680367">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_____________________ kot _________________, ki se podpisuje _____________________</w:t>
      </w:r>
    </w:p>
    <w:p w14:paraId="5DA7B4D3" w14:textId="77777777" w:rsidR="00680367" w:rsidRPr="00F425DF" w:rsidRDefault="00680367" w:rsidP="00680367">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_____________________ kot _________________, ki se podpisuje _____________________</w:t>
      </w:r>
    </w:p>
    <w:p w14:paraId="05D0ED21" w14:textId="77777777" w:rsidR="00680367" w:rsidRPr="00F425DF" w:rsidRDefault="00680367" w:rsidP="00680367">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 xml:space="preserve">Pooblaščamo občino, da izpolni posamezne bianco menice do </w:t>
      </w:r>
      <w:r w:rsidR="001949C6" w:rsidRPr="00F425DF">
        <w:rPr>
          <w:rFonts w:ascii="Arial" w:hAnsi="Arial" w:cs="Arial"/>
          <w:color w:val="000000"/>
          <w:sz w:val="18"/>
          <w:szCs w:val="18"/>
        </w:rPr>
        <w:t xml:space="preserve">skupne </w:t>
      </w:r>
      <w:r w:rsidRPr="00F425DF">
        <w:rPr>
          <w:rFonts w:ascii="Arial" w:hAnsi="Arial" w:cs="Arial"/>
          <w:color w:val="000000"/>
          <w:sz w:val="18"/>
          <w:szCs w:val="18"/>
        </w:rPr>
        <w:t xml:space="preserve">višine 10% </w:t>
      </w:r>
      <w:r w:rsidR="001949C6" w:rsidRPr="00F425DF">
        <w:rPr>
          <w:rFonts w:ascii="Arial" w:hAnsi="Arial" w:cs="Arial"/>
          <w:color w:val="000000"/>
          <w:sz w:val="18"/>
          <w:szCs w:val="18"/>
        </w:rPr>
        <w:t xml:space="preserve">skupne </w:t>
      </w:r>
      <w:r w:rsidRPr="00F425DF">
        <w:rPr>
          <w:rFonts w:ascii="Arial" w:hAnsi="Arial" w:cs="Arial"/>
          <w:color w:val="000000"/>
          <w:sz w:val="18"/>
          <w:szCs w:val="18"/>
        </w:rPr>
        <w:t>pogodbene vrednosti z DDV iz zgoraj navedene pogodbe, ter da izpolni vse sestavne dele bianco menice, ki niso izpolnjeni, in menici uporabi za poplačilo naših obveznosti v breme:</w:t>
      </w:r>
    </w:p>
    <w:p w14:paraId="3B25C2BC" w14:textId="77777777" w:rsidR="00680367" w:rsidRPr="00F425DF" w:rsidRDefault="00680367" w:rsidP="00680367">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_________________________________, račun št. : __________________________________</w:t>
      </w:r>
    </w:p>
    <w:p w14:paraId="32AC8588" w14:textId="77777777" w:rsidR="00680367" w:rsidRPr="00F425DF" w:rsidRDefault="00680367" w:rsidP="00680367">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_________________________________, račun št. : __________________________________</w:t>
      </w:r>
    </w:p>
    <w:p w14:paraId="1F8B8714" w14:textId="77777777" w:rsidR="00680367" w:rsidRPr="00F425DF" w:rsidRDefault="00680367" w:rsidP="00680367">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_________________________________, račun št. : __________________________________</w:t>
      </w:r>
    </w:p>
    <w:p w14:paraId="46C9C77B" w14:textId="77777777" w:rsidR="00680367" w:rsidRPr="00F425DF" w:rsidRDefault="00680367" w:rsidP="00680367">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_________________________________, račun št. : __________________________________</w:t>
      </w:r>
    </w:p>
    <w:p w14:paraId="45F6A2E2" w14:textId="77777777" w:rsidR="00680367" w:rsidRPr="00F425DF" w:rsidRDefault="00680367" w:rsidP="00680367">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_________________________________, račun št. : __________________________________</w:t>
      </w:r>
    </w:p>
    <w:p w14:paraId="21D392D8" w14:textId="77777777" w:rsidR="00680367" w:rsidRPr="00F425DF" w:rsidRDefault="00680367" w:rsidP="00680367">
      <w:pPr>
        <w:tabs>
          <w:tab w:val="left" w:pos="426"/>
        </w:tabs>
        <w:spacing w:before="120" w:after="120"/>
        <w:rPr>
          <w:rFonts w:ascii="Arial" w:hAnsi="Arial" w:cs="Arial"/>
          <w:color w:val="000000"/>
          <w:sz w:val="18"/>
          <w:szCs w:val="18"/>
        </w:rPr>
      </w:pPr>
      <w:r w:rsidRPr="00F425DF">
        <w:rPr>
          <w:rFonts w:ascii="Arial" w:hAnsi="Arial" w:cs="Arial"/>
          <w:color w:val="000000"/>
          <w:sz w:val="18"/>
          <w:szCs w:val="18"/>
        </w:rPr>
        <w:t>Občino izrecno pooblaščamo, da zgornji seznam sama dopolni z navedbo novih bank, hranilnic ali hranilno kreditnih služb ter številkami računov, ki jih imamo oziroma jih bomo imeli pri njih.</w:t>
      </w:r>
    </w:p>
    <w:p w14:paraId="59D4A8E7" w14:textId="431F9BE5" w:rsidR="007F7083" w:rsidRPr="00F425DF" w:rsidRDefault="007F7083" w:rsidP="007F7083">
      <w:pPr>
        <w:tabs>
          <w:tab w:val="left" w:pos="426"/>
        </w:tabs>
        <w:spacing w:before="120" w:after="120"/>
        <w:rPr>
          <w:rFonts w:ascii="Arial" w:hAnsi="Arial" w:cs="Arial"/>
          <w:color w:val="000000"/>
          <w:sz w:val="18"/>
          <w:szCs w:val="18"/>
        </w:rPr>
      </w:pPr>
      <w:r w:rsidRPr="00F425DF">
        <w:rPr>
          <w:rFonts w:ascii="Arial" w:hAnsi="Arial" w:cs="Arial"/>
          <w:color w:val="000000"/>
          <w:sz w:val="18"/>
          <w:szCs w:val="18"/>
        </w:rPr>
        <w:t xml:space="preserve">Menična izjava je veljavna od njenega podpisa do najkasneje __________________(to je 30 dni po poteku roka za </w:t>
      </w:r>
      <w:r w:rsidR="00D34B0E">
        <w:rPr>
          <w:rFonts w:ascii="Arial" w:hAnsi="Arial" w:cs="Arial"/>
          <w:color w:val="000000"/>
          <w:sz w:val="18"/>
          <w:szCs w:val="18"/>
        </w:rPr>
        <w:t>dokončanje del</w:t>
      </w:r>
      <w:r w:rsidRPr="00F425DF">
        <w:rPr>
          <w:rFonts w:ascii="Arial" w:hAnsi="Arial" w:cs="Arial"/>
          <w:color w:val="000000"/>
          <w:sz w:val="18"/>
          <w:szCs w:val="18"/>
        </w:rPr>
        <w:t xml:space="preserve">). </w:t>
      </w:r>
    </w:p>
    <w:p w14:paraId="5ACD06C8" w14:textId="77777777" w:rsidR="00680367" w:rsidRPr="00F425DF" w:rsidRDefault="00680367" w:rsidP="00680367">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 xml:space="preserve">Podpisani izdajatelj menic nepreklicno in brezpogojno pooblaščam in nalagam zgoraj navedenim bankam ali katerikoli drugi banki, hranilnici ali hranilno kreditni službi, ki vodi naš račun, da na podlagi s to izjavo danega naloga in pooblastila unovči menico v breme našega zgoraj navedenega računa ali kateregakoli drugega računa, in menični znesek nakaže na račun meničnega upnika, to je podračun EZR Mestne občine Velenje, št. SI56 0133 3010 0018 411. </w:t>
      </w:r>
    </w:p>
    <w:p w14:paraId="068A1FBF" w14:textId="77777777" w:rsidR="00680367" w:rsidRPr="00F425DF" w:rsidRDefault="00680367" w:rsidP="00680367">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Če je/bo naš račun voden v več tujih valutah in v EUR in v valuti, na katero se glasita menici, ne bo dovolj sredstev, s podpisom te izjave banki, hranilnici ali hranilno kreditni službi, ki vodi naš račun, izdajamo nalog za izvršitev konverzije iz razpoložljivih tujih valut v valuto, na katero se glasita menici.</w:t>
      </w:r>
    </w:p>
    <w:p w14:paraId="7BF083E0" w14:textId="77777777" w:rsidR="00680367" w:rsidRPr="00F425DF" w:rsidRDefault="00680367" w:rsidP="00680367">
      <w:pPr>
        <w:tabs>
          <w:tab w:val="left" w:pos="426"/>
        </w:tabs>
        <w:spacing w:before="120" w:after="120"/>
        <w:rPr>
          <w:rFonts w:ascii="Arial" w:hAnsi="Arial" w:cs="Arial"/>
          <w:color w:val="000000"/>
          <w:sz w:val="18"/>
          <w:szCs w:val="18"/>
        </w:rPr>
      </w:pPr>
      <w:r w:rsidRPr="00F425DF">
        <w:rPr>
          <w:rFonts w:ascii="Arial" w:hAnsi="Arial" w:cs="Arial"/>
          <w:color w:val="000000"/>
          <w:sz w:val="18"/>
          <w:szCs w:val="18"/>
        </w:rPr>
        <w:t>Menici lahko občina izpolni s klavzulo "brez protesta".</w:t>
      </w:r>
    </w:p>
    <w:p w14:paraId="55002FFF" w14:textId="3363D04D" w:rsidR="00680367" w:rsidRPr="00F425DF" w:rsidRDefault="00680367" w:rsidP="00680367">
      <w:pPr>
        <w:tabs>
          <w:tab w:val="left" w:pos="426"/>
        </w:tabs>
        <w:spacing w:before="120" w:after="120"/>
        <w:rPr>
          <w:rFonts w:ascii="Arial" w:hAnsi="Arial" w:cs="Arial"/>
          <w:color w:val="000000"/>
          <w:sz w:val="18"/>
          <w:szCs w:val="18"/>
        </w:rPr>
      </w:pPr>
      <w:r w:rsidRPr="00F425DF">
        <w:rPr>
          <w:rFonts w:ascii="Arial" w:hAnsi="Arial" w:cs="Arial"/>
          <w:color w:val="000000"/>
          <w:sz w:val="18"/>
          <w:szCs w:val="18"/>
        </w:rPr>
        <w:t>Občina nam bo po izpolnitvi vseh naših obveznosti iz zgoraj navedene pogodbe</w:t>
      </w:r>
      <w:r w:rsidR="007F7083" w:rsidRPr="00F425DF">
        <w:rPr>
          <w:rFonts w:ascii="Arial" w:hAnsi="Arial" w:cs="Arial"/>
          <w:color w:val="000000"/>
          <w:sz w:val="18"/>
          <w:szCs w:val="18"/>
        </w:rPr>
        <w:t xml:space="preserve"> na naš poziv</w:t>
      </w:r>
      <w:r w:rsidRPr="00F425DF">
        <w:rPr>
          <w:rFonts w:ascii="Arial" w:hAnsi="Arial" w:cs="Arial"/>
          <w:color w:val="000000"/>
          <w:sz w:val="18"/>
          <w:szCs w:val="18"/>
        </w:rPr>
        <w:t xml:space="preserve"> vrnila neuporabljeni bianco menici z menično izjavo.</w:t>
      </w:r>
    </w:p>
    <w:tbl>
      <w:tblPr>
        <w:tblW w:w="5000" w:type="pct"/>
        <w:tblLook w:val="04A0" w:firstRow="1" w:lastRow="0" w:firstColumn="1" w:lastColumn="0" w:noHBand="0" w:noVBand="1"/>
      </w:tblPr>
      <w:tblGrid>
        <w:gridCol w:w="4535"/>
        <w:gridCol w:w="4535"/>
      </w:tblGrid>
      <w:tr w:rsidR="00680367" w:rsidRPr="00F425DF" w14:paraId="23ED7E5A" w14:textId="77777777" w:rsidTr="005E2294">
        <w:tc>
          <w:tcPr>
            <w:tcW w:w="2500" w:type="pct"/>
            <w:shd w:val="clear" w:color="auto" w:fill="auto"/>
            <w:tcMar>
              <w:top w:w="75" w:type="dxa"/>
              <w:bottom w:w="75" w:type="dxa"/>
            </w:tcMar>
            <w:vAlign w:val="center"/>
          </w:tcPr>
          <w:p w14:paraId="033E1ACA" w14:textId="77777777" w:rsidR="00680367" w:rsidRPr="00F425DF" w:rsidRDefault="00680367" w:rsidP="005E2294">
            <w:pPr>
              <w:tabs>
                <w:tab w:val="left" w:pos="426"/>
              </w:tabs>
              <w:spacing w:after="0" w:line="240" w:lineRule="auto"/>
              <w:rPr>
                <w:rFonts w:ascii="Arial" w:hAnsi="Arial" w:cs="Arial"/>
                <w:sz w:val="18"/>
                <w:szCs w:val="18"/>
              </w:rPr>
            </w:pPr>
            <w:r w:rsidRPr="00F425DF">
              <w:rPr>
                <w:rFonts w:ascii="Arial" w:hAnsi="Arial" w:cs="Arial"/>
                <w:position w:val="-2"/>
                <w:sz w:val="18"/>
                <w:szCs w:val="18"/>
              </w:rPr>
              <w:t xml:space="preserve">Kraj: </w:t>
            </w:r>
            <w:r w:rsidRPr="00F425DF">
              <w:rPr>
                <w:rFonts w:ascii="Arial" w:hAnsi="Arial" w:cs="Arial"/>
                <w:position w:val="-2"/>
                <w:sz w:val="18"/>
                <w:szCs w:val="18"/>
                <w:u w:val="single"/>
              </w:rPr>
              <w:t>_______________</w:t>
            </w:r>
          </w:p>
        </w:tc>
        <w:tc>
          <w:tcPr>
            <w:tcW w:w="0" w:type="auto"/>
            <w:shd w:val="clear" w:color="auto" w:fill="auto"/>
            <w:tcMar>
              <w:top w:w="75" w:type="dxa"/>
              <w:bottom w:w="75" w:type="dxa"/>
            </w:tcMar>
            <w:vAlign w:val="center"/>
          </w:tcPr>
          <w:p w14:paraId="00966000" w14:textId="77777777" w:rsidR="00680367" w:rsidRPr="00F425DF" w:rsidRDefault="00680367" w:rsidP="005E2294">
            <w:pPr>
              <w:tabs>
                <w:tab w:val="left" w:pos="426"/>
              </w:tabs>
              <w:spacing w:after="0" w:line="240" w:lineRule="auto"/>
              <w:jc w:val="center"/>
              <w:rPr>
                <w:rFonts w:ascii="Arial" w:hAnsi="Arial" w:cs="Arial"/>
                <w:sz w:val="18"/>
                <w:szCs w:val="18"/>
              </w:rPr>
            </w:pPr>
            <w:r w:rsidRPr="00F425DF">
              <w:rPr>
                <w:rFonts w:ascii="Arial" w:hAnsi="Arial" w:cs="Arial"/>
                <w:position w:val="-2"/>
                <w:sz w:val="18"/>
                <w:szCs w:val="18"/>
              </w:rPr>
              <w:t xml:space="preserve">Izdajatelj menice: </w:t>
            </w:r>
            <w:r w:rsidRPr="00F425DF">
              <w:rPr>
                <w:rFonts w:ascii="Arial" w:hAnsi="Arial" w:cs="Arial"/>
                <w:position w:val="-2"/>
                <w:sz w:val="18"/>
                <w:szCs w:val="18"/>
                <w:u w:val="single"/>
              </w:rPr>
              <w:t>_______________</w:t>
            </w:r>
          </w:p>
        </w:tc>
      </w:tr>
      <w:tr w:rsidR="00680367" w:rsidRPr="00F425DF" w14:paraId="331DB458" w14:textId="77777777" w:rsidTr="005E2294">
        <w:tc>
          <w:tcPr>
            <w:tcW w:w="2500" w:type="pct"/>
            <w:shd w:val="clear" w:color="auto" w:fill="auto"/>
            <w:tcMar>
              <w:top w:w="75" w:type="dxa"/>
              <w:bottom w:w="75" w:type="dxa"/>
            </w:tcMar>
            <w:vAlign w:val="center"/>
          </w:tcPr>
          <w:p w14:paraId="6914FC75" w14:textId="77777777" w:rsidR="00680367" w:rsidRPr="00F425DF" w:rsidRDefault="00680367" w:rsidP="005E2294">
            <w:pPr>
              <w:tabs>
                <w:tab w:val="left" w:pos="426"/>
              </w:tabs>
              <w:spacing w:after="0" w:line="240" w:lineRule="auto"/>
              <w:rPr>
                <w:rFonts w:ascii="Arial" w:hAnsi="Arial" w:cs="Arial"/>
                <w:sz w:val="18"/>
                <w:szCs w:val="18"/>
              </w:rPr>
            </w:pPr>
            <w:r w:rsidRPr="00F425DF">
              <w:rPr>
                <w:rFonts w:ascii="Arial" w:hAnsi="Arial" w:cs="Arial"/>
                <w:position w:val="-2"/>
                <w:sz w:val="18"/>
                <w:szCs w:val="18"/>
              </w:rPr>
              <w:t xml:space="preserve">Datum: </w:t>
            </w:r>
            <w:r w:rsidRPr="00F425DF">
              <w:rPr>
                <w:rFonts w:ascii="Arial" w:hAnsi="Arial" w:cs="Arial"/>
                <w:position w:val="-2"/>
                <w:sz w:val="18"/>
                <w:szCs w:val="18"/>
                <w:u w:val="single"/>
              </w:rPr>
              <w:t>_______________</w:t>
            </w:r>
          </w:p>
        </w:tc>
        <w:tc>
          <w:tcPr>
            <w:tcW w:w="0" w:type="auto"/>
            <w:shd w:val="clear" w:color="auto" w:fill="auto"/>
            <w:tcMar>
              <w:top w:w="75" w:type="dxa"/>
              <w:bottom w:w="75" w:type="dxa"/>
            </w:tcMar>
            <w:vAlign w:val="center"/>
          </w:tcPr>
          <w:p w14:paraId="65260349" w14:textId="77777777" w:rsidR="00680367" w:rsidRPr="00F425DF" w:rsidRDefault="00680367" w:rsidP="005E2294">
            <w:pPr>
              <w:tabs>
                <w:tab w:val="left" w:pos="426"/>
              </w:tabs>
              <w:spacing w:after="0" w:line="240" w:lineRule="auto"/>
              <w:rPr>
                <w:rFonts w:ascii="Arial" w:hAnsi="Arial" w:cs="Arial"/>
                <w:sz w:val="18"/>
                <w:szCs w:val="18"/>
              </w:rPr>
            </w:pPr>
          </w:p>
          <w:p w14:paraId="7E58E387" w14:textId="77777777" w:rsidR="00680367" w:rsidRPr="00F425DF" w:rsidRDefault="00680367" w:rsidP="005E2294">
            <w:pPr>
              <w:tabs>
                <w:tab w:val="left" w:pos="426"/>
              </w:tabs>
              <w:spacing w:after="0" w:line="240" w:lineRule="auto"/>
              <w:jc w:val="center"/>
              <w:rPr>
                <w:rFonts w:ascii="Arial" w:hAnsi="Arial" w:cs="Arial"/>
                <w:sz w:val="18"/>
                <w:szCs w:val="18"/>
              </w:rPr>
            </w:pPr>
            <w:r w:rsidRPr="00F425DF">
              <w:rPr>
                <w:rFonts w:ascii="Arial" w:hAnsi="Arial" w:cs="Arial"/>
                <w:position w:val="-2"/>
                <w:sz w:val="18"/>
                <w:szCs w:val="18"/>
              </w:rPr>
              <w:t>(žig in podpis)</w:t>
            </w:r>
          </w:p>
        </w:tc>
      </w:tr>
    </w:tbl>
    <w:p w14:paraId="159C6904" w14:textId="77777777" w:rsidR="00680367" w:rsidRPr="00F425DF" w:rsidRDefault="00680367" w:rsidP="00680367">
      <w:pPr>
        <w:tabs>
          <w:tab w:val="left" w:pos="426"/>
        </w:tabs>
        <w:rPr>
          <w:rFonts w:ascii="Arial" w:hAnsi="Arial" w:cs="Arial"/>
          <w:color w:val="000000"/>
          <w:sz w:val="18"/>
          <w:szCs w:val="18"/>
        </w:rPr>
      </w:pPr>
    </w:p>
    <w:p w14:paraId="2C757826" w14:textId="77777777" w:rsidR="00680367" w:rsidRPr="00F425DF" w:rsidRDefault="00680367" w:rsidP="00680367">
      <w:pPr>
        <w:tabs>
          <w:tab w:val="left" w:pos="426"/>
        </w:tabs>
        <w:rPr>
          <w:rFonts w:ascii="Arial" w:hAnsi="Arial" w:cs="Arial"/>
          <w:color w:val="FF0000"/>
          <w:sz w:val="18"/>
          <w:szCs w:val="18"/>
        </w:rPr>
      </w:pPr>
      <w:r w:rsidRPr="00F425DF">
        <w:rPr>
          <w:rFonts w:ascii="Arial" w:hAnsi="Arial" w:cs="Arial"/>
          <w:color w:val="000000"/>
          <w:sz w:val="18"/>
          <w:szCs w:val="18"/>
        </w:rPr>
        <w:t>Priloga: 2 bianco menici</w:t>
      </w:r>
      <w:r w:rsidRPr="00F425DF">
        <w:rPr>
          <w:rFonts w:ascii="Arial" w:hAnsi="Arial" w:cs="Arial"/>
          <w:color w:val="000000"/>
          <w:sz w:val="18"/>
          <w:szCs w:val="18"/>
        </w:rPr>
        <w:tab/>
      </w:r>
      <w:r w:rsidRPr="00F425DF">
        <w:rPr>
          <w:rFonts w:ascii="Arial" w:hAnsi="Arial" w:cs="Arial"/>
          <w:color w:val="000000"/>
          <w:sz w:val="18"/>
          <w:szCs w:val="18"/>
        </w:rPr>
        <w:tab/>
      </w:r>
      <w:r w:rsidRPr="00F425DF">
        <w:rPr>
          <w:rFonts w:ascii="Arial" w:hAnsi="Arial" w:cs="Arial"/>
          <w:color w:val="000000"/>
          <w:sz w:val="18"/>
          <w:szCs w:val="18"/>
        </w:rPr>
        <w:tab/>
      </w:r>
      <w:r w:rsidRPr="00F425DF">
        <w:rPr>
          <w:rFonts w:ascii="Arial" w:hAnsi="Arial" w:cs="Arial"/>
          <w:color w:val="000000"/>
          <w:sz w:val="18"/>
          <w:szCs w:val="18"/>
        </w:rPr>
        <w:tab/>
      </w:r>
      <w:r w:rsidRPr="00F425DF">
        <w:rPr>
          <w:rFonts w:ascii="Arial" w:hAnsi="Arial" w:cs="Arial"/>
          <w:color w:val="000000"/>
          <w:sz w:val="18"/>
          <w:szCs w:val="18"/>
        </w:rPr>
        <w:tab/>
      </w:r>
      <w:r w:rsidRPr="00F425DF">
        <w:rPr>
          <w:rFonts w:ascii="Arial" w:hAnsi="Arial" w:cs="Arial"/>
          <w:color w:val="000000"/>
          <w:sz w:val="18"/>
          <w:szCs w:val="18"/>
        </w:rPr>
        <w:tab/>
        <w:t xml:space="preserve">            </w:t>
      </w:r>
    </w:p>
    <w:p w14:paraId="318F1E66" w14:textId="77777777" w:rsidR="00560A26" w:rsidRPr="00F425DF" w:rsidRDefault="00560A26" w:rsidP="00560A26">
      <w:pPr>
        <w:pStyle w:val="Paragraf"/>
        <w:jc w:val="right"/>
        <w:rPr>
          <w:rFonts w:ascii="Arial" w:hAnsi="Arial" w:cs="Arial"/>
          <w:i/>
        </w:rPr>
      </w:pPr>
    </w:p>
    <w:p w14:paraId="5A8E0BAA" w14:textId="77777777" w:rsidR="00560A26" w:rsidRPr="00F425DF" w:rsidRDefault="00560A26" w:rsidP="00560A26">
      <w:pPr>
        <w:pStyle w:val="Paragraf"/>
        <w:jc w:val="right"/>
        <w:rPr>
          <w:rFonts w:ascii="Arial" w:hAnsi="Arial" w:cs="Arial"/>
          <w:i/>
        </w:rPr>
      </w:pPr>
    </w:p>
    <w:p w14:paraId="16626615" w14:textId="77777777" w:rsidR="00560A26" w:rsidRPr="00F425DF" w:rsidRDefault="00560A26" w:rsidP="00560A26">
      <w:pPr>
        <w:pStyle w:val="Paragraf"/>
        <w:jc w:val="right"/>
        <w:rPr>
          <w:rFonts w:ascii="Arial" w:hAnsi="Arial" w:cs="Arial"/>
          <w:i/>
        </w:rPr>
      </w:pPr>
    </w:p>
    <w:p w14:paraId="57F2E7A1" w14:textId="6611D4AB" w:rsidR="00680367" w:rsidRPr="00F425DF" w:rsidRDefault="00680367">
      <w:pPr>
        <w:rPr>
          <w:rFonts w:ascii="Arial" w:eastAsiaTheme="majorEastAsia" w:hAnsi="Arial" w:cs="Arial"/>
          <w:b/>
          <w:bCs/>
          <w:sz w:val="20"/>
          <w:u w:val="single"/>
        </w:rPr>
      </w:pPr>
      <w:bookmarkStart w:id="32" w:name="_Toc455057841"/>
      <w:bookmarkStart w:id="33" w:name="_Toc451506523"/>
      <w:bookmarkStart w:id="34" w:name="_Toc455057840"/>
      <w:r w:rsidRPr="00F425DF">
        <w:rPr>
          <w:rFonts w:ascii="Arial" w:hAnsi="Arial" w:cs="Arial"/>
          <w:sz w:val="20"/>
          <w:u w:val="single"/>
        </w:rPr>
        <w:br w:type="page"/>
      </w:r>
    </w:p>
    <w:p w14:paraId="37A046A1" w14:textId="1C91E78F" w:rsidR="007F7083" w:rsidRPr="00F425DF" w:rsidRDefault="007F7083" w:rsidP="00DB2B6D">
      <w:pPr>
        <w:pStyle w:val="Naslov3"/>
        <w:spacing w:line="240" w:lineRule="auto"/>
        <w:rPr>
          <w:rFonts w:ascii="Arial" w:hAnsi="Arial" w:cs="Arial"/>
          <w:color w:val="auto"/>
        </w:rPr>
      </w:pPr>
      <w:bookmarkStart w:id="35" w:name="_Toc34896902"/>
      <w:bookmarkEnd w:id="32"/>
      <w:bookmarkEnd w:id="33"/>
      <w:bookmarkEnd w:id="34"/>
      <w:r w:rsidRPr="00F425DF">
        <w:rPr>
          <w:rFonts w:ascii="Arial" w:hAnsi="Arial" w:cs="Arial"/>
          <w:color w:val="auto"/>
        </w:rPr>
        <w:lastRenderedPageBreak/>
        <w:t>VZOREC BANČNE GARANCIJE / KAVCIJSKEGA ZAVAROVANJA ZA ODPRAVO NAPAK</w:t>
      </w:r>
      <w:bookmarkEnd w:id="35"/>
    </w:p>
    <w:p w14:paraId="1AC271B2" w14:textId="4249F58B" w:rsidR="007F7083" w:rsidRPr="000C6DD9" w:rsidRDefault="007F7083" w:rsidP="00DB2B6D">
      <w:pPr>
        <w:spacing w:line="240" w:lineRule="auto"/>
        <w:rPr>
          <w:rFonts w:ascii="Arial" w:hAnsi="Arial" w:cs="Arial"/>
          <w:i/>
          <w:sz w:val="18"/>
          <w:szCs w:val="18"/>
        </w:rPr>
      </w:pPr>
      <w:r w:rsidRPr="000C6DD9">
        <w:rPr>
          <w:rFonts w:ascii="Arial" w:hAnsi="Arial" w:cs="Arial"/>
          <w:i/>
          <w:sz w:val="18"/>
          <w:szCs w:val="18"/>
        </w:rPr>
        <w:t>Glava s podatki o garantu (zavarovalnici/banki) ali SWIFT ključ</w:t>
      </w:r>
    </w:p>
    <w:p w14:paraId="30908006" w14:textId="77777777" w:rsidR="007F7083" w:rsidRPr="000C6DD9" w:rsidRDefault="007F7083" w:rsidP="00DB2B6D">
      <w:pPr>
        <w:spacing w:line="240" w:lineRule="auto"/>
        <w:rPr>
          <w:rFonts w:ascii="Arial" w:hAnsi="Arial" w:cs="Arial"/>
          <w:sz w:val="18"/>
          <w:szCs w:val="18"/>
        </w:rPr>
      </w:pPr>
      <w:r w:rsidRPr="000C6DD9">
        <w:rPr>
          <w:rFonts w:ascii="Arial" w:hAnsi="Arial" w:cs="Arial"/>
          <w:sz w:val="18"/>
          <w:szCs w:val="18"/>
        </w:rPr>
        <w:t xml:space="preserve">Za: </w:t>
      </w:r>
      <w:r w:rsidRPr="000C6DD9">
        <w:rPr>
          <w:rFonts w:ascii="Arial" w:hAnsi="Arial" w:cs="Arial"/>
          <w:sz w:val="18"/>
          <w:szCs w:val="18"/>
        </w:rPr>
        <w:fldChar w:fldCharType="begin">
          <w:ffData>
            <w:name w:val="Besedilo2"/>
            <w:enabled/>
            <w:calcOnExit w:val="0"/>
            <w:textInput/>
          </w:ffData>
        </w:fldChar>
      </w:r>
      <w:r w:rsidRPr="000C6DD9">
        <w:rPr>
          <w:rFonts w:ascii="Arial" w:hAnsi="Arial" w:cs="Arial"/>
          <w:sz w:val="18"/>
          <w:szCs w:val="18"/>
        </w:rPr>
        <w:instrText xml:space="preserve"> FORMTEXT </w:instrText>
      </w:r>
      <w:r w:rsidRPr="000C6DD9">
        <w:rPr>
          <w:rFonts w:ascii="Arial" w:hAnsi="Arial" w:cs="Arial"/>
          <w:sz w:val="18"/>
          <w:szCs w:val="18"/>
        </w:rPr>
      </w:r>
      <w:r w:rsidRPr="000C6DD9">
        <w:rPr>
          <w:rFonts w:ascii="Arial" w:hAnsi="Arial" w:cs="Arial"/>
          <w:sz w:val="18"/>
          <w:szCs w:val="18"/>
        </w:rPr>
        <w:fldChar w:fldCharType="separate"/>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fldChar w:fldCharType="end"/>
      </w:r>
      <w:r w:rsidRPr="000C6DD9">
        <w:rPr>
          <w:rFonts w:ascii="Arial" w:hAnsi="Arial" w:cs="Arial"/>
          <w:i/>
          <w:sz w:val="18"/>
          <w:szCs w:val="18"/>
        </w:rPr>
        <w:t xml:space="preserve"> (vpiše se upravičenca tj. naročnika javnega naročila)</w:t>
      </w:r>
    </w:p>
    <w:p w14:paraId="328C2F29" w14:textId="77777777" w:rsidR="007F7083" w:rsidRPr="000C6DD9" w:rsidRDefault="007F7083" w:rsidP="00DB2B6D">
      <w:pPr>
        <w:spacing w:line="240" w:lineRule="auto"/>
        <w:rPr>
          <w:rFonts w:ascii="Arial" w:hAnsi="Arial" w:cs="Arial"/>
          <w:i/>
          <w:sz w:val="18"/>
          <w:szCs w:val="18"/>
        </w:rPr>
      </w:pPr>
      <w:r w:rsidRPr="000C6DD9">
        <w:rPr>
          <w:rFonts w:ascii="Arial" w:hAnsi="Arial" w:cs="Arial"/>
          <w:sz w:val="18"/>
          <w:szCs w:val="18"/>
        </w:rPr>
        <w:t xml:space="preserve">Datum: </w:t>
      </w:r>
      <w:r w:rsidRPr="000C6DD9">
        <w:rPr>
          <w:rFonts w:ascii="Arial" w:hAnsi="Arial" w:cs="Arial"/>
          <w:sz w:val="18"/>
          <w:szCs w:val="18"/>
        </w:rPr>
        <w:fldChar w:fldCharType="begin">
          <w:ffData>
            <w:name w:val="Besedilo2"/>
            <w:enabled/>
            <w:calcOnExit w:val="0"/>
            <w:textInput/>
          </w:ffData>
        </w:fldChar>
      </w:r>
      <w:r w:rsidRPr="000C6DD9">
        <w:rPr>
          <w:rFonts w:ascii="Arial" w:hAnsi="Arial" w:cs="Arial"/>
          <w:sz w:val="18"/>
          <w:szCs w:val="18"/>
        </w:rPr>
        <w:instrText xml:space="preserve"> FORMTEXT </w:instrText>
      </w:r>
      <w:r w:rsidRPr="000C6DD9">
        <w:rPr>
          <w:rFonts w:ascii="Arial" w:hAnsi="Arial" w:cs="Arial"/>
          <w:sz w:val="18"/>
          <w:szCs w:val="18"/>
        </w:rPr>
      </w:r>
      <w:r w:rsidRPr="000C6DD9">
        <w:rPr>
          <w:rFonts w:ascii="Arial" w:hAnsi="Arial" w:cs="Arial"/>
          <w:sz w:val="18"/>
          <w:szCs w:val="18"/>
        </w:rPr>
        <w:fldChar w:fldCharType="separate"/>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fldChar w:fldCharType="end"/>
      </w:r>
      <w:r w:rsidRPr="000C6DD9">
        <w:rPr>
          <w:rFonts w:ascii="Arial" w:hAnsi="Arial" w:cs="Arial"/>
          <w:sz w:val="18"/>
          <w:szCs w:val="18"/>
        </w:rPr>
        <w:t xml:space="preserve"> </w:t>
      </w:r>
      <w:r w:rsidRPr="000C6DD9">
        <w:rPr>
          <w:rFonts w:ascii="Arial" w:hAnsi="Arial" w:cs="Arial"/>
          <w:i/>
          <w:sz w:val="18"/>
          <w:szCs w:val="18"/>
        </w:rPr>
        <w:t>(vpiše se datum izdaje)</w:t>
      </w:r>
    </w:p>
    <w:p w14:paraId="46FA0E96" w14:textId="77777777" w:rsidR="007F7083" w:rsidRPr="000C6DD9" w:rsidRDefault="007F7083" w:rsidP="00DB2B6D">
      <w:pPr>
        <w:spacing w:line="240" w:lineRule="auto"/>
        <w:rPr>
          <w:rFonts w:ascii="Arial" w:hAnsi="Arial" w:cs="Arial"/>
          <w:i/>
          <w:sz w:val="18"/>
          <w:szCs w:val="18"/>
        </w:rPr>
      </w:pPr>
      <w:r w:rsidRPr="000C6DD9">
        <w:rPr>
          <w:rFonts w:ascii="Arial" w:hAnsi="Arial" w:cs="Arial"/>
          <w:b/>
          <w:sz w:val="18"/>
          <w:szCs w:val="18"/>
        </w:rPr>
        <w:t>VRSTA ZAVAROVANJA:</w:t>
      </w:r>
      <w:r w:rsidRPr="000C6DD9">
        <w:rPr>
          <w:rFonts w:ascii="Arial" w:hAnsi="Arial" w:cs="Arial"/>
          <w:sz w:val="18"/>
          <w:szCs w:val="18"/>
        </w:rPr>
        <w:t xml:space="preserve"> </w:t>
      </w:r>
      <w:r w:rsidRPr="000C6DD9">
        <w:rPr>
          <w:rFonts w:ascii="Arial" w:hAnsi="Arial" w:cs="Arial"/>
          <w:sz w:val="18"/>
          <w:szCs w:val="18"/>
        </w:rPr>
        <w:fldChar w:fldCharType="begin">
          <w:ffData>
            <w:name w:val="Besedilo2"/>
            <w:enabled/>
            <w:calcOnExit w:val="0"/>
            <w:textInput/>
          </w:ffData>
        </w:fldChar>
      </w:r>
      <w:r w:rsidRPr="000C6DD9">
        <w:rPr>
          <w:rFonts w:ascii="Arial" w:hAnsi="Arial" w:cs="Arial"/>
          <w:sz w:val="18"/>
          <w:szCs w:val="18"/>
        </w:rPr>
        <w:instrText xml:space="preserve"> FORMTEXT </w:instrText>
      </w:r>
      <w:r w:rsidRPr="000C6DD9">
        <w:rPr>
          <w:rFonts w:ascii="Arial" w:hAnsi="Arial" w:cs="Arial"/>
          <w:sz w:val="18"/>
          <w:szCs w:val="18"/>
        </w:rPr>
      </w:r>
      <w:r w:rsidRPr="000C6DD9">
        <w:rPr>
          <w:rFonts w:ascii="Arial" w:hAnsi="Arial" w:cs="Arial"/>
          <w:sz w:val="18"/>
          <w:szCs w:val="18"/>
        </w:rPr>
        <w:fldChar w:fldCharType="separate"/>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fldChar w:fldCharType="end"/>
      </w:r>
      <w:r w:rsidRPr="000C6DD9">
        <w:rPr>
          <w:rFonts w:ascii="Arial" w:hAnsi="Arial" w:cs="Arial"/>
          <w:sz w:val="18"/>
          <w:szCs w:val="18"/>
        </w:rPr>
        <w:t xml:space="preserve"> </w:t>
      </w:r>
      <w:r w:rsidRPr="000C6DD9">
        <w:rPr>
          <w:rFonts w:ascii="Arial" w:hAnsi="Arial" w:cs="Arial"/>
          <w:i/>
          <w:sz w:val="18"/>
          <w:szCs w:val="18"/>
        </w:rPr>
        <w:t>(vpiše se vrsta zavarovanja: kavcijsko zavarovanje/bančna garancija)</w:t>
      </w:r>
    </w:p>
    <w:p w14:paraId="020E7068" w14:textId="77777777" w:rsidR="007F7083" w:rsidRPr="000C6DD9" w:rsidRDefault="007F7083" w:rsidP="00DB2B6D">
      <w:pPr>
        <w:spacing w:line="240" w:lineRule="auto"/>
        <w:rPr>
          <w:rFonts w:ascii="Arial" w:hAnsi="Arial" w:cs="Arial"/>
          <w:sz w:val="18"/>
          <w:szCs w:val="18"/>
        </w:rPr>
      </w:pPr>
      <w:r w:rsidRPr="000C6DD9">
        <w:rPr>
          <w:rFonts w:ascii="Arial" w:hAnsi="Arial" w:cs="Arial"/>
          <w:b/>
          <w:sz w:val="18"/>
          <w:szCs w:val="18"/>
        </w:rPr>
        <w:t xml:space="preserve">ŠTEVILKA: </w:t>
      </w:r>
      <w:r w:rsidRPr="000C6DD9">
        <w:rPr>
          <w:rFonts w:ascii="Arial" w:hAnsi="Arial" w:cs="Arial"/>
          <w:sz w:val="18"/>
          <w:szCs w:val="18"/>
        </w:rPr>
        <w:fldChar w:fldCharType="begin">
          <w:ffData>
            <w:name w:val="Besedilo2"/>
            <w:enabled/>
            <w:calcOnExit w:val="0"/>
            <w:textInput/>
          </w:ffData>
        </w:fldChar>
      </w:r>
      <w:r w:rsidRPr="000C6DD9">
        <w:rPr>
          <w:rFonts w:ascii="Arial" w:hAnsi="Arial" w:cs="Arial"/>
          <w:sz w:val="18"/>
          <w:szCs w:val="18"/>
        </w:rPr>
        <w:instrText xml:space="preserve"> FORMTEXT </w:instrText>
      </w:r>
      <w:r w:rsidRPr="000C6DD9">
        <w:rPr>
          <w:rFonts w:ascii="Arial" w:hAnsi="Arial" w:cs="Arial"/>
          <w:sz w:val="18"/>
          <w:szCs w:val="18"/>
        </w:rPr>
      </w:r>
      <w:r w:rsidRPr="000C6DD9">
        <w:rPr>
          <w:rFonts w:ascii="Arial" w:hAnsi="Arial" w:cs="Arial"/>
          <w:sz w:val="18"/>
          <w:szCs w:val="18"/>
        </w:rPr>
        <w:fldChar w:fldCharType="separate"/>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fldChar w:fldCharType="end"/>
      </w:r>
      <w:r w:rsidRPr="000C6DD9">
        <w:rPr>
          <w:rFonts w:ascii="Arial" w:hAnsi="Arial" w:cs="Arial"/>
          <w:sz w:val="18"/>
          <w:szCs w:val="18"/>
        </w:rPr>
        <w:t xml:space="preserve"> </w:t>
      </w:r>
      <w:r w:rsidRPr="000C6DD9">
        <w:rPr>
          <w:rFonts w:ascii="Arial" w:hAnsi="Arial" w:cs="Arial"/>
          <w:i/>
          <w:sz w:val="18"/>
          <w:szCs w:val="18"/>
        </w:rPr>
        <w:t>(vpiše se številka zavarovanja)</w:t>
      </w:r>
    </w:p>
    <w:p w14:paraId="7EFAE612" w14:textId="77777777" w:rsidR="007F7083" w:rsidRPr="000C6DD9" w:rsidRDefault="007F7083" w:rsidP="00DB2B6D">
      <w:pPr>
        <w:spacing w:line="240" w:lineRule="auto"/>
        <w:rPr>
          <w:rFonts w:ascii="Arial" w:hAnsi="Arial" w:cs="Arial"/>
          <w:sz w:val="18"/>
          <w:szCs w:val="18"/>
        </w:rPr>
      </w:pPr>
      <w:r w:rsidRPr="000C6DD9">
        <w:rPr>
          <w:rFonts w:ascii="Arial" w:hAnsi="Arial" w:cs="Arial"/>
          <w:b/>
          <w:sz w:val="18"/>
          <w:szCs w:val="18"/>
        </w:rPr>
        <w:t>GARANT:</w:t>
      </w:r>
      <w:r w:rsidRPr="000C6DD9">
        <w:rPr>
          <w:rFonts w:ascii="Arial" w:hAnsi="Arial" w:cs="Arial"/>
          <w:sz w:val="18"/>
          <w:szCs w:val="18"/>
        </w:rPr>
        <w:t xml:space="preserve"> </w:t>
      </w:r>
      <w:r w:rsidRPr="000C6DD9">
        <w:rPr>
          <w:rFonts w:ascii="Arial" w:hAnsi="Arial" w:cs="Arial"/>
          <w:sz w:val="18"/>
          <w:szCs w:val="18"/>
        </w:rPr>
        <w:fldChar w:fldCharType="begin">
          <w:ffData>
            <w:name w:val="Besedilo2"/>
            <w:enabled/>
            <w:calcOnExit w:val="0"/>
            <w:textInput/>
          </w:ffData>
        </w:fldChar>
      </w:r>
      <w:r w:rsidRPr="000C6DD9">
        <w:rPr>
          <w:rFonts w:ascii="Arial" w:hAnsi="Arial" w:cs="Arial"/>
          <w:sz w:val="18"/>
          <w:szCs w:val="18"/>
        </w:rPr>
        <w:instrText xml:space="preserve"> FORMTEXT </w:instrText>
      </w:r>
      <w:r w:rsidRPr="000C6DD9">
        <w:rPr>
          <w:rFonts w:ascii="Arial" w:hAnsi="Arial" w:cs="Arial"/>
          <w:sz w:val="18"/>
          <w:szCs w:val="18"/>
        </w:rPr>
      </w:r>
      <w:r w:rsidRPr="000C6DD9">
        <w:rPr>
          <w:rFonts w:ascii="Arial" w:hAnsi="Arial" w:cs="Arial"/>
          <w:sz w:val="18"/>
          <w:szCs w:val="18"/>
        </w:rPr>
        <w:fldChar w:fldCharType="separate"/>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fldChar w:fldCharType="end"/>
      </w:r>
      <w:r w:rsidRPr="000C6DD9">
        <w:rPr>
          <w:rFonts w:ascii="Arial" w:hAnsi="Arial" w:cs="Arial"/>
          <w:sz w:val="18"/>
          <w:szCs w:val="18"/>
        </w:rPr>
        <w:t xml:space="preserve"> </w:t>
      </w:r>
      <w:r w:rsidRPr="000C6DD9">
        <w:rPr>
          <w:rFonts w:ascii="Arial" w:hAnsi="Arial" w:cs="Arial"/>
          <w:i/>
          <w:sz w:val="18"/>
          <w:szCs w:val="18"/>
        </w:rPr>
        <w:t>(vpiše se ime in naslov zavarovalnice/banke v kraju izdaje)</w:t>
      </w:r>
    </w:p>
    <w:p w14:paraId="7A594BC1" w14:textId="77777777" w:rsidR="007F7083" w:rsidRPr="000C6DD9" w:rsidRDefault="007F7083" w:rsidP="00DB2B6D">
      <w:pPr>
        <w:spacing w:line="240" w:lineRule="auto"/>
        <w:rPr>
          <w:rFonts w:ascii="Arial" w:hAnsi="Arial" w:cs="Arial"/>
          <w:sz w:val="18"/>
          <w:szCs w:val="18"/>
        </w:rPr>
      </w:pPr>
      <w:r w:rsidRPr="000C6DD9">
        <w:rPr>
          <w:rFonts w:ascii="Arial" w:hAnsi="Arial" w:cs="Arial"/>
          <w:b/>
          <w:sz w:val="18"/>
          <w:szCs w:val="18"/>
        </w:rPr>
        <w:t xml:space="preserve">NAROČNIK: </w:t>
      </w:r>
      <w:r w:rsidRPr="000C6DD9">
        <w:rPr>
          <w:rFonts w:ascii="Arial" w:hAnsi="Arial" w:cs="Arial"/>
          <w:sz w:val="18"/>
          <w:szCs w:val="18"/>
        </w:rPr>
        <w:fldChar w:fldCharType="begin">
          <w:ffData>
            <w:name w:val="Besedilo2"/>
            <w:enabled/>
            <w:calcOnExit w:val="0"/>
            <w:textInput/>
          </w:ffData>
        </w:fldChar>
      </w:r>
      <w:r w:rsidRPr="000C6DD9">
        <w:rPr>
          <w:rFonts w:ascii="Arial" w:hAnsi="Arial" w:cs="Arial"/>
          <w:sz w:val="18"/>
          <w:szCs w:val="18"/>
        </w:rPr>
        <w:instrText xml:space="preserve"> FORMTEXT </w:instrText>
      </w:r>
      <w:r w:rsidRPr="000C6DD9">
        <w:rPr>
          <w:rFonts w:ascii="Arial" w:hAnsi="Arial" w:cs="Arial"/>
          <w:sz w:val="18"/>
          <w:szCs w:val="18"/>
        </w:rPr>
      </w:r>
      <w:r w:rsidRPr="000C6DD9">
        <w:rPr>
          <w:rFonts w:ascii="Arial" w:hAnsi="Arial" w:cs="Arial"/>
          <w:sz w:val="18"/>
          <w:szCs w:val="18"/>
        </w:rPr>
        <w:fldChar w:fldCharType="separate"/>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fldChar w:fldCharType="end"/>
      </w:r>
      <w:r w:rsidRPr="000C6DD9">
        <w:rPr>
          <w:rFonts w:ascii="Arial" w:hAnsi="Arial" w:cs="Arial"/>
          <w:sz w:val="18"/>
          <w:szCs w:val="18"/>
        </w:rPr>
        <w:t xml:space="preserve"> </w:t>
      </w:r>
      <w:r w:rsidRPr="000C6DD9">
        <w:rPr>
          <w:rFonts w:ascii="Arial" w:hAnsi="Arial" w:cs="Arial"/>
          <w:i/>
          <w:sz w:val="18"/>
          <w:szCs w:val="18"/>
        </w:rPr>
        <w:t>(vpiše se ime in naslov naročnika zavarovanja, tj. v postopku javnega naročanja izbranega ponudnika)</w:t>
      </w:r>
    </w:p>
    <w:p w14:paraId="4EBC2EC3" w14:textId="77777777" w:rsidR="007F7083" w:rsidRPr="000C6DD9" w:rsidRDefault="007F7083" w:rsidP="00DB2B6D">
      <w:pPr>
        <w:spacing w:line="240" w:lineRule="auto"/>
        <w:rPr>
          <w:rFonts w:ascii="Arial" w:hAnsi="Arial" w:cs="Arial"/>
          <w:sz w:val="18"/>
          <w:szCs w:val="18"/>
        </w:rPr>
      </w:pPr>
      <w:r w:rsidRPr="000C6DD9">
        <w:rPr>
          <w:rFonts w:ascii="Arial" w:hAnsi="Arial" w:cs="Arial"/>
          <w:b/>
          <w:sz w:val="18"/>
          <w:szCs w:val="18"/>
        </w:rPr>
        <w:t>UPRAVIČENEC:</w:t>
      </w:r>
      <w:r w:rsidRPr="000C6DD9">
        <w:rPr>
          <w:rFonts w:ascii="Arial" w:hAnsi="Arial" w:cs="Arial"/>
          <w:sz w:val="18"/>
          <w:szCs w:val="18"/>
        </w:rPr>
        <w:t xml:space="preserve"> </w:t>
      </w:r>
      <w:r w:rsidRPr="000C6DD9">
        <w:rPr>
          <w:rFonts w:ascii="Arial" w:hAnsi="Arial" w:cs="Arial"/>
          <w:sz w:val="18"/>
          <w:szCs w:val="18"/>
        </w:rPr>
        <w:fldChar w:fldCharType="begin">
          <w:ffData>
            <w:name w:val="Besedilo2"/>
            <w:enabled/>
            <w:calcOnExit w:val="0"/>
            <w:textInput/>
          </w:ffData>
        </w:fldChar>
      </w:r>
      <w:r w:rsidRPr="000C6DD9">
        <w:rPr>
          <w:rFonts w:ascii="Arial" w:hAnsi="Arial" w:cs="Arial"/>
          <w:sz w:val="18"/>
          <w:szCs w:val="18"/>
        </w:rPr>
        <w:instrText xml:space="preserve"> FORMTEXT </w:instrText>
      </w:r>
      <w:r w:rsidRPr="000C6DD9">
        <w:rPr>
          <w:rFonts w:ascii="Arial" w:hAnsi="Arial" w:cs="Arial"/>
          <w:sz w:val="18"/>
          <w:szCs w:val="18"/>
        </w:rPr>
      </w:r>
      <w:r w:rsidRPr="000C6DD9">
        <w:rPr>
          <w:rFonts w:ascii="Arial" w:hAnsi="Arial" w:cs="Arial"/>
          <w:sz w:val="18"/>
          <w:szCs w:val="18"/>
        </w:rPr>
        <w:fldChar w:fldCharType="separate"/>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fldChar w:fldCharType="end"/>
      </w:r>
      <w:r w:rsidRPr="000C6DD9">
        <w:rPr>
          <w:rFonts w:ascii="Arial" w:hAnsi="Arial" w:cs="Arial"/>
          <w:i/>
          <w:sz w:val="18"/>
          <w:szCs w:val="18"/>
        </w:rPr>
        <w:t xml:space="preserve"> (vpiše se naročnika javnega naročila)</w:t>
      </w:r>
    </w:p>
    <w:p w14:paraId="245ACE3A" w14:textId="77777777" w:rsidR="007F7083" w:rsidRPr="000C6DD9" w:rsidRDefault="007F7083" w:rsidP="00DB2B6D">
      <w:pPr>
        <w:spacing w:line="240" w:lineRule="auto"/>
        <w:rPr>
          <w:rFonts w:ascii="Arial" w:hAnsi="Arial" w:cs="Arial"/>
          <w:i/>
          <w:sz w:val="18"/>
          <w:szCs w:val="18"/>
        </w:rPr>
      </w:pPr>
      <w:r w:rsidRPr="000C6DD9">
        <w:rPr>
          <w:rFonts w:ascii="Arial" w:hAnsi="Arial" w:cs="Arial"/>
          <w:b/>
          <w:sz w:val="18"/>
          <w:szCs w:val="18"/>
        </w:rPr>
        <w:t xml:space="preserve">OSNOVNI POSEL: </w:t>
      </w:r>
      <w:r w:rsidRPr="000C6DD9">
        <w:rPr>
          <w:rFonts w:ascii="Arial" w:hAnsi="Arial" w:cs="Arial"/>
          <w:sz w:val="18"/>
          <w:szCs w:val="18"/>
        </w:rPr>
        <w:t>obveznost naročnika zavarovanja za odpravo napak v garancijskem roku, ki izhaja iz</w:t>
      </w:r>
      <w:r w:rsidRPr="000C6DD9">
        <w:rPr>
          <w:rFonts w:ascii="Arial" w:hAnsi="Arial" w:cs="Arial"/>
          <w:b/>
          <w:sz w:val="18"/>
          <w:szCs w:val="18"/>
        </w:rPr>
        <w:t xml:space="preserve"> </w:t>
      </w:r>
      <w:r w:rsidRPr="000C6DD9">
        <w:rPr>
          <w:rFonts w:ascii="Arial" w:hAnsi="Arial" w:cs="Arial"/>
          <w:sz w:val="18"/>
          <w:szCs w:val="18"/>
        </w:rPr>
        <w:t xml:space="preserve">pogodbe št. </w:t>
      </w:r>
      <w:r w:rsidRPr="000C6DD9">
        <w:rPr>
          <w:rFonts w:ascii="Arial" w:hAnsi="Arial" w:cs="Arial"/>
          <w:sz w:val="18"/>
          <w:szCs w:val="18"/>
        </w:rPr>
        <w:fldChar w:fldCharType="begin">
          <w:ffData>
            <w:name w:val="Besedilo2"/>
            <w:enabled/>
            <w:calcOnExit w:val="0"/>
            <w:textInput/>
          </w:ffData>
        </w:fldChar>
      </w:r>
      <w:r w:rsidRPr="000C6DD9">
        <w:rPr>
          <w:rFonts w:ascii="Arial" w:hAnsi="Arial" w:cs="Arial"/>
          <w:sz w:val="18"/>
          <w:szCs w:val="18"/>
        </w:rPr>
        <w:instrText xml:space="preserve"> FORMTEXT </w:instrText>
      </w:r>
      <w:r w:rsidRPr="000C6DD9">
        <w:rPr>
          <w:rFonts w:ascii="Arial" w:hAnsi="Arial" w:cs="Arial"/>
          <w:sz w:val="18"/>
          <w:szCs w:val="18"/>
        </w:rPr>
      </w:r>
      <w:r w:rsidRPr="000C6DD9">
        <w:rPr>
          <w:rFonts w:ascii="Arial" w:hAnsi="Arial" w:cs="Arial"/>
          <w:sz w:val="18"/>
          <w:szCs w:val="18"/>
        </w:rPr>
        <w:fldChar w:fldCharType="separate"/>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fldChar w:fldCharType="end"/>
      </w:r>
      <w:r w:rsidRPr="000C6DD9">
        <w:rPr>
          <w:rFonts w:ascii="Arial" w:hAnsi="Arial" w:cs="Arial"/>
          <w:sz w:val="18"/>
          <w:szCs w:val="18"/>
        </w:rPr>
        <w:t xml:space="preserve"> z dne </w:t>
      </w:r>
      <w:r w:rsidRPr="000C6DD9">
        <w:rPr>
          <w:rFonts w:ascii="Arial" w:hAnsi="Arial" w:cs="Arial"/>
          <w:sz w:val="18"/>
          <w:szCs w:val="18"/>
        </w:rPr>
        <w:fldChar w:fldCharType="begin">
          <w:ffData>
            <w:name w:val="Besedilo2"/>
            <w:enabled/>
            <w:calcOnExit w:val="0"/>
            <w:textInput/>
          </w:ffData>
        </w:fldChar>
      </w:r>
      <w:r w:rsidRPr="000C6DD9">
        <w:rPr>
          <w:rFonts w:ascii="Arial" w:hAnsi="Arial" w:cs="Arial"/>
          <w:sz w:val="18"/>
          <w:szCs w:val="18"/>
        </w:rPr>
        <w:instrText xml:space="preserve"> FORMTEXT </w:instrText>
      </w:r>
      <w:r w:rsidRPr="000C6DD9">
        <w:rPr>
          <w:rFonts w:ascii="Arial" w:hAnsi="Arial" w:cs="Arial"/>
          <w:sz w:val="18"/>
          <w:szCs w:val="18"/>
        </w:rPr>
      </w:r>
      <w:r w:rsidRPr="000C6DD9">
        <w:rPr>
          <w:rFonts w:ascii="Arial" w:hAnsi="Arial" w:cs="Arial"/>
          <w:sz w:val="18"/>
          <w:szCs w:val="18"/>
        </w:rPr>
        <w:fldChar w:fldCharType="separate"/>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fldChar w:fldCharType="end"/>
      </w:r>
      <w:r w:rsidRPr="000C6DD9">
        <w:rPr>
          <w:rFonts w:ascii="Arial" w:hAnsi="Arial" w:cs="Arial"/>
          <w:i/>
          <w:sz w:val="18"/>
          <w:szCs w:val="18"/>
        </w:rPr>
        <w:t xml:space="preserve"> (vpiše se številko in datum pogodbe o izvedbi javnega naročila) </w:t>
      </w:r>
      <w:r w:rsidRPr="000C6DD9">
        <w:rPr>
          <w:rFonts w:ascii="Arial" w:hAnsi="Arial" w:cs="Arial"/>
          <w:sz w:val="18"/>
          <w:szCs w:val="18"/>
        </w:rPr>
        <w:t>za</w:t>
      </w:r>
      <w:r w:rsidRPr="000C6DD9">
        <w:rPr>
          <w:rFonts w:ascii="Arial" w:hAnsi="Arial" w:cs="Arial"/>
          <w:i/>
          <w:sz w:val="18"/>
          <w:szCs w:val="18"/>
        </w:rPr>
        <w:t xml:space="preserve"> </w:t>
      </w:r>
      <w:r w:rsidRPr="000C6DD9">
        <w:rPr>
          <w:rFonts w:ascii="Arial" w:hAnsi="Arial" w:cs="Arial"/>
          <w:sz w:val="18"/>
          <w:szCs w:val="18"/>
        </w:rPr>
        <w:fldChar w:fldCharType="begin">
          <w:ffData>
            <w:name w:val="Besedilo2"/>
            <w:enabled/>
            <w:calcOnExit w:val="0"/>
            <w:textInput/>
          </w:ffData>
        </w:fldChar>
      </w:r>
      <w:r w:rsidRPr="000C6DD9">
        <w:rPr>
          <w:rFonts w:ascii="Arial" w:hAnsi="Arial" w:cs="Arial"/>
          <w:sz w:val="18"/>
          <w:szCs w:val="18"/>
        </w:rPr>
        <w:instrText xml:space="preserve"> FORMTEXT </w:instrText>
      </w:r>
      <w:r w:rsidRPr="000C6DD9">
        <w:rPr>
          <w:rFonts w:ascii="Arial" w:hAnsi="Arial" w:cs="Arial"/>
          <w:sz w:val="18"/>
          <w:szCs w:val="18"/>
        </w:rPr>
      </w:r>
      <w:r w:rsidRPr="000C6DD9">
        <w:rPr>
          <w:rFonts w:ascii="Arial" w:hAnsi="Arial" w:cs="Arial"/>
          <w:sz w:val="18"/>
          <w:szCs w:val="18"/>
        </w:rPr>
        <w:fldChar w:fldCharType="separate"/>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fldChar w:fldCharType="end"/>
      </w:r>
      <w:r w:rsidRPr="000C6DD9">
        <w:rPr>
          <w:rFonts w:ascii="Arial" w:hAnsi="Arial" w:cs="Arial"/>
          <w:i/>
          <w:sz w:val="18"/>
          <w:szCs w:val="18"/>
        </w:rPr>
        <w:t xml:space="preserve"> (vpiše se predmet javnega naročila)</w:t>
      </w:r>
    </w:p>
    <w:p w14:paraId="4AA64350" w14:textId="77777777" w:rsidR="007F7083" w:rsidRPr="000C6DD9" w:rsidRDefault="007F7083" w:rsidP="00DB2B6D">
      <w:pPr>
        <w:spacing w:line="240" w:lineRule="auto"/>
        <w:rPr>
          <w:rFonts w:ascii="Arial" w:hAnsi="Arial" w:cs="Arial"/>
          <w:sz w:val="18"/>
          <w:szCs w:val="18"/>
        </w:rPr>
      </w:pPr>
      <w:r w:rsidRPr="000C6DD9">
        <w:rPr>
          <w:rFonts w:ascii="Arial" w:hAnsi="Arial" w:cs="Arial"/>
          <w:b/>
          <w:sz w:val="18"/>
          <w:szCs w:val="18"/>
        </w:rPr>
        <w:t xml:space="preserve">ZNESEK  IN VALUTA: </w:t>
      </w:r>
      <w:r w:rsidRPr="000C6DD9">
        <w:rPr>
          <w:rFonts w:ascii="Arial" w:hAnsi="Arial" w:cs="Arial"/>
          <w:sz w:val="18"/>
          <w:szCs w:val="18"/>
        </w:rPr>
        <w:fldChar w:fldCharType="begin">
          <w:ffData>
            <w:name w:val="Besedilo2"/>
            <w:enabled/>
            <w:calcOnExit w:val="0"/>
            <w:textInput/>
          </w:ffData>
        </w:fldChar>
      </w:r>
      <w:r w:rsidRPr="000C6DD9">
        <w:rPr>
          <w:rFonts w:ascii="Arial" w:hAnsi="Arial" w:cs="Arial"/>
          <w:sz w:val="18"/>
          <w:szCs w:val="18"/>
        </w:rPr>
        <w:instrText xml:space="preserve"> FORMTEXT </w:instrText>
      </w:r>
      <w:r w:rsidRPr="000C6DD9">
        <w:rPr>
          <w:rFonts w:ascii="Arial" w:hAnsi="Arial" w:cs="Arial"/>
          <w:sz w:val="18"/>
          <w:szCs w:val="18"/>
        </w:rPr>
      </w:r>
      <w:r w:rsidRPr="000C6DD9">
        <w:rPr>
          <w:rFonts w:ascii="Arial" w:hAnsi="Arial" w:cs="Arial"/>
          <w:sz w:val="18"/>
          <w:szCs w:val="18"/>
        </w:rPr>
        <w:fldChar w:fldCharType="separate"/>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fldChar w:fldCharType="end"/>
      </w:r>
      <w:r w:rsidRPr="000C6DD9">
        <w:rPr>
          <w:rFonts w:ascii="Arial" w:hAnsi="Arial" w:cs="Arial"/>
          <w:sz w:val="18"/>
          <w:szCs w:val="18"/>
        </w:rPr>
        <w:t xml:space="preserve"> </w:t>
      </w:r>
      <w:r w:rsidRPr="000C6DD9">
        <w:rPr>
          <w:rFonts w:ascii="Arial" w:hAnsi="Arial" w:cs="Arial"/>
          <w:i/>
          <w:sz w:val="18"/>
          <w:szCs w:val="18"/>
        </w:rPr>
        <w:t>(vpiše se najvišji znesek s številko in besedo ter valuta)</w:t>
      </w:r>
    </w:p>
    <w:p w14:paraId="67712F66" w14:textId="77777777" w:rsidR="007F7083" w:rsidRPr="000C6DD9" w:rsidRDefault="007F7083" w:rsidP="00DB2B6D">
      <w:pPr>
        <w:spacing w:line="240" w:lineRule="auto"/>
        <w:rPr>
          <w:rFonts w:ascii="Arial" w:hAnsi="Arial" w:cs="Arial"/>
          <w:sz w:val="18"/>
          <w:szCs w:val="18"/>
        </w:rPr>
      </w:pPr>
      <w:r w:rsidRPr="000C6DD9">
        <w:rPr>
          <w:rFonts w:ascii="Arial" w:hAnsi="Arial" w:cs="Arial"/>
          <w:b/>
          <w:sz w:val="18"/>
          <w:szCs w:val="18"/>
        </w:rPr>
        <w:t xml:space="preserve">LISTINE, KI JIH JE POLEG IZJAVE TREBA PRILOŽITI ZAHTEVI ZA PLAČILO IN SE IZRECNO ZAHTEVAJO V SPODNJEM BESEDILU: </w:t>
      </w:r>
      <w:r w:rsidRPr="000C6DD9">
        <w:rPr>
          <w:rFonts w:ascii="Arial" w:hAnsi="Arial" w:cs="Arial"/>
          <w:i/>
          <w:sz w:val="18"/>
          <w:szCs w:val="18"/>
        </w:rPr>
        <w:t>nobena</w:t>
      </w:r>
    </w:p>
    <w:p w14:paraId="7C344600" w14:textId="77777777" w:rsidR="007F7083" w:rsidRPr="000C6DD9" w:rsidRDefault="007F7083" w:rsidP="00DB2B6D">
      <w:pPr>
        <w:spacing w:line="240" w:lineRule="auto"/>
        <w:rPr>
          <w:rFonts w:ascii="Arial" w:hAnsi="Arial" w:cs="Arial"/>
          <w:sz w:val="18"/>
          <w:szCs w:val="18"/>
        </w:rPr>
      </w:pPr>
      <w:r w:rsidRPr="000C6DD9">
        <w:rPr>
          <w:rFonts w:ascii="Arial" w:hAnsi="Arial" w:cs="Arial"/>
          <w:b/>
          <w:sz w:val="18"/>
          <w:szCs w:val="18"/>
        </w:rPr>
        <w:t>JEZIK V ZAHTEVANIH LISTINAH:</w:t>
      </w:r>
      <w:r w:rsidRPr="000C6DD9">
        <w:rPr>
          <w:rFonts w:ascii="Arial" w:hAnsi="Arial" w:cs="Arial"/>
          <w:sz w:val="18"/>
          <w:szCs w:val="18"/>
        </w:rPr>
        <w:t xml:space="preserve"> slovenski</w:t>
      </w:r>
    </w:p>
    <w:p w14:paraId="7C6E680E" w14:textId="77777777" w:rsidR="007F7083" w:rsidRPr="000C6DD9" w:rsidRDefault="007F7083" w:rsidP="00DB2B6D">
      <w:pPr>
        <w:spacing w:line="240" w:lineRule="auto"/>
        <w:rPr>
          <w:rFonts w:ascii="Arial" w:hAnsi="Arial" w:cs="Arial"/>
          <w:sz w:val="18"/>
          <w:szCs w:val="18"/>
        </w:rPr>
      </w:pPr>
      <w:r w:rsidRPr="000C6DD9">
        <w:rPr>
          <w:rFonts w:ascii="Arial" w:hAnsi="Arial" w:cs="Arial"/>
          <w:b/>
          <w:sz w:val="18"/>
          <w:szCs w:val="18"/>
        </w:rPr>
        <w:t>OBLIKA PREDLOŽITVE:</w:t>
      </w:r>
      <w:r w:rsidRPr="000C6DD9">
        <w:rPr>
          <w:rFonts w:ascii="Arial" w:hAnsi="Arial" w:cs="Arial"/>
          <w:sz w:val="18"/>
          <w:szCs w:val="18"/>
        </w:rPr>
        <w:t xml:space="preserve"> v papirni obliki s priporočeno pošto ali katerokoli obliko hitre pošte ali v elektronski obliki po SWIFT sistemu na naslov </w:t>
      </w:r>
      <w:r w:rsidRPr="000C6DD9">
        <w:rPr>
          <w:rFonts w:ascii="Arial" w:hAnsi="Arial" w:cs="Arial"/>
          <w:sz w:val="18"/>
          <w:szCs w:val="18"/>
        </w:rPr>
        <w:fldChar w:fldCharType="begin">
          <w:ffData>
            <w:name w:val="Besedilo2"/>
            <w:enabled/>
            <w:calcOnExit w:val="0"/>
            <w:textInput/>
          </w:ffData>
        </w:fldChar>
      </w:r>
      <w:r w:rsidRPr="000C6DD9">
        <w:rPr>
          <w:rFonts w:ascii="Arial" w:hAnsi="Arial" w:cs="Arial"/>
          <w:sz w:val="18"/>
          <w:szCs w:val="18"/>
        </w:rPr>
        <w:instrText xml:space="preserve"> FORMTEXT </w:instrText>
      </w:r>
      <w:r w:rsidRPr="000C6DD9">
        <w:rPr>
          <w:rFonts w:ascii="Arial" w:hAnsi="Arial" w:cs="Arial"/>
          <w:sz w:val="18"/>
          <w:szCs w:val="18"/>
        </w:rPr>
      </w:r>
      <w:r w:rsidRPr="000C6DD9">
        <w:rPr>
          <w:rFonts w:ascii="Arial" w:hAnsi="Arial" w:cs="Arial"/>
          <w:sz w:val="18"/>
          <w:szCs w:val="18"/>
        </w:rPr>
        <w:fldChar w:fldCharType="separate"/>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fldChar w:fldCharType="end"/>
      </w:r>
      <w:r w:rsidRPr="000C6DD9">
        <w:rPr>
          <w:rFonts w:ascii="Arial" w:hAnsi="Arial" w:cs="Arial"/>
          <w:sz w:val="18"/>
          <w:szCs w:val="18"/>
        </w:rPr>
        <w:t xml:space="preserve"> </w:t>
      </w:r>
      <w:r w:rsidRPr="000C6DD9">
        <w:rPr>
          <w:rFonts w:ascii="Arial" w:hAnsi="Arial" w:cs="Arial"/>
          <w:i/>
          <w:sz w:val="18"/>
          <w:szCs w:val="18"/>
        </w:rPr>
        <w:t>(navede se SWIFT naslova garanta)</w:t>
      </w:r>
    </w:p>
    <w:p w14:paraId="329ADD3E" w14:textId="77777777" w:rsidR="007F7083" w:rsidRPr="000C6DD9" w:rsidRDefault="007F7083" w:rsidP="00DB2B6D">
      <w:pPr>
        <w:spacing w:line="240" w:lineRule="auto"/>
        <w:rPr>
          <w:rFonts w:ascii="Arial" w:hAnsi="Arial" w:cs="Arial"/>
          <w:i/>
          <w:sz w:val="18"/>
          <w:szCs w:val="18"/>
        </w:rPr>
      </w:pPr>
      <w:r w:rsidRPr="000C6DD9">
        <w:rPr>
          <w:rFonts w:ascii="Arial" w:hAnsi="Arial" w:cs="Arial"/>
          <w:b/>
          <w:sz w:val="18"/>
          <w:szCs w:val="18"/>
        </w:rPr>
        <w:t>KRAJ PREDLOŽITVE:</w:t>
      </w:r>
      <w:r w:rsidRPr="000C6DD9">
        <w:rPr>
          <w:rFonts w:ascii="Arial" w:hAnsi="Arial" w:cs="Arial"/>
          <w:sz w:val="18"/>
          <w:szCs w:val="18"/>
        </w:rPr>
        <w:t xml:space="preserve"> </w:t>
      </w:r>
      <w:r w:rsidRPr="000C6DD9">
        <w:rPr>
          <w:rFonts w:ascii="Arial" w:hAnsi="Arial" w:cs="Arial"/>
          <w:sz w:val="18"/>
          <w:szCs w:val="18"/>
        </w:rPr>
        <w:fldChar w:fldCharType="begin">
          <w:ffData>
            <w:name w:val="Besedilo2"/>
            <w:enabled/>
            <w:calcOnExit w:val="0"/>
            <w:textInput/>
          </w:ffData>
        </w:fldChar>
      </w:r>
      <w:r w:rsidRPr="000C6DD9">
        <w:rPr>
          <w:rFonts w:ascii="Arial" w:hAnsi="Arial" w:cs="Arial"/>
          <w:sz w:val="18"/>
          <w:szCs w:val="18"/>
        </w:rPr>
        <w:instrText xml:space="preserve"> FORMTEXT </w:instrText>
      </w:r>
      <w:r w:rsidRPr="000C6DD9">
        <w:rPr>
          <w:rFonts w:ascii="Arial" w:hAnsi="Arial" w:cs="Arial"/>
          <w:sz w:val="18"/>
          <w:szCs w:val="18"/>
        </w:rPr>
      </w:r>
      <w:r w:rsidRPr="000C6DD9">
        <w:rPr>
          <w:rFonts w:ascii="Arial" w:hAnsi="Arial" w:cs="Arial"/>
          <w:sz w:val="18"/>
          <w:szCs w:val="18"/>
        </w:rPr>
        <w:fldChar w:fldCharType="separate"/>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fldChar w:fldCharType="end"/>
      </w:r>
      <w:r w:rsidRPr="000C6DD9">
        <w:rPr>
          <w:rFonts w:ascii="Arial" w:hAnsi="Arial" w:cs="Arial"/>
          <w:i/>
          <w:sz w:val="18"/>
          <w:szCs w:val="18"/>
        </w:rPr>
        <w:t xml:space="preserve"> (garant vpiše naslov podružnice, kjer se opravi predložitev papirnih listin, ali elektronski naslov za predložitev v elektronski obliki, kot na primer garantov SWIFT naslov)</w:t>
      </w:r>
      <w:r w:rsidRPr="000C6DD9">
        <w:rPr>
          <w:rFonts w:ascii="Arial" w:hAnsi="Arial" w:cs="Arial"/>
          <w:sz w:val="18"/>
          <w:szCs w:val="18"/>
        </w:rPr>
        <w:t xml:space="preserve"> Ne glede na navedeno, se predložitev papirnih listin lahko opravi v katerikoli podružnici garanta na območju Republike Slovenije.</w:t>
      </w:r>
    </w:p>
    <w:p w14:paraId="7A266C9C" w14:textId="77777777" w:rsidR="007F7083" w:rsidRPr="000C6DD9" w:rsidRDefault="007F7083" w:rsidP="00DB2B6D">
      <w:pPr>
        <w:spacing w:line="240" w:lineRule="auto"/>
        <w:rPr>
          <w:rFonts w:ascii="Arial" w:hAnsi="Arial" w:cs="Arial"/>
          <w:i/>
          <w:sz w:val="18"/>
          <w:szCs w:val="18"/>
        </w:rPr>
      </w:pPr>
      <w:r w:rsidRPr="000C6DD9">
        <w:rPr>
          <w:rFonts w:ascii="Arial" w:hAnsi="Arial" w:cs="Arial"/>
          <w:b/>
          <w:sz w:val="18"/>
          <w:szCs w:val="18"/>
        </w:rPr>
        <w:t xml:space="preserve">DATUM VELJAVNOSTI: </w:t>
      </w:r>
      <w:r w:rsidRPr="000C6DD9">
        <w:rPr>
          <w:rFonts w:ascii="Arial" w:hAnsi="Arial" w:cs="Arial"/>
          <w:sz w:val="18"/>
          <w:szCs w:val="18"/>
        </w:rPr>
        <w:fldChar w:fldCharType="begin">
          <w:ffData>
            <w:name w:val="Besedilo2"/>
            <w:enabled/>
            <w:calcOnExit w:val="0"/>
            <w:textInput/>
          </w:ffData>
        </w:fldChar>
      </w:r>
      <w:r w:rsidRPr="000C6DD9">
        <w:rPr>
          <w:rFonts w:ascii="Arial" w:hAnsi="Arial" w:cs="Arial"/>
          <w:sz w:val="18"/>
          <w:szCs w:val="18"/>
        </w:rPr>
        <w:instrText xml:space="preserve"> FORMTEXT </w:instrText>
      </w:r>
      <w:r w:rsidRPr="000C6DD9">
        <w:rPr>
          <w:rFonts w:ascii="Arial" w:hAnsi="Arial" w:cs="Arial"/>
          <w:sz w:val="18"/>
          <w:szCs w:val="18"/>
        </w:rPr>
      </w:r>
      <w:r w:rsidRPr="000C6DD9">
        <w:rPr>
          <w:rFonts w:ascii="Arial" w:hAnsi="Arial" w:cs="Arial"/>
          <w:sz w:val="18"/>
          <w:szCs w:val="18"/>
        </w:rPr>
        <w:fldChar w:fldCharType="separate"/>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fldChar w:fldCharType="end"/>
      </w:r>
      <w:r w:rsidRPr="000C6DD9">
        <w:rPr>
          <w:rFonts w:ascii="Arial" w:hAnsi="Arial" w:cs="Arial"/>
          <w:i/>
          <w:sz w:val="18"/>
          <w:szCs w:val="18"/>
        </w:rPr>
        <w:t xml:space="preserve"> (vpiše se datum zapadlosti zavarovanja)</w:t>
      </w:r>
    </w:p>
    <w:p w14:paraId="2F219BC0" w14:textId="77777777" w:rsidR="007F7083" w:rsidRPr="000C6DD9" w:rsidRDefault="007F7083" w:rsidP="00DB2B6D">
      <w:pPr>
        <w:spacing w:before="225" w:after="225" w:line="240" w:lineRule="auto"/>
        <w:jc w:val="both"/>
        <w:rPr>
          <w:rFonts w:ascii="Arial" w:hAnsi="Arial" w:cs="Arial"/>
          <w:sz w:val="18"/>
          <w:szCs w:val="18"/>
        </w:rPr>
      </w:pPr>
      <w:r w:rsidRPr="000C6DD9">
        <w:rPr>
          <w:rFonts w:ascii="Arial" w:hAnsi="Arial" w:cs="Arial"/>
          <w:sz w:val="18"/>
          <w:szCs w:val="18"/>
        </w:rPr>
        <w:t>Če se bo naročnik javnega naročila kadarkoli v času veljavnosti  te garancije strinjal, da se izvajalcu podaljša pogodbeni rok, ali v primeru, da izvajalec ni uspel izpolniti pogodbenih obveznosti, se lahko naročnik garancije oziroma izvajalec in banka sporazumno dogovorita za podaljšanje garancije.</w:t>
      </w:r>
    </w:p>
    <w:p w14:paraId="3760F0FD" w14:textId="77777777" w:rsidR="007F7083" w:rsidRPr="000C6DD9" w:rsidRDefault="007F7083" w:rsidP="00DB2B6D">
      <w:pPr>
        <w:spacing w:line="240" w:lineRule="auto"/>
        <w:rPr>
          <w:rFonts w:ascii="Arial" w:hAnsi="Arial" w:cs="Arial"/>
          <w:sz w:val="18"/>
          <w:szCs w:val="18"/>
        </w:rPr>
      </w:pPr>
      <w:r w:rsidRPr="000C6DD9">
        <w:rPr>
          <w:rFonts w:ascii="Arial" w:hAnsi="Arial" w:cs="Arial"/>
          <w:b/>
          <w:sz w:val="18"/>
          <w:szCs w:val="18"/>
        </w:rPr>
        <w:t>STRANKA, KI JE DOLŽNA PLAČATI STROŠKE:</w:t>
      </w:r>
      <w:r w:rsidRPr="000C6DD9">
        <w:rPr>
          <w:rFonts w:ascii="Arial" w:hAnsi="Arial" w:cs="Arial"/>
          <w:sz w:val="18"/>
          <w:szCs w:val="18"/>
        </w:rPr>
        <w:t xml:space="preserve"> </w:t>
      </w:r>
      <w:r w:rsidRPr="000C6DD9">
        <w:rPr>
          <w:rFonts w:ascii="Arial" w:hAnsi="Arial" w:cs="Arial"/>
          <w:sz w:val="18"/>
          <w:szCs w:val="18"/>
        </w:rPr>
        <w:fldChar w:fldCharType="begin">
          <w:ffData>
            <w:name w:val="Besedilo2"/>
            <w:enabled/>
            <w:calcOnExit w:val="0"/>
            <w:textInput/>
          </w:ffData>
        </w:fldChar>
      </w:r>
      <w:r w:rsidRPr="000C6DD9">
        <w:rPr>
          <w:rFonts w:ascii="Arial" w:hAnsi="Arial" w:cs="Arial"/>
          <w:sz w:val="18"/>
          <w:szCs w:val="18"/>
        </w:rPr>
        <w:instrText xml:space="preserve"> FORMTEXT </w:instrText>
      </w:r>
      <w:r w:rsidRPr="000C6DD9">
        <w:rPr>
          <w:rFonts w:ascii="Arial" w:hAnsi="Arial" w:cs="Arial"/>
          <w:sz w:val="18"/>
          <w:szCs w:val="18"/>
        </w:rPr>
      </w:r>
      <w:r w:rsidRPr="000C6DD9">
        <w:rPr>
          <w:rFonts w:ascii="Arial" w:hAnsi="Arial" w:cs="Arial"/>
          <w:sz w:val="18"/>
          <w:szCs w:val="18"/>
        </w:rPr>
        <w:fldChar w:fldCharType="separate"/>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fldChar w:fldCharType="end"/>
      </w:r>
      <w:r w:rsidRPr="000C6DD9">
        <w:rPr>
          <w:rFonts w:ascii="Arial" w:hAnsi="Arial" w:cs="Arial"/>
          <w:sz w:val="18"/>
          <w:szCs w:val="18"/>
        </w:rPr>
        <w:t xml:space="preserve"> </w:t>
      </w:r>
      <w:r w:rsidRPr="000C6DD9">
        <w:rPr>
          <w:rFonts w:ascii="Arial" w:hAnsi="Arial" w:cs="Arial"/>
          <w:i/>
          <w:sz w:val="18"/>
          <w:szCs w:val="18"/>
        </w:rPr>
        <w:t>(vpiše se ime naročnika zavarovanja, tj. v postopku javnega naročanja izbranega ponudnika)</w:t>
      </w:r>
    </w:p>
    <w:p w14:paraId="1D09E464" w14:textId="77777777" w:rsidR="007F7083" w:rsidRPr="000C6DD9" w:rsidRDefault="007F7083" w:rsidP="00DB2B6D">
      <w:pPr>
        <w:spacing w:line="240" w:lineRule="auto"/>
        <w:rPr>
          <w:rFonts w:ascii="Arial" w:hAnsi="Arial" w:cs="Arial"/>
          <w:sz w:val="18"/>
          <w:szCs w:val="18"/>
        </w:rPr>
      </w:pPr>
      <w:r w:rsidRPr="000C6DD9">
        <w:rPr>
          <w:rFonts w:ascii="Arial" w:hAnsi="Arial" w:cs="Arial"/>
          <w:sz w:val="18"/>
          <w:szCs w:val="18"/>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1F8B98F0" w14:textId="77777777" w:rsidR="007F7083" w:rsidRPr="000C6DD9" w:rsidRDefault="007F7083" w:rsidP="00DB2B6D">
      <w:pPr>
        <w:spacing w:line="240" w:lineRule="auto"/>
        <w:rPr>
          <w:rFonts w:ascii="Arial" w:hAnsi="Arial" w:cs="Arial"/>
          <w:sz w:val="18"/>
          <w:szCs w:val="18"/>
        </w:rPr>
      </w:pPr>
      <w:r w:rsidRPr="000C6DD9">
        <w:rPr>
          <w:rFonts w:ascii="Arial" w:hAnsi="Arial" w:cs="Arial"/>
          <w:sz w:val="18"/>
          <w:szCs w:val="18"/>
        </w:rPr>
        <w:t>Katerokoli zahtevo za plačilo po tem zavarovanju moramo prejeti na datum veljavnosti zavarovanja ali pred njim v zgoraj navedenem kraju predložitve.</w:t>
      </w:r>
    </w:p>
    <w:p w14:paraId="4976E30A" w14:textId="77777777" w:rsidR="007F7083" w:rsidRPr="000C6DD9" w:rsidRDefault="007F7083" w:rsidP="00DB2B6D">
      <w:pPr>
        <w:spacing w:after="0" w:line="240" w:lineRule="auto"/>
        <w:jc w:val="both"/>
        <w:rPr>
          <w:rFonts w:ascii="Arial" w:eastAsia="Times New Roman" w:hAnsi="Arial" w:cs="Arial"/>
          <w:sz w:val="18"/>
          <w:szCs w:val="18"/>
        </w:rPr>
      </w:pPr>
      <w:r w:rsidRPr="000C6DD9">
        <w:rPr>
          <w:rFonts w:ascii="Arial" w:eastAsia="Times New Roman" w:hAnsi="Arial" w:cs="Arial"/>
          <w:sz w:val="18"/>
          <w:szCs w:val="18"/>
        </w:rPr>
        <w:t>Ta garancija / kavcijsko zavarovanje ni prenosljiva.</w:t>
      </w:r>
    </w:p>
    <w:p w14:paraId="67711D27" w14:textId="77777777" w:rsidR="00BA1402" w:rsidRPr="000C6DD9" w:rsidRDefault="00BA1402" w:rsidP="00DB2B6D">
      <w:pPr>
        <w:spacing w:before="225" w:after="225" w:line="240" w:lineRule="auto"/>
        <w:contextualSpacing/>
        <w:jc w:val="both"/>
        <w:rPr>
          <w:rFonts w:ascii="Arial" w:hAnsi="Arial" w:cs="Arial"/>
          <w:color w:val="000000"/>
          <w:sz w:val="18"/>
          <w:szCs w:val="18"/>
        </w:rPr>
      </w:pPr>
    </w:p>
    <w:p w14:paraId="5FBA17CD" w14:textId="52CF598C" w:rsidR="007F7083" w:rsidRDefault="007F7083" w:rsidP="00DB2B6D">
      <w:pPr>
        <w:spacing w:before="225" w:after="225" w:line="240" w:lineRule="auto"/>
        <w:contextualSpacing/>
        <w:jc w:val="both"/>
        <w:rPr>
          <w:rFonts w:ascii="Arial" w:hAnsi="Arial" w:cs="Arial"/>
          <w:color w:val="000000"/>
          <w:sz w:val="18"/>
          <w:szCs w:val="18"/>
        </w:rPr>
      </w:pPr>
      <w:r w:rsidRPr="000C6DD9">
        <w:rPr>
          <w:rFonts w:ascii="Arial" w:hAnsi="Arial" w:cs="Arial"/>
          <w:color w:val="000000"/>
          <w:sz w:val="18"/>
          <w:szCs w:val="18"/>
        </w:rPr>
        <w:t>Morebitne spore v zvezi s tem zavarovanjem rešuje stvarno pristojno sodišče po sedežu upravičenca po slovenskem pravu.</w:t>
      </w:r>
    </w:p>
    <w:p w14:paraId="77AB3D8D" w14:textId="77777777" w:rsidR="000C6DD9" w:rsidRPr="000C6DD9" w:rsidRDefault="000C6DD9" w:rsidP="00DB2B6D">
      <w:pPr>
        <w:spacing w:before="225" w:after="225" w:line="240" w:lineRule="auto"/>
        <w:contextualSpacing/>
        <w:jc w:val="both"/>
        <w:rPr>
          <w:rFonts w:ascii="Arial" w:hAnsi="Arial" w:cs="Arial"/>
          <w:color w:val="000000"/>
          <w:sz w:val="18"/>
          <w:szCs w:val="18"/>
        </w:rPr>
      </w:pPr>
    </w:p>
    <w:p w14:paraId="01300A17" w14:textId="77777777" w:rsidR="007F7083" w:rsidRPr="000C6DD9" w:rsidRDefault="007F7083" w:rsidP="007F7083">
      <w:pPr>
        <w:spacing w:before="225" w:after="225" w:line="240" w:lineRule="auto"/>
        <w:contextualSpacing/>
        <w:jc w:val="both"/>
        <w:rPr>
          <w:rFonts w:ascii="Arial" w:hAnsi="Arial" w:cs="Arial"/>
          <w:sz w:val="18"/>
          <w:szCs w:val="18"/>
        </w:rPr>
      </w:pPr>
      <w:r w:rsidRPr="000C6DD9">
        <w:rPr>
          <w:rFonts w:ascii="Arial" w:hAnsi="Arial" w:cs="Arial"/>
          <w:color w:val="000000"/>
          <w:sz w:val="18"/>
          <w:szCs w:val="18"/>
        </w:rPr>
        <w:t>Za to zavarovanje veljajo Enotna pravila za garancije na poziv (EPGP) revizija iz leta 2010, izdana pri MTZ pod št. 758.</w:t>
      </w:r>
    </w:p>
    <w:p w14:paraId="5665532A" w14:textId="085B975F" w:rsidR="007F7083" w:rsidRPr="001F7948" w:rsidRDefault="007F7083" w:rsidP="007F7083">
      <w:pPr>
        <w:spacing w:before="225" w:after="225" w:line="240" w:lineRule="auto"/>
        <w:jc w:val="both"/>
        <w:rPr>
          <w:rFonts w:ascii="Arial" w:hAnsi="Arial" w:cs="Arial"/>
          <w:sz w:val="18"/>
          <w:szCs w:val="18"/>
        </w:rPr>
      </w:pPr>
      <w:r w:rsidRPr="000C6DD9">
        <w:rPr>
          <w:rFonts w:ascii="Arial" w:hAnsi="Arial" w:cs="Arial"/>
          <w:sz w:val="18"/>
          <w:szCs w:val="18"/>
        </w:rPr>
        <w:tab/>
      </w:r>
      <w:r w:rsidRPr="000C6DD9">
        <w:rPr>
          <w:rFonts w:ascii="Arial" w:hAnsi="Arial" w:cs="Arial"/>
          <w:sz w:val="18"/>
          <w:szCs w:val="18"/>
        </w:rPr>
        <w:tab/>
      </w:r>
      <w:r w:rsidRPr="000C6DD9">
        <w:rPr>
          <w:rFonts w:ascii="Arial" w:hAnsi="Arial" w:cs="Arial"/>
          <w:sz w:val="18"/>
          <w:szCs w:val="18"/>
        </w:rPr>
        <w:tab/>
      </w:r>
      <w:r w:rsidRPr="000C6DD9">
        <w:rPr>
          <w:rFonts w:ascii="Arial" w:hAnsi="Arial" w:cs="Arial"/>
          <w:sz w:val="18"/>
          <w:szCs w:val="18"/>
        </w:rPr>
        <w:tab/>
      </w:r>
      <w:r w:rsidRPr="000C6DD9">
        <w:rPr>
          <w:rFonts w:ascii="Arial" w:hAnsi="Arial" w:cs="Arial"/>
          <w:sz w:val="18"/>
          <w:szCs w:val="18"/>
        </w:rPr>
        <w:tab/>
      </w:r>
      <w:r w:rsidRPr="000C6DD9">
        <w:rPr>
          <w:rFonts w:ascii="Arial" w:hAnsi="Arial" w:cs="Arial"/>
          <w:sz w:val="18"/>
          <w:szCs w:val="18"/>
        </w:rPr>
        <w:tab/>
      </w:r>
      <w:r w:rsidRPr="000C6DD9">
        <w:rPr>
          <w:rFonts w:ascii="Arial" w:hAnsi="Arial" w:cs="Arial"/>
          <w:sz w:val="18"/>
          <w:szCs w:val="18"/>
        </w:rPr>
        <w:tab/>
      </w:r>
      <w:r w:rsidRPr="000C6DD9">
        <w:rPr>
          <w:rFonts w:ascii="Arial" w:hAnsi="Arial" w:cs="Arial"/>
          <w:sz w:val="18"/>
          <w:szCs w:val="18"/>
        </w:rPr>
        <w:tab/>
        <w:t xml:space="preserve">     </w:t>
      </w:r>
      <w:r w:rsidR="00932989" w:rsidRPr="000C6DD9">
        <w:rPr>
          <w:rFonts w:ascii="Arial" w:hAnsi="Arial" w:cs="Arial"/>
          <w:sz w:val="18"/>
          <w:szCs w:val="18"/>
        </w:rPr>
        <w:tab/>
      </w:r>
      <w:r w:rsidRPr="000C6DD9">
        <w:rPr>
          <w:rFonts w:ascii="Arial" w:hAnsi="Arial" w:cs="Arial"/>
          <w:sz w:val="18"/>
          <w:szCs w:val="18"/>
        </w:rPr>
        <w:t xml:space="preserve"> garant</w:t>
      </w:r>
      <w:r w:rsidRPr="000C6DD9">
        <w:rPr>
          <w:rFonts w:ascii="Arial" w:hAnsi="Arial" w:cs="Arial"/>
          <w:sz w:val="18"/>
          <w:szCs w:val="18"/>
        </w:rPr>
        <w:tab/>
      </w:r>
      <w:r w:rsidRPr="000C6DD9">
        <w:rPr>
          <w:rFonts w:ascii="Arial" w:hAnsi="Arial" w:cs="Arial"/>
          <w:sz w:val="18"/>
          <w:szCs w:val="18"/>
        </w:rPr>
        <w:tab/>
      </w:r>
      <w:r w:rsidRPr="000C6DD9">
        <w:rPr>
          <w:rFonts w:ascii="Arial" w:hAnsi="Arial" w:cs="Arial"/>
          <w:sz w:val="18"/>
          <w:szCs w:val="18"/>
        </w:rPr>
        <w:tab/>
      </w:r>
      <w:r w:rsidRPr="000C6DD9">
        <w:rPr>
          <w:rFonts w:ascii="Arial" w:hAnsi="Arial" w:cs="Arial"/>
          <w:sz w:val="18"/>
          <w:szCs w:val="18"/>
        </w:rPr>
        <w:tab/>
      </w:r>
      <w:r w:rsidRPr="000C6DD9">
        <w:rPr>
          <w:rFonts w:ascii="Arial" w:hAnsi="Arial" w:cs="Arial"/>
          <w:sz w:val="18"/>
          <w:szCs w:val="18"/>
        </w:rPr>
        <w:tab/>
      </w:r>
      <w:r w:rsidRPr="000C6DD9">
        <w:rPr>
          <w:rFonts w:ascii="Arial" w:hAnsi="Arial" w:cs="Arial"/>
          <w:sz w:val="18"/>
          <w:szCs w:val="18"/>
        </w:rPr>
        <w:tab/>
      </w:r>
      <w:r w:rsidRPr="000C6DD9">
        <w:rPr>
          <w:rFonts w:ascii="Arial" w:hAnsi="Arial" w:cs="Arial"/>
          <w:sz w:val="18"/>
          <w:szCs w:val="18"/>
        </w:rPr>
        <w:tab/>
      </w:r>
      <w:r w:rsidRPr="000C6DD9">
        <w:rPr>
          <w:rFonts w:ascii="Arial" w:hAnsi="Arial" w:cs="Arial"/>
          <w:sz w:val="18"/>
          <w:szCs w:val="18"/>
        </w:rPr>
        <w:tab/>
      </w:r>
      <w:r w:rsidRPr="000C6DD9">
        <w:rPr>
          <w:rFonts w:ascii="Arial" w:hAnsi="Arial" w:cs="Arial"/>
          <w:sz w:val="18"/>
          <w:szCs w:val="18"/>
        </w:rPr>
        <w:tab/>
        <w:t>(žig in podpis)</w:t>
      </w:r>
    </w:p>
    <w:p w14:paraId="0B89E443" w14:textId="77777777" w:rsidR="00EA04BE" w:rsidRPr="00F425DF" w:rsidRDefault="00BD56C3" w:rsidP="00227F0D">
      <w:pPr>
        <w:pStyle w:val="Naslov2"/>
        <w:jc w:val="center"/>
        <w:rPr>
          <w:rFonts w:ascii="Arial" w:hAnsi="Arial" w:cs="Arial"/>
          <w:sz w:val="28"/>
          <w:u w:val="single"/>
        </w:rPr>
      </w:pPr>
      <w:bookmarkStart w:id="36" w:name="_Toc512520753"/>
      <w:r w:rsidRPr="00F425DF">
        <w:rPr>
          <w:rFonts w:ascii="Arial" w:hAnsi="Arial" w:cs="Arial"/>
          <w:sz w:val="28"/>
          <w:u w:val="single"/>
        </w:rPr>
        <w:lastRenderedPageBreak/>
        <w:t xml:space="preserve">IV. </w:t>
      </w:r>
      <w:r w:rsidR="00EA04BE" w:rsidRPr="00F425DF">
        <w:rPr>
          <w:rFonts w:ascii="Arial" w:hAnsi="Arial" w:cs="Arial"/>
          <w:sz w:val="28"/>
          <w:u w:val="single"/>
        </w:rPr>
        <w:t>MERIL</w:t>
      </w:r>
      <w:r w:rsidR="006E6FAA" w:rsidRPr="00F425DF">
        <w:rPr>
          <w:rFonts w:ascii="Arial" w:hAnsi="Arial" w:cs="Arial"/>
          <w:sz w:val="28"/>
          <w:u w:val="single"/>
        </w:rPr>
        <w:t>A</w:t>
      </w:r>
      <w:bookmarkEnd w:id="36"/>
      <w:r w:rsidR="00F50D5C" w:rsidRPr="00F425DF">
        <w:rPr>
          <w:rFonts w:ascii="Arial" w:hAnsi="Arial" w:cs="Arial"/>
          <w:sz w:val="28"/>
          <w:u w:val="single"/>
        </w:rPr>
        <w:t xml:space="preserve"> </w:t>
      </w:r>
    </w:p>
    <w:p w14:paraId="440692CA" w14:textId="0410D5F0" w:rsidR="00890AA1" w:rsidRPr="00452AFC" w:rsidRDefault="00890AA1" w:rsidP="00890AA1">
      <w:pPr>
        <w:spacing w:before="225" w:after="225" w:line="240" w:lineRule="auto"/>
        <w:jc w:val="both"/>
        <w:rPr>
          <w:rFonts w:ascii="Arial" w:hAnsi="Arial" w:cs="Arial"/>
          <w:b/>
          <w:sz w:val="18"/>
          <w:szCs w:val="18"/>
        </w:rPr>
      </w:pPr>
      <w:r w:rsidRPr="00452AFC">
        <w:rPr>
          <w:rFonts w:ascii="Arial" w:hAnsi="Arial" w:cs="Arial"/>
          <w:sz w:val="18"/>
          <w:szCs w:val="18"/>
        </w:rPr>
        <w:t xml:space="preserve">Izbira ekonomsko najugodnejše ponudbe bo potekala po naslednjem merilu: </w:t>
      </w:r>
      <w:r w:rsidRPr="00452AFC">
        <w:rPr>
          <w:rFonts w:ascii="Arial" w:hAnsi="Arial" w:cs="Arial"/>
          <w:b/>
          <w:sz w:val="18"/>
          <w:szCs w:val="18"/>
        </w:rPr>
        <w:t xml:space="preserve">najnižja </w:t>
      </w:r>
      <w:r w:rsidR="00D34B0E" w:rsidRPr="00452AFC">
        <w:rPr>
          <w:rFonts w:ascii="Arial" w:hAnsi="Arial" w:cs="Arial"/>
          <w:b/>
          <w:sz w:val="18"/>
          <w:szCs w:val="18"/>
        </w:rPr>
        <w:t xml:space="preserve">skupna </w:t>
      </w:r>
      <w:r w:rsidR="009D63A2" w:rsidRPr="00452AFC">
        <w:rPr>
          <w:rFonts w:ascii="Arial" w:hAnsi="Arial" w:cs="Arial"/>
          <w:b/>
          <w:sz w:val="18"/>
          <w:szCs w:val="18"/>
        </w:rPr>
        <w:t>končna ponudbena cena brez</w:t>
      </w:r>
      <w:r w:rsidRPr="00452AFC">
        <w:rPr>
          <w:rFonts w:ascii="Arial" w:hAnsi="Arial" w:cs="Arial"/>
          <w:b/>
          <w:sz w:val="18"/>
          <w:szCs w:val="18"/>
        </w:rPr>
        <w:t xml:space="preserve"> DDV.</w:t>
      </w:r>
    </w:p>
    <w:p w14:paraId="051C4994" w14:textId="3C231D68" w:rsidR="00D34B0E" w:rsidRPr="00452AFC" w:rsidRDefault="00D34B0E" w:rsidP="00D34B0E">
      <w:pPr>
        <w:spacing w:before="225" w:after="225" w:line="240" w:lineRule="auto"/>
        <w:jc w:val="both"/>
        <w:rPr>
          <w:rFonts w:ascii="Arial" w:hAnsi="Arial" w:cs="Arial"/>
          <w:sz w:val="18"/>
          <w:szCs w:val="18"/>
        </w:rPr>
      </w:pPr>
      <w:r w:rsidRPr="00452AFC">
        <w:rPr>
          <w:rFonts w:ascii="Arial" w:hAnsi="Arial" w:cs="Arial"/>
          <w:sz w:val="18"/>
          <w:szCs w:val="18"/>
        </w:rPr>
        <w:t xml:space="preserve">Izbran bo ponudnik, ki bo ponudil </w:t>
      </w:r>
      <w:r w:rsidR="009D63A2" w:rsidRPr="00452AFC">
        <w:rPr>
          <w:rFonts w:ascii="Arial" w:hAnsi="Arial" w:cs="Arial"/>
          <w:sz w:val="18"/>
          <w:szCs w:val="18"/>
        </w:rPr>
        <w:t>najnižjo končno ponudbeno ceno brez</w:t>
      </w:r>
      <w:r w:rsidRPr="00452AFC">
        <w:rPr>
          <w:rFonts w:ascii="Arial" w:hAnsi="Arial" w:cs="Arial"/>
          <w:sz w:val="18"/>
          <w:szCs w:val="18"/>
        </w:rPr>
        <w:t xml:space="preserve"> DDV, ob izpolnjevanju vseh pogojev, navedenih v razpisni dokumentaciji.</w:t>
      </w:r>
    </w:p>
    <w:p w14:paraId="293F6485" w14:textId="671D3EDA" w:rsidR="00D34B0E" w:rsidRPr="00452AFC" w:rsidRDefault="00D34B0E" w:rsidP="00D34B0E">
      <w:pPr>
        <w:spacing w:before="225" w:after="225" w:line="240" w:lineRule="auto"/>
        <w:jc w:val="both"/>
        <w:rPr>
          <w:rFonts w:ascii="Arial" w:hAnsi="Arial" w:cs="Arial"/>
          <w:sz w:val="18"/>
          <w:szCs w:val="18"/>
        </w:rPr>
      </w:pPr>
      <w:r w:rsidRPr="00452AFC">
        <w:rPr>
          <w:rFonts w:ascii="Arial" w:hAnsi="Arial" w:cs="Arial"/>
          <w:sz w:val="18"/>
          <w:szCs w:val="18"/>
        </w:rPr>
        <w:t>Če bosta imeli dve ali več ponu</w:t>
      </w:r>
      <w:r w:rsidR="009D63A2" w:rsidRPr="00452AFC">
        <w:rPr>
          <w:rFonts w:ascii="Arial" w:hAnsi="Arial" w:cs="Arial"/>
          <w:sz w:val="18"/>
          <w:szCs w:val="18"/>
        </w:rPr>
        <w:t xml:space="preserve">db enako končno ponudbeno ceno brez </w:t>
      </w:r>
      <w:r w:rsidRPr="00452AFC">
        <w:rPr>
          <w:rFonts w:ascii="Arial" w:hAnsi="Arial" w:cs="Arial"/>
          <w:sz w:val="18"/>
          <w:szCs w:val="18"/>
        </w:rPr>
        <w:t>DDV, bo naročnik izbral ponudnika, ki je naročniku prej predložil ponudbo.</w:t>
      </w:r>
    </w:p>
    <w:p w14:paraId="00000D2D" w14:textId="03868EAD" w:rsidR="00D34B0E" w:rsidRPr="00452AFC" w:rsidRDefault="00D34B0E" w:rsidP="00D34B0E">
      <w:pPr>
        <w:spacing w:before="225" w:after="225" w:line="240" w:lineRule="auto"/>
        <w:jc w:val="both"/>
        <w:rPr>
          <w:rFonts w:ascii="Arial" w:hAnsi="Arial" w:cs="Arial"/>
          <w:sz w:val="18"/>
          <w:szCs w:val="18"/>
        </w:rPr>
      </w:pPr>
      <w:r w:rsidRPr="00452AFC">
        <w:rPr>
          <w:rFonts w:ascii="Arial" w:hAnsi="Arial" w:cs="Arial"/>
          <w:sz w:val="18"/>
          <w:szCs w:val="18"/>
        </w:rPr>
        <w:t>Če bosta imeli dve ali več ponu</w:t>
      </w:r>
      <w:r w:rsidR="00A3537E" w:rsidRPr="00452AFC">
        <w:rPr>
          <w:rFonts w:ascii="Arial" w:hAnsi="Arial" w:cs="Arial"/>
          <w:sz w:val="18"/>
          <w:szCs w:val="18"/>
        </w:rPr>
        <w:t>db enako končno ponudbeno ceno brez</w:t>
      </w:r>
      <w:r w:rsidRPr="00452AFC">
        <w:rPr>
          <w:rFonts w:ascii="Arial" w:hAnsi="Arial" w:cs="Arial"/>
          <w:sz w:val="18"/>
          <w:szCs w:val="18"/>
        </w:rPr>
        <w:t xml:space="preserve"> DDV in bosta obe istočasno predloženi naročniku, bo naročnik ponudnika izbral z žrebom (na žrebanje bo naročnik povabil ponudnike, ki bodo ponudili enako končno ponudbeno ceno).</w:t>
      </w:r>
    </w:p>
    <w:p w14:paraId="725C6F51" w14:textId="77777777" w:rsidR="000419F8" w:rsidRPr="00F425DF" w:rsidRDefault="000419F8" w:rsidP="000419F8">
      <w:pPr>
        <w:spacing w:before="225" w:after="225" w:line="240" w:lineRule="auto"/>
        <w:jc w:val="both"/>
        <w:rPr>
          <w:rFonts w:ascii="Arial" w:hAnsi="Arial" w:cs="Arial"/>
          <w:color w:val="000000"/>
          <w:sz w:val="18"/>
          <w:szCs w:val="18"/>
        </w:rPr>
      </w:pPr>
    </w:p>
    <w:p w14:paraId="5F27611F" w14:textId="77777777" w:rsidR="000419F8" w:rsidRPr="00F425DF" w:rsidRDefault="000419F8" w:rsidP="000419F8">
      <w:pPr>
        <w:spacing w:before="225" w:after="225" w:line="240" w:lineRule="auto"/>
        <w:jc w:val="both"/>
        <w:rPr>
          <w:rFonts w:ascii="Arial" w:hAnsi="Arial" w:cs="Arial"/>
          <w:color w:val="000000"/>
          <w:sz w:val="18"/>
          <w:szCs w:val="18"/>
        </w:rPr>
      </w:pPr>
    </w:p>
    <w:p w14:paraId="04C5D548" w14:textId="77777777" w:rsidR="000419F8" w:rsidRPr="00F425DF" w:rsidRDefault="000419F8" w:rsidP="000419F8">
      <w:pPr>
        <w:spacing w:before="225" w:after="225" w:line="240" w:lineRule="auto"/>
        <w:jc w:val="both"/>
        <w:rPr>
          <w:rFonts w:ascii="Arial" w:hAnsi="Arial" w:cs="Arial"/>
          <w:color w:val="000000"/>
          <w:sz w:val="18"/>
          <w:szCs w:val="18"/>
        </w:rPr>
      </w:pPr>
    </w:p>
    <w:p w14:paraId="3493D7AA" w14:textId="77777777" w:rsidR="000419F8" w:rsidRPr="00F425DF" w:rsidRDefault="000419F8" w:rsidP="000419F8">
      <w:pPr>
        <w:spacing w:before="225" w:after="225" w:line="240" w:lineRule="auto"/>
        <w:jc w:val="both"/>
        <w:rPr>
          <w:rFonts w:ascii="Arial" w:hAnsi="Arial" w:cs="Arial"/>
          <w:color w:val="000000"/>
          <w:sz w:val="18"/>
          <w:szCs w:val="18"/>
        </w:rPr>
      </w:pPr>
    </w:p>
    <w:p w14:paraId="26C56A8D" w14:textId="77777777" w:rsidR="000419F8" w:rsidRPr="00F425DF" w:rsidRDefault="000419F8" w:rsidP="000419F8">
      <w:pPr>
        <w:spacing w:before="225" w:after="225" w:line="240" w:lineRule="auto"/>
        <w:jc w:val="both"/>
        <w:rPr>
          <w:rFonts w:ascii="Arial" w:hAnsi="Arial" w:cs="Arial"/>
          <w:color w:val="000000"/>
          <w:sz w:val="18"/>
          <w:szCs w:val="18"/>
        </w:rPr>
      </w:pPr>
    </w:p>
    <w:p w14:paraId="7E957C3C" w14:textId="77777777" w:rsidR="000419F8" w:rsidRPr="00F425DF" w:rsidRDefault="000419F8" w:rsidP="000419F8">
      <w:pPr>
        <w:spacing w:before="225" w:after="225" w:line="240" w:lineRule="auto"/>
        <w:jc w:val="both"/>
        <w:rPr>
          <w:rFonts w:ascii="Arial" w:hAnsi="Arial" w:cs="Arial"/>
          <w:color w:val="000000"/>
          <w:sz w:val="18"/>
          <w:szCs w:val="18"/>
        </w:rPr>
      </w:pPr>
    </w:p>
    <w:p w14:paraId="47CC01E8" w14:textId="77777777" w:rsidR="000419F8" w:rsidRPr="00F425DF" w:rsidRDefault="000419F8" w:rsidP="000419F8">
      <w:pPr>
        <w:spacing w:before="225" w:after="225" w:line="240" w:lineRule="auto"/>
        <w:jc w:val="both"/>
        <w:rPr>
          <w:rFonts w:ascii="Arial" w:hAnsi="Arial" w:cs="Arial"/>
          <w:color w:val="000000"/>
          <w:sz w:val="18"/>
          <w:szCs w:val="18"/>
        </w:rPr>
      </w:pPr>
    </w:p>
    <w:p w14:paraId="787201B6" w14:textId="77777777" w:rsidR="000419F8" w:rsidRPr="00F425DF" w:rsidRDefault="000419F8" w:rsidP="000419F8">
      <w:pPr>
        <w:spacing w:before="225" w:after="225" w:line="240" w:lineRule="auto"/>
        <w:jc w:val="both"/>
        <w:rPr>
          <w:rFonts w:ascii="Arial" w:hAnsi="Arial" w:cs="Arial"/>
          <w:color w:val="000000"/>
          <w:sz w:val="18"/>
          <w:szCs w:val="18"/>
        </w:rPr>
      </w:pPr>
    </w:p>
    <w:p w14:paraId="48B89A8D" w14:textId="77777777" w:rsidR="000419F8" w:rsidRPr="00F425DF" w:rsidRDefault="000419F8" w:rsidP="000419F8">
      <w:pPr>
        <w:spacing w:before="225" w:after="225" w:line="240" w:lineRule="auto"/>
        <w:jc w:val="both"/>
        <w:rPr>
          <w:rFonts w:ascii="Arial" w:hAnsi="Arial" w:cs="Arial"/>
          <w:color w:val="000000"/>
          <w:sz w:val="18"/>
          <w:szCs w:val="18"/>
        </w:rPr>
      </w:pPr>
    </w:p>
    <w:p w14:paraId="6D0E01BD" w14:textId="77777777" w:rsidR="000419F8" w:rsidRPr="00F425DF" w:rsidRDefault="000419F8" w:rsidP="000419F8">
      <w:pPr>
        <w:spacing w:before="225" w:after="225" w:line="240" w:lineRule="auto"/>
        <w:jc w:val="both"/>
        <w:rPr>
          <w:rFonts w:ascii="Arial" w:hAnsi="Arial" w:cs="Arial"/>
          <w:color w:val="000000"/>
          <w:sz w:val="18"/>
          <w:szCs w:val="18"/>
        </w:rPr>
      </w:pPr>
    </w:p>
    <w:p w14:paraId="4D65ACCA" w14:textId="77777777" w:rsidR="000419F8" w:rsidRPr="00F425DF" w:rsidRDefault="000419F8" w:rsidP="000419F8">
      <w:pPr>
        <w:spacing w:before="225" w:after="225" w:line="240" w:lineRule="auto"/>
        <w:jc w:val="both"/>
        <w:rPr>
          <w:rFonts w:ascii="Arial" w:hAnsi="Arial" w:cs="Arial"/>
          <w:color w:val="000000"/>
          <w:sz w:val="18"/>
          <w:szCs w:val="18"/>
        </w:rPr>
      </w:pPr>
    </w:p>
    <w:p w14:paraId="50A2A869" w14:textId="77777777" w:rsidR="000419F8" w:rsidRPr="00F425DF" w:rsidRDefault="000419F8" w:rsidP="000419F8">
      <w:pPr>
        <w:spacing w:before="225" w:after="225" w:line="240" w:lineRule="auto"/>
        <w:jc w:val="both"/>
        <w:rPr>
          <w:rFonts w:ascii="Arial" w:hAnsi="Arial" w:cs="Arial"/>
          <w:color w:val="000000"/>
          <w:sz w:val="18"/>
          <w:szCs w:val="18"/>
        </w:rPr>
      </w:pPr>
    </w:p>
    <w:p w14:paraId="0B23949F" w14:textId="77777777" w:rsidR="000419F8" w:rsidRPr="00F425DF" w:rsidRDefault="000419F8" w:rsidP="000419F8">
      <w:pPr>
        <w:spacing w:before="225" w:after="225" w:line="240" w:lineRule="auto"/>
        <w:jc w:val="both"/>
        <w:rPr>
          <w:rFonts w:ascii="Arial" w:hAnsi="Arial" w:cs="Arial"/>
          <w:color w:val="000000"/>
          <w:sz w:val="18"/>
          <w:szCs w:val="18"/>
        </w:rPr>
      </w:pPr>
    </w:p>
    <w:p w14:paraId="6F094E62" w14:textId="77777777" w:rsidR="000419F8" w:rsidRPr="00F425DF" w:rsidRDefault="000419F8" w:rsidP="000419F8">
      <w:pPr>
        <w:spacing w:before="225" w:after="225" w:line="240" w:lineRule="auto"/>
        <w:jc w:val="both"/>
        <w:rPr>
          <w:rFonts w:ascii="Arial" w:hAnsi="Arial" w:cs="Arial"/>
          <w:color w:val="000000"/>
          <w:sz w:val="18"/>
          <w:szCs w:val="18"/>
        </w:rPr>
      </w:pPr>
    </w:p>
    <w:p w14:paraId="5310EF66" w14:textId="77777777" w:rsidR="000419F8" w:rsidRPr="00F425DF" w:rsidRDefault="000419F8" w:rsidP="000419F8">
      <w:pPr>
        <w:spacing w:before="225" w:after="225" w:line="240" w:lineRule="auto"/>
        <w:jc w:val="both"/>
        <w:rPr>
          <w:rFonts w:ascii="Arial" w:hAnsi="Arial" w:cs="Arial"/>
          <w:color w:val="000000"/>
          <w:sz w:val="18"/>
          <w:szCs w:val="18"/>
        </w:rPr>
      </w:pPr>
    </w:p>
    <w:p w14:paraId="4BBD082D" w14:textId="77777777" w:rsidR="000419F8" w:rsidRPr="00F425DF" w:rsidRDefault="000419F8" w:rsidP="000419F8">
      <w:pPr>
        <w:spacing w:before="225" w:after="225" w:line="240" w:lineRule="auto"/>
        <w:jc w:val="both"/>
        <w:rPr>
          <w:rFonts w:ascii="Arial" w:hAnsi="Arial" w:cs="Arial"/>
          <w:color w:val="000000"/>
          <w:sz w:val="18"/>
          <w:szCs w:val="18"/>
        </w:rPr>
      </w:pPr>
    </w:p>
    <w:p w14:paraId="2DEF844F" w14:textId="77777777" w:rsidR="000419F8" w:rsidRPr="00F425DF" w:rsidRDefault="000419F8" w:rsidP="000419F8">
      <w:pPr>
        <w:spacing w:before="225" w:after="225" w:line="240" w:lineRule="auto"/>
        <w:jc w:val="both"/>
        <w:rPr>
          <w:rFonts w:ascii="Arial" w:hAnsi="Arial" w:cs="Arial"/>
          <w:color w:val="000000"/>
          <w:sz w:val="18"/>
          <w:szCs w:val="18"/>
        </w:rPr>
      </w:pPr>
    </w:p>
    <w:p w14:paraId="58B39BFF" w14:textId="77777777" w:rsidR="000419F8" w:rsidRPr="00F425DF" w:rsidRDefault="000419F8" w:rsidP="000419F8">
      <w:pPr>
        <w:spacing w:before="225" w:after="225" w:line="240" w:lineRule="auto"/>
        <w:jc w:val="both"/>
        <w:rPr>
          <w:rFonts w:ascii="Arial" w:hAnsi="Arial" w:cs="Arial"/>
          <w:color w:val="000000"/>
          <w:sz w:val="18"/>
          <w:szCs w:val="18"/>
        </w:rPr>
      </w:pPr>
    </w:p>
    <w:p w14:paraId="7D74628B" w14:textId="77777777" w:rsidR="000419F8" w:rsidRPr="00F425DF" w:rsidRDefault="000419F8" w:rsidP="000419F8">
      <w:pPr>
        <w:spacing w:before="225" w:after="225" w:line="240" w:lineRule="auto"/>
        <w:jc w:val="both"/>
        <w:rPr>
          <w:rFonts w:ascii="Arial" w:hAnsi="Arial" w:cs="Arial"/>
          <w:color w:val="000000"/>
          <w:sz w:val="18"/>
          <w:szCs w:val="18"/>
        </w:rPr>
      </w:pPr>
    </w:p>
    <w:p w14:paraId="74F577B0" w14:textId="77777777" w:rsidR="000419F8" w:rsidRPr="00F425DF" w:rsidRDefault="000419F8" w:rsidP="000419F8">
      <w:pPr>
        <w:spacing w:before="225" w:after="225" w:line="240" w:lineRule="auto"/>
        <w:jc w:val="both"/>
        <w:rPr>
          <w:rFonts w:ascii="Arial" w:hAnsi="Arial" w:cs="Arial"/>
          <w:color w:val="000000"/>
          <w:sz w:val="18"/>
          <w:szCs w:val="18"/>
        </w:rPr>
      </w:pPr>
    </w:p>
    <w:p w14:paraId="07FD8B42" w14:textId="77777777" w:rsidR="000419F8" w:rsidRPr="00F425DF" w:rsidRDefault="000419F8" w:rsidP="000419F8">
      <w:pPr>
        <w:spacing w:before="225" w:after="225" w:line="240" w:lineRule="auto"/>
        <w:jc w:val="both"/>
        <w:rPr>
          <w:rFonts w:ascii="Arial" w:hAnsi="Arial" w:cs="Arial"/>
          <w:color w:val="000000"/>
          <w:sz w:val="18"/>
          <w:szCs w:val="18"/>
        </w:rPr>
      </w:pPr>
    </w:p>
    <w:p w14:paraId="24D4213E" w14:textId="77777777" w:rsidR="000419F8" w:rsidRPr="00F425DF" w:rsidRDefault="000419F8" w:rsidP="000419F8">
      <w:pPr>
        <w:spacing w:before="225" w:after="225" w:line="240" w:lineRule="auto"/>
        <w:jc w:val="both"/>
        <w:rPr>
          <w:rFonts w:ascii="Arial" w:hAnsi="Arial" w:cs="Arial"/>
          <w:color w:val="000000"/>
          <w:sz w:val="18"/>
          <w:szCs w:val="18"/>
        </w:rPr>
      </w:pPr>
    </w:p>
    <w:p w14:paraId="297F5469" w14:textId="77777777" w:rsidR="005841AF" w:rsidRPr="00F425DF" w:rsidRDefault="005841AF" w:rsidP="00227F0D">
      <w:pPr>
        <w:pStyle w:val="Naslov2"/>
        <w:jc w:val="center"/>
        <w:rPr>
          <w:rFonts w:ascii="Arial" w:hAnsi="Arial" w:cs="Arial"/>
          <w:sz w:val="28"/>
          <w:u w:val="single"/>
        </w:rPr>
        <w:sectPr w:rsidR="005841AF" w:rsidRPr="00F425DF" w:rsidSect="00987C1E">
          <w:footerReference w:type="default" r:id="rId19"/>
          <w:pgSz w:w="11906" w:h="16838"/>
          <w:pgMar w:top="1418" w:right="1418" w:bottom="1418" w:left="1418" w:header="567" w:footer="596" w:gutter="0"/>
          <w:cols w:space="708"/>
          <w:docGrid w:linePitch="360"/>
        </w:sectPr>
      </w:pPr>
    </w:p>
    <w:p w14:paraId="14D5FAD1" w14:textId="77777777" w:rsidR="003B2CEB" w:rsidRPr="00F425DF" w:rsidRDefault="00BD56C3" w:rsidP="00227F0D">
      <w:pPr>
        <w:pStyle w:val="Naslov2"/>
        <w:jc w:val="center"/>
        <w:rPr>
          <w:rFonts w:ascii="Arial" w:hAnsi="Arial" w:cs="Arial"/>
          <w:sz w:val="28"/>
          <w:u w:val="single"/>
        </w:rPr>
      </w:pPr>
      <w:bookmarkStart w:id="37" w:name="_Toc512520754"/>
      <w:r w:rsidRPr="00F425DF">
        <w:rPr>
          <w:rFonts w:ascii="Arial" w:hAnsi="Arial" w:cs="Arial"/>
          <w:sz w:val="28"/>
          <w:u w:val="single"/>
        </w:rPr>
        <w:lastRenderedPageBreak/>
        <w:t xml:space="preserve">V. </w:t>
      </w:r>
      <w:r w:rsidR="00EA04BE" w:rsidRPr="00F425DF">
        <w:rPr>
          <w:rFonts w:ascii="Arial" w:hAnsi="Arial" w:cs="Arial"/>
          <w:sz w:val="28"/>
          <w:u w:val="single"/>
        </w:rPr>
        <w:t>VSEBINA PONUDBENE DOKUMENTACIJE</w:t>
      </w:r>
      <w:bookmarkEnd w:id="37"/>
    </w:p>
    <w:p w14:paraId="7003E004" w14:textId="77777777" w:rsidR="00714E86" w:rsidRPr="00F425DF" w:rsidRDefault="0009498C" w:rsidP="000B67CB">
      <w:pPr>
        <w:spacing w:before="225" w:after="225" w:line="240" w:lineRule="auto"/>
        <w:jc w:val="both"/>
        <w:rPr>
          <w:rFonts w:ascii="Arial" w:hAnsi="Arial" w:cs="Arial"/>
          <w:sz w:val="18"/>
          <w:szCs w:val="18"/>
        </w:rPr>
      </w:pPr>
      <w:r w:rsidRPr="00F425DF">
        <w:rPr>
          <w:rFonts w:ascii="Arial" w:hAnsi="Arial" w:cs="Arial"/>
          <w:sz w:val="18"/>
          <w:szCs w:val="18"/>
        </w:rPr>
        <w:t xml:space="preserve">Ponudbeno dokumentacijo sestavljajo spodaj našteti dokumenti, ki morajo po vsebini in obliki ustrezati obrazcem in drugim navodilom iz </w:t>
      </w:r>
      <w:r w:rsidR="00524F1D" w:rsidRPr="00F425DF">
        <w:rPr>
          <w:rFonts w:ascii="Arial" w:hAnsi="Arial" w:cs="Arial"/>
          <w:color w:val="000000"/>
          <w:sz w:val="18"/>
          <w:szCs w:val="18"/>
        </w:rPr>
        <w:t>razpisne</w:t>
      </w:r>
      <w:r w:rsidR="00524F1D" w:rsidRPr="00F425DF">
        <w:rPr>
          <w:rFonts w:ascii="Arial" w:hAnsi="Arial" w:cs="Arial"/>
          <w:sz w:val="18"/>
          <w:szCs w:val="18"/>
        </w:rPr>
        <w:t xml:space="preserve"> </w:t>
      </w:r>
      <w:r w:rsidR="003F41CE" w:rsidRPr="00F425DF">
        <w:rPr>
          <w:rFonts w:ascii="Arial" w:hAnsi="Arial" w:cs="Arial"/>
          <w:sz w:val="18"/>
          <w:szCs w:val="18"/>
        </w:rPr>
        <w:t>dokumentacije</w:t>
      </w:r>
      <w:r w:rsidRPr="00F425DF">
        <w:rPr>
          <w:rFonts w:ascii="Arial" w:hAnsi="Arial" w:cs="Arial"/>
          <w:sz w:val="18"/>
          <w:szCs w:val="18"/>
        </w:rPr>
        <w:t>, torej mora biti ponudba izdelana</w:t>
      </w:r>
      <w:r w:rsidR="00706F8F" w:rsidRPr="00F425DF">
        <w:rPr>
          <w:rFonts w:ascii="Arial" w:hAnsi="Arial" w:cs="Arial"/>
          <w:sz w:val="18"/>
          <w:szCs w:val="18"/>
        </w:rPr>
        <w:t xml:space="preserve"> v skladu z zahtevami naročnika</w:t>
      </w:r>
      <w:r w:rsidRPr="00F425DF">
        <w:rPr>
          <w:rFonts w:ascii="Arial" w:hAnsi="Arial" w:cs="Arial"/>
          <w:sz w:val="18"/>
          <w:szCs w:val="18"/>
        </w:rPr>
        <w:t>.</w:t>
      </w:r>
      <w:r w:rsidR="000B67CB" w:rsidRPr="00F425DF">
        <w:rPr>
          <w:rFonts w:ascii="Arial" w:hAnsi="Arial" w:cs="Arial"/>
        </w:rPr>
        <w:t xml:space="preserve"> </w:t>
      </w:r>
      <w:r w:rsidRPr="00F425DF">
        <w:rPr>
          <w:rFonts w:ascii="Arial" w:hAnsi="Arial" w:cs="Arial"/>
          <w:sz w:val="18"/>
          <w:szCs w:val="18"/>
        </w:rPr>
        <w:t>Zaželeno je, da so zahtevani dokumenti zloženi po spodaj navedenem vrstnem redu. Prav tako je zaželeno, da so vse strani ponudbene dokumentacije oštevilčene z zaporednimi številkami.</w:t>
      </w:r>
    </w:p>
    <w:p w14:paraId="5FB5ED37" w14:textId="77777777" w:rsidR="00706F8F" w:rsidRPr="00F425DF" w:rsidRDefault="00706F8F" w:rsidP="000B67CB">
      <w:pPr>
        <w:spacing w:before="225" w:after="225" w:line="240" w:lineRule="auto"/>
        <w:jc w:val="both"/>
        <w:rPr>
          <w:rFonts w:ascii="Arial" w:hAnsi="Arial" w:cs="Arial"/>
          <w:sz w:val="18"/>
          <w:szCs w:val="18"/>
        </w:rPr>
      </w:pPr>
      <w:r w:rsidRPr="00F425DF">
        <w:rPr>
          <w:rFonts w:ascii="Arial" w:hAnsi="Arial" w:cs="Arial"/>
          <w:sz w:val="18"/>
          <w:szCs w:val="18"/>
        </w:rPr>
        <w:t>Ponudba naj bo sestavljena skladno s 1. to</w:t>
      </w:r>
      <w:r w:rsidRPr="00F425DF">
        <w:rPr>
          <w:rFonts w:ascii="Arial" w:hAnsi="Arial" w:cs="Arial" w:hint="eastAsia"/>
          <w:sz w:val="18"/>
          <w:szCs w:val="18"/>
        </w:rPr>
        <w:t>č</w:t>
      </w:r>
      <w:r w:rsidRPr="00F425DF">
        <w:rPr>
          <w:rFonts w:ascii="Arial" w:hAnsi="Arial" w:cs="Arial"/>
          <w:sz w:val="18"/>
          <w:szCs w:val="18"/>
        </w:rPr>
        <w:t>ko NAVODIL PONUDNIKOM ZA PRIPRAVO PONUDBE (SPLOŠNA NAVODILA).</w:t>
      </w:r>
    </w:p>
    <w:p w14:paraId="615A493F" w14:textId="77777777" w:rsidR="00706F8F" w:rsidRPr="00F425DF" w:rsidRDefault="00706F8F" w:rsidP="00706F8F">
      <w:pPr>
        <w:spacing w:before="225" w:after="225" w:line="240" w:lineRule="auto"/>
        <w:jc w:val="both"/>
        <w:rPr>
          <w:rFonts w:ascii="Arial" w:hAnsi="Arial" w:cs="Arial"/>
          <w:b/>
          <w:color w:val="000000"/>
          <w:sz w:val="18"/>
          <w:szCs w:val="18"/>
        </w:rPr>
      </w:pPr>
      <w:r w:rsidRPr="00F425DF">
        <w:rPr>
          <w:rFonts w:ascii="Arial" w:hAnsi="Arial" w:cs="Arial"/>
          <w:b/>
          <w:color w:val="000000"/>
          <w:sz w:val="18"/>
          <w:szCs w:val="18"/>
        </w:rPr>
        <w:t>1. del – »Predračun«</w:t>
      </w:r>
    </w:p>
    <w:tbl>
      <w:tblPr>
        <w:tblStyle w:val="TableGridPHPDOCX"/>
        <w:tblW w:w="5241"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4028"/>
        <w:gridCol w:w="3900"/>
        <w:gridCol w:w="1560"/>
      </w:tblGrid>
      <w:tr w:rsidR="008030B5" w:rsidRPr="00F425DF" w14:paraId="08ACEA70" w14:textId="77777777" w:rsidTr="00104507">
        <w:trPr>
          <w:trHeight w:val="156"/>
        </w:trPr>
        <w:tc>
          <w:tcPr>
            <w:tcW w:w="2123"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5FB8CFCD" w14:textId="77777777" w:rsidR="008030B5" w:rsidRPr="00F425DF" w:rsidRDefault="008030B5" w:rsidP="00BE76EC">
            <w:pPr>
              <w:jc w:val="center"/>
              <w:rPr>
                <w:rFonts w:ascii="Arial" w:hAnsi="Arial" w:cs="Arial"/>
              </w:rPr>
            </w:pPr>
            <w:r w:rsidRPr="00F425DF">
              <w:rPr>
                <w:rFonts w:ascii="Arial" w:hAnsi="Arial" w:cs="Arial"/>
                <w:b/>
                <w:bCs/>
                <w:color w:val="000000"/>
                <w:position w:val="-3"/>
                <w:sz w:val="20"/>
                <w:szCs w:val="20"/>
                <w:shd w:val="clear" w:color="auto" w:fill="AAAAAA"/>
              </w:rPr>
              <w:t>Naziv</w:t>
            </w:r>
          </w:p>
        </w:tc>
        <w:tc>
          <w:tcPr>
            <w:tcW w:w="2055"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5008C41D" w14:textId="77777777" w:rsidR="008030B5" w:rsidRPr="00F425DF" w:rsidRDefault="008030B5" w:rsidP="00BE76EC">
            <w:pPr>
              <w:jc w:val="center"/>
              <w:rPr>
                <w:rFonts w:ascii="Arial" w:hAnsi="Arial" w:cs="Arial"/>
              </w:rPr>
            </w:pPr>
            <w:r w:rsidRPr="00F425DF">
              <w:rPr>
                <w:rFonts w:ascii="Arial" w:hAnsi="Arial" w:cs="Arial"/>
                <w:b/>
                <w:bCs/>
                <w:color w:val="000000"/>
                <w:position w:val="-3"/>
                <w:sz w:val="20"/>
                <w:szCs w:val="20"/>
                <w:shd w:val="clear" w:color="auto" w:fill="AAAAAA"/>
              </w:rPr>
              <w:t>Opombe</w:t>
            </w:r>
          </w:p>
        </w:tc>
        <w:tc>
          <w:tcPr>
            <w:tcW w:w="822" w:type="pct"/>
            <w:tcBorders>
              <w:top w:val="inset" w:sz="7" w:space="0" w:color="000000"/>
              <w:left w:val="inset" w:sz="7" w:space="0" w:color="000000"/>
              <w:bottom w:val="inset" w:sz="7" w:space="0" w:color="000000"/>
              <w:right w:val="inset" w:sz="7" w:space="0" w:color="000000"/>
            </w:tcBorders>
            <w:shd w:val="clear" w:color="auto" w:fill="AAAAAA"/>
          </w:tcPr>
          <w:p w14:paraId="7B5861CD" w14:textId="77777777" w:rsidR="008030B5" w:rsidRPr="00F425DF" w:rsidRDefault="008030B5" w:rsidP="00BE76EC">
            <w:pPr>
              <w:jc w:val="center"/>
              <w:rPr>
                <w:rFonts w:ascii="Arial" w:hAnsi="Arial" w:cs="Arial"/>
                <w:b/>
                <w:bCs/>
                <w:color w:val="000000"/>
                <w:position w:val="-3"/>
                <w:sz w:val="20"/>
                <w:szCs w:val="20"/>
                <w:shd w:val="clear" w:color="auto" w:fill="AAAAAA"/>
              </w:rPr>
            </w:pPr>
            <w:r w:rsidRPr="00F425DF">
              <w:rPr>
                <w:rFonts w:ascii="Arial" w:hAnsi="Arial" w:cs="Arial"/>
                <w:b/>
                <w:sz w:val="18"/>
                <w:szCs w:val="18"/>
              </w:rPr>
              <w:t>Razdelek v sistemu e-JN</w:t>
            </w:r>
          </w:p>
        </w:tc>
      </w:tr>
      <w:tr w:rsidR="008030B5" w:rsidRPr="00F425DF" w14:paraId="318F9ACA" w14:textId="77777777" w:rsidTr="00104507">
        <w:trPr>
          <w:trHeight w:val="514"/>
        </w:trPr>
        <w:tc>
          <w:tcPr>
            <w:tcW w:w="212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CAA92FE" w14:textId="77777777" w:rsidR="008030B5" w:rsidRPr="00F425DF" w:rsidRDefault="008030B5" w:rsidP="00BE76EC">
            <w:pPr>
              <w:rPr>
                <w:rFonts w:ascii="Arial" w:hAnsi="Arial" w:cs="Arial"/>
              </w:rPr>
            </w:pPr>
            <w:r w:rsidRPr="00F425DF">
              <w:rPr>
                <w:rFonts w:ascii="Arial" w:hAnsi="Arial" w:cs="Arial"/>
                <w:color w:val="000000"/>
                <w:position w:val="-2"/>
                <w:sz w:val="18"/>
                <w:szCs w:val="18"/>
              </w:rPr>
              <w:t>Ponudbeni predračun</w:t>
            </w:r>
          </w:p>
        </w:tc>
        <w:tc>
          <w:tcPr>
            <w:tcW w:w="2055"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6D5FEFA" w14:textId="77777777" w:rsidR="008030B5" w:rsidRPr="00F425DF" w:rsidRDefault="008030B5" w:rsidP="00BE76EC">
            <w:pPr>
              <w:spacing w:before="135" w:after="135"/>
              <w:jc w:val="both"/>
              <w:textAlignment w:val="center"/>
              <w:rPr>
                <w:rFonts w:ascii="Arial" w:hAnsi="Arial" w:cs="Arial"/>
              </w:rPr>
            </w:pPr>
            <w:r w:rsidRPr="00F425DF">
              <w:rPr>
                <w:rFonts w:ascii="Arial" w:hAnsi="Arial" w:cs="Arial"/>
                <w:color w:val="000000"/>
                <w:position w:val="-2"/>
                <w:sz w:val="18"/>
                <w:szCs w:val="18"/>
              </w:rPr>
              <w:t xml:space="preserve">Izpolnjen, podpisan. </w:t>
            </w:r>
          </w:p>
        </w:tc>
        <w:tc>
          <w:tcPr>
            <w:tcW w:w="822" w:type="pct"/>
            <w:tcBorders>
              <w:top w:val="inset" w:sz="7" w:space="0" w:color="000000"/>
              <w:left w:val="inset" w:sz="7" w:space="0" w:color="000000"/>
              <w:bottom w:val="inset" w:sz="7" w:space="0" w:color="000000"/>
              <w:right w:val="inset" w:sz="7" w:space="0" w:color="000000"/>
            </w:tcBorders>
          </w:tcPr>
          <w:p w14:paraId="3AA39B75" w14:textId="77777777" w:rsidR="008030B5" w:rsidRPr="00F425DF" w:rsidRDefault="008030B5" w:rsidP="00BE76EC">
            <w:pPr>
              <w:spacing w:before="135" w:after="135"/>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»Predračun«</w:t>
            </w:r>
          </w:p>
        </w:tc>
      </w:tr>
    </w:tbl>
    <w:p w14:paraId="6D321591" w14:textId="77777777" w:rsidR="009B3CDF" w:rsidRPr="00F425DF" w:rsidRDefault="009B3CDF" w:rsidP="00706F8F">
      <w:pPr>
        <w:spacing w:before="225" w:after="225" w:line="240" w:lineRule="auto"/>
        <w:jc w:val="both"/>
        <w:rPr>
          <w:rFonts w:ascii="Arial" w:hAnsi="Arial" w:cs="Arial"/>
          <w:b/>
          <w:color w:val="000000"/>
          <w:sz w:val="18"/>
          <w:szCs w:val="18"/>
        </w:rPr>
      </w:pPr>
    </w:p>
    <w:p w14:paraId="357241E1" w14:textId="77777777" w:rsidR="00706F8F" w:rsidRPr="00F425DF" w:rsidRDefault="00706F8F" w:rsidP="00706F8F">
      <w:pPr>
        <w:spacing w:before="225" w:after="225" w:line="240" w:lineRule="auto"/>
        <w:jc w:val="both"/>
        <w:rPr>
          <w:rFonts w:ascii="Arial" w:hAnsi="Arial" w:cs="Arial"/>
          <w:b/>
          <w:color w:val="000000"/>
          <w:sz w:val="18"/>
          <w:szCs w:val="18"/>
        </w:rPr>
      </w:pPr>
      <w:r w:rsidRPr="00F425DF">
        <w:rPr>
          <w:rFonts w:ascii="Arial" w:hAnsi="Arial" w:cs="Arial"/>
          <w:b/>
          <w:color w:val="000000"/>
          <w:sz w:val="18"/>
          <w:szCs w:val="18"/>
        </w:rPr>
        <w:t>2. del – »Druge priloge«</w:t>
      </w:r>
    </w:p>
    <w:tbl>
      <w:tblPr>
        <w:tblStyle w:val="TableGridPHPDOCX"/>
        <w:tblW w:w="5248"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148"/>
        <w:gridCol w:w="2985"/>
        <w:gridCol w:w="3857"/>
        <w:gridCol w:w="1511"/>
      </w:tblGrid>
      <w:tr w:rsidR="00D34B0E" w:rsidRPr="00B75740" w14:paraId="3C74DA30" w14:textId="77777777" w:rsidTr="00716D7C">
        <w:trPr>
          <w:trHeight w:val="156"/>
        </w:trPr>
        <w:tc>
          <w:tcPr>
            <w:tcW w:w="604"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5D2F46D9" w14:textId="77777777" w:rsidR="00D34B0E" w:rsidRPr="00B75740" w:rsidRDefault="00D34B0E" w:rsidP="00716D7C">
            <w:pPr>
              <w:jc w:val="center"/>
              <w:rPr>
                <w:rFonts w:ascii="Arial" w:hAnsi="Arial" w:cs="Arial"/>
                <w:b/>
                <w:sz w:val="18"/>
                <w:szCs w:val="18"/>
              </w:rPr>
            </w:pPr>
            <w:r w:rsidRPr="00B75740">
              <w:rPr>
                <w:rFonts w:ascii="Arial" w:hAnsi="Arial" w:cs="Arial"/>
                <w:b/>
                <w:sz w:val="18"/>
                <w:szCs w:val="18"/>
              </w:rPr>
              <w:t xml:space="preserve">Ponudbeni obrazci </w:t>
            </w:r>
          </w:p>
        </w:tc>
        <w:tc>
          <w:tcPr>
            <w:tcW w:w="1571"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79BDD835" w14:textId="77777777" w:rsidR="00D34B0E" w:rsidRPr="00B75740" w:rsidRDefault="00D34B0E" w:rsidP="00716D7C">
            <w:pPr>
              <w:jc w:val="center"/>
              <w:rPr>
                <w:rFonts w:ascii="Arial" w:hAnsi="Arial" w:cs="Arial"/>
                <w:b/>
                <w:sz w:val="18"/>
                <w:szCs w:val="18"/>
              </w:rPr>
            </w:pPr>
            <w:r w:rsidRPr="00B75740">
              <w:rPr>
                <w:rFonts w:ascii="Arial" w:hAnsi="Arial" w:cs="Arial"/>
                <w:b/>
                <w:sz w:val="18"/>
                <w:szCs w:val="18"/>
              </w:rPr>
              <w:t xml:space="preserve">Naziv </w:t>
            </w:r>
          </w:p>
        </w:tc>
        <w:tc>
          <w:tcPr>
            <w:tcW w:w="2030"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031C603E" w14:textId="77777777" w:rsidR="00D34B0E" w:rsidRPr="00B75740" w:rsidRDefault="00D34B0E" w:rsidP="00716D7C">
            <w:pPr>
              <w:jc w:val="center"/>
              <w:rPr>
                <w:rFonts w:ascii="Arial" w:hAnsi="Arial" w:cs="Arial"/>
                <w:b/>
                <w:sz w:val="18"/>
                <w:szCs w:val="18"/>
              </w:rPr>
            </w:pPr>
            <w:r w:rsidRPr="00B75740">
              <w:rPr>
                <w:rFonts w:ascii="Arial" w:hAnsi="Arial" w:cs="Arial"/>
                <w:b/>
                <w:sz w:val="18"/>
                <w:szCs w:val="18"/>
              </w:rPr>
              <w:t>Opombe</w:t>
            </w:r>
          </w:p>
        </w:tc>
        <w:tc>
          <w:tcPr>
            <w:tcW w:w="795" w:type="pct"/>
            <w:tcBorders>
              <w:top w:val="inset" w:sz="7" w:space="0" w:color="000000"/>
              <w:left w:val="inset" w:sz="7" w:space="0" w:color="000000"/>
              <w:bottom w:val="inset" w:sz="7" w:space="0" w:color="000000"/>
              <w:right w:val="inset" w:sz="7" w:space="0" w:color="000000"/>
            </w:tcBorders>
            <w:shd w:val="clear" w:color="auto" w:fill="AAAAAA"/>
          </w:tcPr>
          <w:p w14:paraId="72A4EF14" w14:textId="77777777" w:rsidR="00D34B0E" w:rsidRPr="00B75740" w:rsidRDefault="00D34B0E" w:rsidP="00716D7C">
            <w:pPr>
              <w:jc w:val="center"/>
              <w:rPr>
                <w:rFonts w:ascii="Arial" w:hAnsi="Arial" w:cs="Arial"/>
                <w:b/>
                <w:sz w:val="18"/>
                <w:szCs w:val="18"/>
              </w:rPr>
            </w:pPr>
            <w:r w:rsidRPr="00B75740">
              <w:rPr>
                <w:rFonts w:ascii="Arial" w:hAnsi="Arial" w:cs="Arial"/>
                <w:b/>
                <w:sz w:val="18"/>
                <w:szCs w:val="18"/>
              </w:rPr>
              <w:t>Razdelek v sistemu e-JN</w:t>
            </w:r>
          </w:p>
        </w:tc>
      </w:tr>
      <w:tr w:rsidR="00D34B0E" w:rsidRPr="00B75740" w14:paraId="16F6E50F" w14:textId="77777777" w:rsidTr="00716D7C">
        <w:trPr>
          <w:trHeight w:val="604"/>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9E34105" w14:textId="77777777" w:rsidR="00D34B0E" w:rsidRPr="00452AFC" w:rsidRDefault="00D34B0E" w:rsidP="00716D7C">
            <w:pPr>
              <w:jc w:val="center"/>
              <w:rPr>
                <w:rFonts w:ascii="Arial" w:hAnsi="Arial" w:cs="Arial"/>
                <w:sz w:val="18"/>
                <w:szCs w:val="18"/>
              </w:rPr>
            </w:pPr>
            <w:r w:rsidRPr="00452AFC">
              <w:rPr>
                <w:rFonts w:ascii="Arial" w:hAnsi="Arial" w:cs="Arial"/>
                <w:position w:val="-2"/>
                <w:sz w:val="18"/>
                <w:szCs w:val="18"/>
              </w:rPr>
              <w:t>1</w:t>
            </w:r>
          </w:p>
        </w:tc>
        <w:tc>
          <w:tcPr>
            <w:tcW w:w="157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E4257FF" w14:textId="77777777" w:rsidR="00D34B0E" w:rsidRPr="00452AFC" w:rsidRDefault="00D34B0E" w:rsidP="00716D7C">
            <w:pPr>
              <w:rPr>
                <w:rFonts w:ascii="Arial" w:hAnsi="Arial" w:cs="Arial"/>
                <w:sz w:val="18"/>
                <w:szCs w:val="18"/>
              </w:rPr>
            </w:pPr>
            <w:r w:rsidRPr="00452AFC">
              <w:rPr>
                <w:rFonts w:ascii="Arial" w:hAnsi="Arial" w:cs="Arial"/>
                <w:position w:val="-2"/>
                <w:sz w:val="18"/>
                <w:szCs w:val="18"/>
              </w:rPr>
              <w:t>Krovna izjava</w:t>
            </w:r>
            <w:r w:rsidRPr="00452AFC">
              <w:rPr>
                <w:rFonts w:ascii="Arial" w:hAnsi="Arial" w:cs="Arial"/>
                <w:sz w:val="18"/>
                <w:szCs w:val="18"/>
              </w:rPr>
              <w:t>.</w:t>
            </w:r>
          </w:p>
        </w:tc>
        <w:tc>
          <w:tcPr>
            <w:tcW w:w="203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236C327" w14:textId="77777777" w:rsidR="00D34B0E" w:rsidRPr="00452AFC" w:rsidRDefault="00D34B0E" w:rsidP="00716D7C">
            <w:pPr>
              <w:spacing w:before="135" w:after="135"/>
              <w:jc w:val="both"/>
              <w:textAlignment w:val="center"/>
              <w:rPr>
                <w:rFonts w:ascii="Arial" w:hAnsi="Arial" w:cs="Arial"/>
                <w:position w:val="-2"/>
                <w:sz w:val="18"/>
                <w:szCs w:val="18"/>
              </w:rPr>
            </w:pPr>
            <w:r w:rsidRPr="00452AFC">
              <w:rPr>
                <w:rFonts w:ascii="Arial" w:hAnsi="Arial" w:cs="Arial"/>
                <w:position w:val="-2"/>
                <w:sz w:val="18"/>
                <w:szCs w:val="18"/>
              </w:rPr>
              <w:t>Izpolnjena, podpisana.</w:t>
            </w:r>
          </w:p>
          <w:p w14:paraId="69E9901F" w14:textId="77777777" w:rsidR="00D34B0E" w:rsidRPr="00452AFC" w:rsidRDefault="00D34B0E" w:rsidP="00716D7C">
            <w:pPr>
              <w:spacing w:before="135" w:after="135"/>
              <w:jc w:val="both"/>
              <w:textAlignment w:val="center"/>
              <w:rPr>
                <w:rFonts w:ascii="Arial" w:hAnsi="Arial" w:cs="Arial"/>
                <w:sz w:val="18"/>
                <w:szCs w:val="18"/>
              </w:rPr>
            </w:pPr>
            <w:r w:rsidRPr="00452AFC">
              <w:rPr>
                <w:rFonts w:ascii="Arial" w:hAnsi="Arial" w:cs="Arial"/>
                <w:position w:val="-2"/>
                <w:sz w:val="18"/>
                <w:szCs w:val="18"/>
              </w:rPr>
              <w:t xml:space="preserve">Za morebitne partnerje v ponudbi: </w:t>
            </w:r>
            <w:r w:rsidRPr="00452AFC">
              <w:rPr>
                <w:rFonts w:ascii="Arial" w:hAnsi="Arial" w:cs="Arial"/>
                <w:i/>
                <w:position w:val="-2"/>
                <w:sz w:val="18"/>
                <w:szCs w:val="18"/>
              </w:rPr>
              <w:t>(</w:t>
            </w:r>
            <w:proofErr w:type="spellStart"/>
            <w:r w:rsidRPr="00452AFC">
              <w:rPr>
                <w:rFonts w:ascii="Arial" w:hAnsi="Arial" w:cs="Arial"/>
                <w:i/>
                <w:position w:val="-2"/>
                <w:sz w:val="18"/>
                <w:szCs w:val="18"/>
              </w:rPr>
              <w:t>sken</w:t>
            </w:r>
            <w:proofErr w:type="spellEnd"/>
            <w:r w:rsidRPr="00452AFC">
              <w:rPr>
                <w:rFonts w:ascii="Arial" w:hAnsi="Arial" w:cs="Arial"/>
                <w:i/>
                <w:position w:val="-2"/>
                <w:sz w:val="18"/>
                <w:szCs w:val="18"/>
              </w:rPr>
              <w:t xml:space="preserve"> dokumenta v </w:t>
            </w:r>
            <w:proofErr w:type="spellStart"/>
            <w:r w:rsidRPr="00452AFC">
              <w:rPr>
                <w:rFonts w:ascii="Arial" w:hAnsi="Arial" w:cs="Arial"/>
                <w:i/>
                <w:position w:val="-2"/>
                <w:sz w:val="18"/>
                <w:szCs w:val="18"/>
              </w:rPr>
              <w:t>pdf</w:t>
            </w:r>
            <w:proofErr w:type="spellEnd"/>
            <w:r w:rsidRPr="00452AFC">
              <w:rPr>
                <w:rFonts w:ascii="Arial" w:hAnsi="Arial" w:cs="Arial"/>
                <w:i/>
                <w:position w:val="-2"/>
                <w:sz w:val="18"/>
                <w:szCs w:val="18"/>
              </w:rPr>
              <w:t xml:space="preserve"> obliki).</w:t>
            </w:r>
          </w:p>
        </w:tc>
        <w:tc>
          <w:tcPr>
            <w:tcW w:w="795" w:type="pct"/>
            <w:tcBorders>
              <w:top w:val="inset" w:sz="7" w:space="0" w:color="000000"/>
              <w:left w:val="inset" w:sz="7" w:space="0" w:color="000000"/>
              <w:bottom w:val="inset" w:sz="7" w:space="0" w:color="000000"/>
              <w:right w:val="inset" w:sz="7" w:space="0" w:color="000000"/>
            </w:tcBorders>
          </w:tcPr>
          <w:p w14:paraId="404AF71D" w14:textId="77777777" w:rsidR="00D34B0E" w:rsidRPr="00452AFC" w:rsidRDefault="00D34B0E" w:rsidP="00716D7C">
            <w:pPr>
              <w:spacing w:before="135" w:after="135"/>
              <w:jc w:val="both"/>
              <w:textAlignment w:val="center"/>
              <w:rPr>
                <w:rFonts w:ascii="Arial" w:hAnsi="Arial" w:cs="Arial"/>
                <w:position w:val="-2"/>
                <w:sz w:val="18"/>
                <w:szCs w:val="18"/>
              </w:rPr>
            </w:pPr>
            <w:r w:rsidRPr="00452AFC">
              <w:rPr>
                <w:rFonts w:ascii="Arial" w:hAnsi="Arial" w:cs="Arial"/>
                <w:position w:val="-2"/>
                <w:sz w:val="18"/>
                <w:szCs w:val="18"/>
              </w:rPr>
              <w:t xml:space="preserve">»Druge priloge« </w:t>
            </w:r>
          </w:p>
        </w:tc>
      </w:tr>
      <w:tr w:rsidR="009D63A2" w:rsidRPr="00B75740" w14:paraId="46B291C1" w14:textId="77777777" w:rsidTr="00716D7C">
        <w:trPr>
          <w:trHeight w:val="604"/>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25EF3CC" w14:textId="2EF6B07C" w:rsidR="009D63A2" w:rsidRPr="00452AFC" w:rsidRDefault="009D63A2" w:rsidP="009D63A2">
            <w:pPr>
              <w:jc w:val="center"/>
              <w:rPr>
                <w:rFonts w:ascii="Arial" w:hAnsi="Arial" w:cs="Arial"/>
                <w:position w:val="-2"/>
                <w:sz w:val="18"/>
                <w:szCs w:val="18"/>
              </w:rPr>
            </w:pPr>
            <w:r w:rsidRPr="00452AFC">
              <w:rPr>
                <w:rFonts w:ascii="Arial" w:hAnsi="Arial" w:cs="Arial"/>
                <w:position w:val="-2"/>
                <w:sz w:val="18"/>
                <w:szCs w:val="18"/>
              </w:rPr>
              <w:t>2</w:t>
            </w:r>
          </w:p>
        </w:tc>
        <w:tc>
          <w:tcPr>
            <w:tcW w:w="157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FBBA109" w14:textId="48DD4543" w:rsidR="009D63A2" w:rsidRPr="00452AFC" w:rsidRDefault="009D63A2" w:rsidP="009D63A2">
            <w:pPr>
              <w:rPr>
                <w:rFonts w:ascii="Arial" w:hAnsi="Arial" w:cs="Arial"/>
                <w:position w:val="-2"/>
                <w:sz w:val="18"/>
                <w:szCs w:val="18"/>
              </w:rPr>
            </w:pPr>
            <w:r w:rsidRPr="00452AFC">
              <w:rPr>
                <w:rFonts w:ascii="Arial" w:hAnsi="Arial" w:cs="Arial"/>
                <w:position w:val="-2"/>
                <w:sz w:val="18"/>
                <w:szCs w:val="18"/>
              </w:rPr>
              <w:t>Izjava o nekaznovanosti pravna oseba.</w:t>
            </w:r>
          </w:p>
        </w:tc>
        <w:tc>
          <w:tcPr>
            <w:tcW w:w="203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BB6E85D" w14:textId="77777777" w:rsidR="009D63A2" w:rsidRPr="00452AFC" w:rsidRDefault="009D63A2" w:rsidP="009D63A2">
            <w:pPr>
              <w:textAlignment w:val="center"/>
              <w:rPr>
                <w:rFonts w:ascii="Arial" w:hAnsi="Arial" w:cs="Arial"/>
                <w:position w:val="-2"/>
                <w:sz w:val="18"/>
                <w:szCs w:val="18"/>
              </w:rPr>
            </w:pPr>
            <w:r w:rsidRPr="00452AFC">
              <w:rPr>
                <w:rFonts w:ascii="Arial" w:hAnsi="Arial" w:cs="Arial"/>
                <w:position w:val="-2"/>
                <w:sz w:val="18"/>
                <w:szCs w:val="18"/>
              </w:rPr>
              <w:t>Izpolnjena, podpisana.</w:t>
            </w:r>
          </w:p>
          <w:p w14:paraId="5C1DE4DB" w14:textId="62FD2D7F" w:rsidR="009D63A2" w:rsidRPr="00452AFC" w:rsidRDefault="009D63A2" w:rsidP="009D63A2">
            <w:pPr>
              <w:spacing w:before="135" w:after="135"/>
              <w:jc w:val="both"/>
              <w:textAlignment w:val="center"/>
              <w:rPr>
                <w:rFonts w:ascii="Arial" w:hAnsi="Arial" w:cs="Arial"/>
                <w:position w:val="-2"/>
                <w:sz w:val="18"/>
                <w:szCs w:val="18"/>
              </w:rPr>
            </w:pPr>
            <w:r w:rsidRPr="00452AFC">
              <w:rPr>
                <w:rFonts w:ascii="Arial" w:hAnsi="Arial" w:cs="Arial"/>
                <w:position w:val="-2"/>
                <w:sz w:val="18"/>
                <w:szCs w:val="18"/>
              </w:rPr>
              <w:t>Za morebitne partnerje in / ali podizvajalce v ponudbi: (</w:t>
            </w:r>
            <w:proofErr w:type="spellStart"/>
            <w:r w:rsidRPr="00452AFC">
              <w:rPr>
                <w:rFonts w:ascii="Arial" w:hAnsi="Arial" w:cs="Arial"/>
                <w:position w:val="-2"/>
                <w:sz w:val="18"/>
                <w:szCs w:val="18"/>
              </w:rPr>
              <w:t>sken</w:t>
            </w:r>
            <w:proofErr w:type="spellEnd"/>
            <w:r w:rsidRPr="00452AFC">
              <w:rPr>
                <w:rFonts w:ascii="Arial" w:hAnsi="Arial" w:cs="Arial"/>
                <w:position w:val="-2"/>
                <w:sz w:val="18"/>
                <w:szCs w:val="18"/>
              </w:rPr>
              <w:t xml:space="preserve"> dokumenta v </w:t>
            </w:r>
            <w:proofErr w:type="spellStart"/>
            <w:r w:rsidRPr="00452AFC">
              <w:rPr>
                <w:rFonts w:ascii="Arial" w:hAnsi="Arial" w:cs="Arial"/>
                <w:position w:val="-2"/>
                <w:sz w:val="18"/>
                <w:szCs w:val="18"/>
              </w:rPr>
              <w:t>pdf</w:t>
            </w:r>
            <w:proofErr w:type="spellEnd"/>
            <w:r w:rsidRPr="00452AFC">
              <w:rPr>
                <w:rFonts w:ascii="Arial" w:hAnsi="Arial" w:cs="Arial"/>
                <w:position w:val="-2"/>
                <w:sz w:val="18"/>
                <w:szCs w:val="18"/>
              </w:rPr>
              <w:t xml:space="preserve"> obliki).</w:t>
            </w:r>
          </w:p>
        </w:tc>
        <w:tc>
          <w:tcPr>
            <w:tcW w:w="795" w:type="pct"/>
            <w:tcBorders>
              <w:top w:val="inset" w:sz="7" w:space="0" w:color="000000"/>
              <w:left w:val="inset" w:sz="7" w:space="0" w:color="000000"/>
              <w:bottom w:val="inset" w:sz="7" w:space="0" w:color="000000"/>
              <w:right w:val="inset" w:sz="7" w:space="0" w:color="000000"/>
            </w:tcBorders>
          </w:tcPr>
          <w:p w14:paraId="01E198E1" w14:textId="25C748C4" w:rsidR="009D63A2" w:rsidRPr="00452AFC" w:rsidRDefault="009D63A2" w:rsidP="009D63A2">
            <w:pPr>
              <w:spacing w:before="135" w:after="135"/>
              <w:jc w:val="both"/>
              <w:textAlignment w:val="center"/>
              <w:rPr>
                <w:rFonts w:ascii="Arial" w:hAnsi="Arial" w:cs="Arial"/>
                <w:position w:val="-2"/>
                <w:sz w:val="18"/>
                <w:szCs w:val="18"/>
              </w:rPr>
            </w:pPr>
            <w:r w:rsidRPr="00452AFC">
              <w:rPr>
                <w:rFonts w:ascii="Arial" w:hAnsi="Arial" w:cs="Arial"/>
                <w:position w:val="-2"/>
                <w:sz w:val="18"/>
                <w:szCs w:val="18"/>
              </w:rPr>
              <w:t>»Druge priloge«</w:t>
            </w:r>
          </w:p>
        </w:tc>
      </w:tr>
      <w:tr w:rsidR="009D63A2" w:rsidRPr="00B75740" w14:paraId="4CA79F47" w14:textId="77777777" w:rsidTr="00716D7C">
        <w:trPr>
          <w:trHeight w:val="604"/>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2597FE3" w14:textId="693F42B2" w:rsidR="009D63A2" w:rsidRPr="00452AFC" w:rsidRDefault="009D63A2" w:rsidP="009D63A2">
            <w:pPr>
              <w:jc w:val="center"/>
              <w:rPr>
                <w:rFonts w:ascii="Arial" w:hAnsi="Arial" w:cs="Arial"/>
                <w:position w:val="-2"/>
                <w:sz w:val="18"/>
                <w:szCs w:val="18"/>
              </w:rPr>
            </w:pPr>
            <w:r w:rsidRPr="00452AFC">
              <w:rPr>
                <w:rFonts w:ascii="Arial" w:hAnsi="Arial" w:cs="Arial"/>
                <w:position w:val="-2"/>
                <w:sz w:val="18"/>
                <w:szCs w:val="18"/>
              </w:rPr>
              <w:t>3</w:t>
            </w:r>
          </w:p>
        </w:tc>
        <w:tc>
          <w:tcPr>
            <w:tcW w:w="157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E8C0D5E" w14:textId="3AEE890C" w:rsidR="009D63A2" w:rsidRPr="00452AFC" w:rsidRDefault="009D63A2" w:rsidP="009D63A2">
            <w:pPr>
              <w:rPr>
                <w:rFonts w:ascii="Arial" w:hAnsi="Arial" w:cs="Arial"/>
                <w:position w:val="-2"/>
                <w:sz w:val="18"/>
                <w:szCs w:val="18"/>
              </w:rPr>
            </w:pPr>
            <w:r w:rsidRPr="00452AFC">
              <w:rPr>
                <w:rFonts w:ascii="Arial" w:hAnsi="Arial" w:cs="Arial"/>
                <w:position w:val="-2"/>
                <w:sz w:val="18"/>
                <w:szCs w:val="18"/>
              </w:rPr>
              <w:t>Izjava o nekaznovanosti fizična oseba.</w:t>
            </w:r>
          </w:p>
        </w:tc>
        <w:tc>
          <w:tcPr>
            <w:tcW w:w="203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DE9C130" w14:textId="6C0C57CA" w:rsidR="009D63A2" w:rsidRPr="00452AFC" w:rsidRDefault="009D63A2" w:rsidP="009D63A2">
            <w:pPr>
              <w:spacing w:before="135" w:after="135"/>
              <w:jc w:val="both"/>
              <w:textAlignment w:val="center"/>
              <w:rPr>
                <w:rFonts w:ascii="Arial" w:hAnsi="Arial" w:cs="Arial"/>
                <w:position w:val="-2"/>
                <w:sz w:val="18"/>
                <w:szCs w:val="18"/>
              </w:rPr>
            </w:pPr>
            <w:r w:rsidRPr="00452AFC">
              <w:rPr>
                <w:rFonts w:ascii="Arial" w:hAnsi="Arial" w:cs="Arial"/>
                <w:position w:val="-2"/>
                <w:sz w:val="18"/>
                <w:szCs w:val="18"/>
              </w:rPr>
              <w:t>Izpolnjena, podpisana s strani članov organov in zakonitih zastopnikov (</w:t>
            </w:r>
            <w:proofErr w:type="spellStart"/>
            <w:r w:rsidRPr="00452AFC">
              <w:rPr>
                <w:rFonts w:ascii="Arial" w:hAnsi="Arial" w:cs="Arial"/>
                <w:position w:val="-2"/>
                <w:sz w:val="18"/>
                <w:szCs w:val="18"/>
              </w:rPr>
              <w:t>sken</w:t>
            </w:r>
            <w:proofErr w:type="spellEnd"/>
            <w:r w:rsidRPr="00452AFC">
              <w:rPr>
                <w:rFonts w:ascii="Arial" w:hAnsi="Arial" w:cs="Arial"/>
                <w:position w:val="-2"/>
                <w:sz w:val="18"/>
                <w:szCs w:val="18"/>
              </w:rPr>
              <w:t xml:space="preserve"> dokumenta v </w:t>
            </w:r>
            <w:proofErr w:type="spellStart"/>
            <w:r w:rsidRPr="00452AFC">
              <w:rPr>
                <w:rFonts w:ascii="Arial" w:hAnsi="Arial" w:cs="Arial"/>
                <w:position w:val="-2"/>
                <w:sz w:val="18"/>
                <w:szCs w:val="18"/>
              </w:rPr>
              <w:t>pdf</w:t>
            </w:r>
            <w:proofErr w:type="spellEnd"/>
            <w:r w:rsidRPr="00452AFC">
              <w:rPr>
                <w:rFonts w:ascii="Arial" w:hAnsi="Arial" w:cs="Arial"/>
                <w:position w:val="-2"/>
                <w:sz w:val="18"/>
                <w:szCs w:val="18"/>
              </w:rPr>
              <w:t xml:space="preserve"> obliki).</w:t>
            </w:r>
          </w:p>
        </w:tc>
        <w:tc>
          <w:tcPr>
            <w:tcW w:w="795" w:type="pct"/>
            <w:tcBorders>
              <w:top w:val="inset" w:sz="7" w:space="0" w:color="000000"/>
              <w:left w:val="inset" w:sz="7" w:space="0" w:color="000000"/>
              <w:bottom w:val="inset" w:sz="7" w:space="0" w:color="000000"/>
              <w:right w:val="inset" w:sz="7" w:space="0" w:color="000000"/>
            </w:tcBorders>
          </w:tcPr>
          <w:p w14:paraId="3BA539CF" w14:textId="3090D6B2" w:rsidR="009D63A2" w:rsidRPr="00452AFC" w:rsidRDefault="009D63A2" w:rsidP="009D63A2">
            <w:pPr>
              <w:spacing w:before="135" w:after="135"/>
              <w:jc w:val="both"/>
              <w:textAlignment w:val="center"/>
              <w:rPr>
                <w:rFonts w:ascii="Arial" w:hAnsi="Arial" w:cs="Arial"/>
                <w:position w:val="-2"/>
                <w:sz w:val="18"/>
                <w:szCs w:val="18"/>
              </w:rPr>
            </w:pPr>
            <w:r w:rsidRPr="00452AFC">
              <w:rPr>
                <w:rFonts w:ascii="Arial" w:hAnsi="Arial" w:cs="Arial"/>
                <w:position w:val="-2"/>
                <w:sz w:val="18"/>
                <w:szCs w:val="18"/>
              </w:rPr>
              <w:t>»Druge priloge«</w:t>
            </w:r>
          </w:p>
        </w:tc>
      </w:tr>
      <w:tr w:rsidR="009D63A2" w:rsidRPr="00B75740" w14:paraId="141FF5F9" w14:textId="77777777" w:rsidTr="00716D7C">
        <w:trPr>
          <w:trHeight w:val="604"/>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0F3A03D" w14:textId="2406732A" w:rsidR="009D63A2" w:rsidRPr="00452AFC" w:rsidRDefault="009D63A2" w:rsidP="009D63A2">
            <w:pPr>
              <w:jc w:val="center"/>
              <w:rPr>
                <w:rFonts w:ascii="Arial" w:hAnsi="Arial" w:cs="Arial"/>
                <w:position w:val="-2"/>
                <w:sz w:val="18"/>
                <w:szCs w:val="18"/>
              </w:rPr>
            </w:pPr>
            <w:r w:rsidRPr="00452AFC">
              <w:rPr>
                <w:rFonts w:ascii="Arial" w:hAnsi="Arial" w:cs="Arial"/>
                <w:position w:val="-2"/>
                <w:sz w:val="18"/>
                <w:szCs w:val="18"/>
              </w:rPr>
              <w:t>4</w:t>
            </w:r>
          </w:p>
        </w:tc>
        <w:tc>
          <w:tcPr>
            <w:tcW w:w="157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D57020E" w14:textId="36080A62" w:rsidR="009D63A2" w:rsidRPr="00452AFC" w:rsidRDefault="009D63A2" w:rsidP="009D63A2">
            <w:pPr>
              <w:rPr>
                <w:rFonts w:ascii="Arial" w:hAnsi="Arial" w:cs="Arial"/>
                <w:position w:val="-2"/>
                <w:sz w:val="18"/>
                <w:szCs w:val="18"/>
              </w:rPr>
            </w:pPr>
            <w:r w:rsidRPr="00452AFC">
              <w:rPr>
                <w:rFonts w:ascii="Arial" w:hAnsi="Arial" w:cs="Arial"/>
                <w:position w:val="-2"/>
                <w:sz w:val="18"/>
                <w:szCs w:val="18"/>
              </w:rPr>
              <w:t>Izjava o omejitvah poslovanja.</w:t>
            </w:r>
          </w:p>
        </w:tc>
        <w:tc>
          <w:tcPr>
            <w:tcW w:w="203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D83230C" w14:textId="77777777" w:rsidR="009D63A2" w:rsidRPr="00452AFC" w:rsidRDefault="009D63A2" w:rsidP="009D63A2">
            <w:pPr>
              <w:textAlignment w:val="center"/>
              <w:rPr>
                <w:rFonts w:ascii="Arial" w:hAnsi="Arial" w:cs="Arial"/>
                <w:position w:val="-2"/>
                <w:sz w:val="18"/>
                <w:szCs w:val="18"/>
              </w:rPr>
            </w:pPr>
            <w:r w:rsidRPr="00452AFC">
              <w:rPr>
                <w:rFonts w:ascii="Arial" w:hAnsi="Arial" w:cs="Arial"/>
                <w:position w:val="-2"/>
                <w:sz w:val="18"/>
                <w:szCs w:val="18"/>
              </w:rPr>
              <w:t>Izpolnjena, podpisana.</w:t>
            </w:r>
          </w:p>
          <w:p w14:paraId="5DF687E9" w14:textId="5AE46E35" w:rsidR="009D63A2" w:rsidRPr="00452AFC" w:rsidRDefault="009D63A2" w:rsidP="009D63A2">
            <w:pPr>
              <w:spacing w:before="135" w:after="135"/>
              <w:jc w:val="both"/>
              <w:textAlignment w:val="center"/>
              <w:rPr>
                <w:rFonts w:ascii="Arial" w:hAnsi="Arial" w:cs="Arial"/>
                <w:position w:val="-2"/>
                <w:sz w:val="18"/>
                <w:szCs w:val="18"/>
              </w:rPr>
            </w:pPr>
            <w:r w:rsidRPr="00452AFC">
              <w:rPr>
                <w:rFonts w:ascii="Arial" w:hAnsi="Arial" w:cs="Arial"/>
                <w:position w:val="-2"/>
                <w:sz w:val="18"/>
                <w:szCs w:val="18"/>
              </w:rPr>
              <w:t xml:space="preserve">Za morebitne partnerje in podizvajalce v ponudbi: </w:t>
            </w:r>
            <w:r w:rsidRPr="00452AFC">
              <w:rPr>
                <w:rFonts w:ascii="Arial" w:hAnsi="Arial" w:cs="Arial"/>
                <w:i/>
                <w:position w:val="-2"/>
                <w:sz w:val="18"/>
                <w:szCs w:val="18"/>
              </w:rPr>
              <w:t>(</w:t>
            </w:r>
            <w:proofErr w:type="spellStart"/>
            <w:r w:rsidRPr="00452AFC">
              <w:rPr>
                <w:rFonts w:ascii="Arial" w:hAnsi="Arial" w:cs="Arial"/>
                <w:i/>
                <w:position w:val="-2"/>
                <w:sz w:val="18"/>
                <w:szCs w:val="18"/>
              </w:rPr>
              <w:t>sken</w:t>
            </w:r>
            <w:proofErr w:type="spellEnd"/>
            <w:r w:rsidRPr="00452AFC">
              <w:rPr>
                <w:rFonts w:ascii="Arial" w:hAnsi="Arial" w:cs="Arial"/>
                <w:i/>
                <w:position w:val="-2"/>
                <w:sz w:val="18"/>
                <w:szCs w:val="18"/>
              </w:rPr>
              <w:t xml:space="preserve"> dokumenta v </w:t>
            </w:r>
            <w:proofErr w:type="spellStart"/>
            <w:r w:rsidRPr="00452AFC">
              <w:rPr>
                <w:rFonts w:ascii="Arial" w:hAnsi="Arial" w:cs="Arial"/>
                <w:i/>
                <w:position w:val="-2"/>
                <w:sz w:val="18"/>
                <w:szCs w:val="18"/>
              </w:rPr>
              <w:t>pdf</w:t>
            </w:r>
            <w:proofErr w:type="spellEnd"/>
            <w:r w:rsidRPr="00452AFC">
              <w:rPr>
                <w:rFonts w:ascii="Arial" w:hAnsi="Arial" w:cs="Arial"/>
                <w:i/>
                <w:position w:val="-2"/>
                <w:sz w:val="18"/>
                <w:szCs w:val="18"/>
              </w:rPr>
              <w:t xml:space="preserve"> obliki).</w:t>
            </w:r>
          </w:p>
        </w:tc>
        <w:tc>
          <w:tcPr>
            <w:tcW w:w="795" w:type="pct"/>
            <w:tcBorders>
              <w:top w:val="inset" w:sz="7" w:space="0" w:color="000000"/>
              <w:left w:val="inset" w:sz="7" w:space="0" w:color="000000"/>
              <w:bottom w:val="inset" w:sz="7" w:space="0" w:color="000000"/>
              <w:right w:val="inset" w:sz="7" w:space="0" w:color="000000"/>
            </w:tcBorders>
          </w:tcPr>
          <w:p w14:paraId="55C8D1A8" w14:textId="0864C1FF" w:rsidR="009D63A2" w:rsidRPr="00452AFC" w:rsidRDefault="009D63A2" w:rsidP="009D63A2">
            <w:pPr>
              <w:spacing w:before="135" w:after="135"/>
              <w:jc w:val="both"/>
              <w:textAlignment w:val="center"/>
              <w:rPr>
                <w:rFonts w:ascii="Arial" w:hAnsi="Arial" w:cs="Arial"/>
                <w:position w:val="-2"/>
                <w:sz w:val="18"/>
                <w:szCs w:val="18"/>
              </w:rPr>
            </w:pPr>
            <w:r w:rsidRPr="00452AFC">
              <w:rPr>
                <w:rFonts w:ascii="Arial" w:hAnsi="Arial" w:cs="Arial"/>
                <w:position w:val="-2"/>
                <w:sz w:val="18"/>
                <w:szCs w:val="18"/>
              </w:rPr>
              <w:t>»Druge priloge«</w:t>
            </w:r>
          </w:p>
        </w:tc>
      </w:tr>
      <w:tr w:rsidR="009D63A2" w:rsidRPr="00B75740" w14:paraId="49313444" w14:textId="77777777" w:rsidTr="00716D7C">
        <w:trPr>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8BE3BE8" w14:textId="261510E8" w:rsidR="009D63A2" w:rsidRPr="00452AFC" w:rsidRDefault="009D63A2" w:rsidP="009D63A2">
            <w:pPr>
              <w:jc w:val="center"/>
              <w:rPr>
                <w:rFonts w:ascii="Arial" w:hAnsi="Arial" w:cs="Arial"/>
                <w:position w:val="-2"/>
                <w:sz w:val="18"/>
                <w:szCs w:val="18"/>
              </w:rPr>
            </w:pPr>
            <w:r w:rsidRPr="00452AFC">
              <w:rPr>
                <w:rFonts w:ascii="Arial" w:hAnsi="Arial" w:cs="Arial"/>
                <w:position w:val="-2"/>
                <w:sz w:val="18"/>
                <w:szCs w:val="18"/>
              </w:rPr>
              <w:t>5</w:t>
            </w:r>
          </w:p>
        </w:tc>
        <w:tc>
          <w:tcPr>
            <w:tcW w:w="157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50CE362" w14:textId="35029776" w:rsidR="009D63A2" w:rsidRPr="00452AFC" w:rsidRDefault="009D63A2" w:rsidP="009D63A2">
            <w:pPr>
              <w:rPr>
                <w:rFonts w:ascii="Arial" w:hAnsi="Arial" w:cs="Arial"/>
                <w:position w:val="-2"/>
                <w:sz w:val="18"/>
                <w:szCs w:val="18"/>
              </w:rPr>
            </w:pPr>
            <w:r w:rsidRPr="00452AFC">
              <w:rPr>
                <w:rFonts w:ascii="Arial" w:hAnsi="Arial" w:cs="Arial"/>
                <w:position w:val="-2"/>
                <w:sz w:val="18"/>
                <w:szCs w:val="18"/>
              </w:rPr>
              <w:t>Referen</w:t>
            </w:r>
            <w:r w:rsidRPr="00452AFC">
              <w:rPr>
                <w:rFonts w:ascii="Arial" w:hAnsi="Arial" w:cs="Arial" w:hint="eastAsia"/>
                <w:position w:val="-2"/>
                <w:sz w:val="18"/>
                <w:szCs w:val="18"/>
              </w:rPr>
              <w:t>č</w:t>
            </w:r>
            <w:r w:rsidRPr="00452AFC">
              <w:rPr>
                <w:rFonts w:ascii="Arial" w:hAnsi="Arial" w:cs="Arial"/>
                <w:position w:val="-2"/>
                <w:sz w:val="18"/>
                <w:szCs w:val="18"/>
              </w:rPr>
              <w:t>na lista ponudnika.</w:t>
            </w:r>
          </w:p>
        </w:tc>
        <w:tc>
          <w:tcPr>
            <w:tcW w:w="203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A7C17F7" w14:textId="77777777" w:rsidR="009D63A2" w:rsidRPr="00452AFC" w:rsidRDefault="009D63A2" w:rsidP="009D63A2">
            <w:pPr>
              <w:spacing w:before="135" w:after="135"/>
              <w:jc w:val="both"/>
              <w:textAlignment w:val="center"/>
              <w:rPr>
                <w:rFonts w:ascii="Arial" w:hAnsi="Arial" w:cs="Arial"/>
                <w:position w:val="-2"/>
                <w:sz w:val="18"/>
                <w:szCs w:val="18"/>
              </w:rPr>
            </w:pPr>
            <w:r w:rsidRPr="00452AFC">
              <w:rPr>
                <w:rFonts w:ascii="Arial" w:hAnsi="Arial" w:cs="Arial"/>
                <w:position w:val="-2"/>
                <w:sz w:val="18"/>
                <w:szCs w:val="18"/>
              </w:rPr>
              <w:t>Izpolnjena, podpisana.</w:t>
            </w:r>
          </w:p>
        </w:tc>
        <w:tc>
          <w:tcPr>
            <w:tcW w:w="795" w:type="pct"/>
            <w:tcBorders>
              <w:top w:val="inset" w:sz="7" w:space="0" w:color="000000"/>
              <w:left w:val="inset" w:sz="7" w:space="0" w:color="000000"/>
              <w:bottom w:val="inset" w:sz="7" w:space="0" w:color="000000"/>
              <w:right w:val="inset" w:sz="7" w:space="0" w:color="000000"/>
            </w:tcBorders>
          </w:tcPr>
          <w:p w14:paraId="35B0581E" w14:textId="77777777" w:rsidR="009D63A2" w:rsidRPr="00452AFC" w:rsidRDefault="009D63A2" w:rsidP="009D63A2">
            <w:pPr>
              <w:spacing w:before="135" w:after="135"/>
              <w:jc w:val="both"/>
              <w:textAlignment w:val="center"/>
              <w:rPr>
                <w:rFonts w:ascii="Arial" w:hAnsi="Arial" w:cs="Arial"/>
                <w:position w:val="-2"/>
                <w:sz w:val="18"/>
                <w:szCs w:val="18"/>
              </w:rPr>
            </w:pPr>
            <w:r w:rsidRPr="00452AFC">
              <w:rPr>
                <w:rFonts w:ascii="Arial" w:hAnsi="Arial" w:cs="Arial"/>
                <w:position w:val="-2"/>
                <w:sz w:val="18"/>
                <w:szCs w:val="18"/>
              </w:rPr>
              <w:t>»Druge priloge«</w:t>
            </w:r>
          </w:p>
        </w:tc>
      </w:tr>
      <w:tr w:rsidR="009D63A2" w:rsidRPr="00B75740" w14:paraId="2B42794B" w14:textId="77777777" w:rsidTr="00716D7C">
        <w:trPr>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FAEE579" w14:textId="3A7C88E8" w:rsidR="009D63A2" w:rsidRPr="00452AFC" w:rsidRDefault="009D63A2" w:rsidP="009D63A2">
            <w:pPr>
              <w:jc w:val="center"/>
              <w:rPr>
                <w:rFonts w:ascii="Arial" w:hAnsi="Arial" w:cs="Arial"/>
                <w:position w:val="-2"/>
                <w:sz w:val="18"/>
                <w:szCs w:val="18"/>
              </w:rPr>
            </w:pPr>
            <w:r w:rsidRPr="00452AFC">
              <w:rPr>
                <w:rFonts w:ascii="Arial" w:hAnsi="Arial" w:cs="Arial"/>
                <w:position w:val="-2"/>
                <w:sz w:val="18"/>
                <w:szCs w:val="18"/>
              </w:rPr>
              <w:lastRenderedPageBreak/>
              <w:t>6</w:t>
            </w:r>
          </w:p>
        </w:tc>
        <w:tc>
          <w:tcPr>
            <w:tcW w:w="157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3A64BD0" w14:textId="2E77E201" w:rsidR="009D63A2" w:rsidRPr="00452AFC" w:rsidRDefault="009D63A2" w:rsidP="009D63A2">
            <w:pPr>
              <w:rPr>
                <w:rFonts w:ascii="Arial" w:hAnsi="Arial" w:cs="Arial"/>
                <w:position w:val="-2"/>
                <w:sz w:val="18"/>
                <w:szCs w:val="18"/>
              </w:rPr>
            </w:pPr>
            <w:r w:rsidRPr="00452AFC">
              <w:rPr>
                <w:rFonts w:ascii="Arial" w:hAnsi="Arial" w:cs="Arial"/>
                <w:position w:val="-2"/>
                <w:sz w:val="18"/>
                <w:szCs w:val="18"/>
              </w:rPr>
              <w:t>Referen</w:t>
            </w:r>
            <w:r w:rsidRPr="00452AFC">
              <w:rPr>
                <w:rFonts w:ascii="Arial" w:hAnsi="Arial" w:cs="Arial" w:hint="eastAsia"/>
                <w:position w:val="-2"/>
                <w:sz w:val="18"/>
                <w:szCs w:val="18"/>
              </w:rPr>
              <w:t>č</w:t>
            </w:r>
            <w:r w:rsidRPr="00452AFC">
              <w:rPr>
                <w:rFonts w:ascii="Arial" w:hAnsi="Arial" w:cs="Arial"/>
                <w:position w:val="-2"/>
                <w:sz w:val="18"/>
                <w:szCs w:val="18"/>
              </w:rPr>
              <w:t>no potrdilo za ponudnika</w:t>
            </w:r>
          </w:p>
        </w:tc>
        <w:tc>
          <w:tcPr>
            <w:tcW w:w="203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DB76A51" w14:textId="77777777" w:rsidR="009D63A2" w:rsidRPr="00452AFC" w:rsidRDefault="009D63A2" w:rsidP="009D63A2">
            <w:pPr>
              <w:spacing w:before="135" w:after="135"/>
              <w:jc w:val="both"/>
              <w:textAlignment w:val="center"/>
              <w:rPr>
                <w:rFonts w:ascii="Arial" w:hAnsi="Arial" w:cs="Arial"/>
                <w:position w:val="-2"/>
                <w:sz w:val="18"/>
                <w:szCs w:val="18"/>
              </w:rPr>
            </w:pPr>
            <w:r w:rsidRPr="00452AFC">
              <w:rPr>
                <w:rFonts w:ascii="Arial" w:hAnsi="Arial" w:cs="Arial"/>
                <w:position w:val="-2"/>
                <w:sz w:val="18"/>
                <w:szCs w:val="18"/>
              </w:rPr>
              <w:t xml:space="preserve">Izpolnjeno, podpisano in žigosano s strani referenčnega naročnika </w:t>
            </w:r>
            <w:r w:rsidRPr="00452AFC">
              <w:rPr>
                <w:rFonts w:ascii="Arial" w:hAnsi="Arial" w:cs="Arial"/>
                <w:i/>
                <w:position w:val="-2"/>
                <w:sz w:val="18"/>
                <w:szCs w:val="18"/>
              </w:rPr>
              <w:t>(</w:t>
            </w:r>
            <w:proofErr w:type="spellStart"/>
            <w:r w:rsidRPr="00452AFC">
              <w:rPr>
                <w:rFonts w:ascii="Arial" w:hAnsi="Arial" w:cs="Arial"/>
                <w:i/>
                <w:position w:val="-2"/>
                <w:sz w:val="18"/>
                <w:szCs w:val="18"/>
              </w:rPr>
              <w:t>sken</w:t>
            </w:r>
            <w:proofErr w:type="spellEnd"/>
            <w:r w:rsidRPr="00452AFC">
              <w:rPr>
                <w:rFonts w:ascii="Arial" w:hAnsi="Arial" w:cs="Arial"/>
                <w:i/>
                <w:position w:val="-2"/>
                <w:sz w:val="18"/>
                <w:szCs w:val="18"/>
              </w:rPr>
              <w:t xml:space="preserve"> dokumenta v </w:t>
            </w:r>
            <w:proofErr w:type="spellStart"/>
            <w:r w:rsidRPr="00452AFC">
              <w:rPr>
                <w:rFonts w:ascii="Arial" w:hAnsi="Arial" w:cs="Arial"/>
                <w:i/>
                <w:position w:val="-2"/>
                <w:sz w:val="18"/>
                <w:szCs w:val="18"/>
              </w:rPr>
              <w:t>pdf</w:t>
            </w:r>
            <w:proofErr w:type="spellEnd"/>
            <w:r w:rsidRPr="00452AFC">
              <w:rPr>
                <w:rFonts w:ascii="Arial" w:hAnsi="Arial" w:cs="Arial"/>
                <w:i/>
                <w:position w:val="-2"/>
                <w:sz w:val="18"/>
                <w:szCs w:val="18"/>
              </w:rPr>
              <w:t xml:space="preserve"> obliki).</w:t>
            </w:r>
          </w:p>
        </w:tc>
        <w:tc>
          <w:tcPr>
            <w:tcW w:w="795" w:type="pct"/>
            <w:tcBorders>
              <w:top w:val="inset" w:sz="7" w:space="0" w:color="000000"/>
              <w:left w:val="inset" w:sz="7" w:space="0" w:color="000000"/>
              <w:bottom w:val="inset" w:sz="7" w:space="0" w:color="000000"/>
              <w:right w:val="inset" w:sz="7" w:space="0" w:color="000000"/>
            </w:tcBorders>
          </w:tcPr>
          <w:p w14:paraId="107673BB" w14:textId="77777777" w:rsidR="009D63A2" w:rsidRPr="00B75740" w:rsidRDefault="009D63A2" w:rsidP="009D63A2">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»Druge priloge«</w:t>
            </w:r>
          </w:p>
        </w:tc>
      </w:tr>
      <w:tr w:rsidR="009D63A2" w:rsidRPr="00B75740" w14:paraId="42BA5C36" w14:textId="77777777" w:rsidTr="00716D7C">
        <w:trPr>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1B20CAE" w14:textId="0A24BE10" w:rsidR="009D63A2" w:rsidRPr="00452AFC" w:rsidRDefault="009D63A2" w:rsidP="009D63A2">
            <w:pPr>
              <w:jc w:val="center"/>
              <w:rPr>
                <w:rFonts w:ascii="Arial" w:hAnsi="Arial" w:cs="Arial"/>
                <w:position w:val="-2"/>
                <w:sz w:val="18"/>
                <w:szCs w:val="18"/>
              </w:rPr>
            </w:pPr>
            <w:r w:rsidRPr="00452AFC">
              <w:rPr>
                <w:rFonts w:ascii="Arial" w:hAnsi="Arial" w:cs="Arial"/>
                <w:position w:val="-2"/>
                <w:sz w:val="18"/>
                <w:szCs w:val="18"/>
              </w:rPr>
              <w:t>7</w:t>
            </w:r>
          </w:p>
        </w:tc>
        <w:tc>
          <w:tcPr>
            <w:tcW w:w="157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69D4D3E" w14:textId="135ADD7A" w:rsidR="009D63A2" w:rsidRPr="00452AFC" w:rsidRDefault="009D63A2" w:rsidP="009D63A2">
            <w:pPr>
              <w:rPr>
                <w:rFonts w:ascii="Arial" w:hAnsi="Arial" w:cs="Arial"/>
                <w:position w:val="-2"/>
                <w:sz w:val="18"/>
                <w:szCs w:val="18"/>
              </w:rPr>
            </w:pPr>
            <w:r w:rsidRPr="00452AFC">
              <w:rPr>
                <w:rFonts w:ascii="Arial" w:hAnsi="Arial" w:cs="Arial"/>
                <w:position w:val="-2"/>
                <w:sz w:val="18"/>
                <w:szCs w:val="18"/>
              </w:rPr>
              <w:t>Vodja del</w:t>
            </w:r>
          </w:p>
        </w:tc>
        <w:tc>
          <w:tcPr>
            <w:tcW w:w="203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BA94227" w14:textId="55CCB853" w:rsidR="009D63A2" w:rsidRPr="00452AFC" w:rsidRDefault="009D63A2" w:rsidP="009D63A2">
            <w:pPr>
              <w:spacing w:before="135" w:after="135"/>
              <w:jc w:val="both"/>
              <w:textAlignment w:val="center"/>
              <w:rPr>
                <w:rFonts w:ascii="Arial" w:hAnsi="Arial" w:cs="Arial"/>
                <w:position w:val="-2"/>
                <w:sz w:val="18"/>
                <w:szCs w:val="18"/>
              </w:rPr>
            </w:pPr>
            <w:r w:rsidRPr="00452AFC">
              <w:rPr>
                <w:rFonts w:ascii="Arial" w:hAnsi="Arial" w:cs="Arial"/>
                <w:position w:val="-2"/>
                <w:sz w:val="18"/>
                <w:szCs w:val="18"/>
              </w:rPr>
              <w:t>Izpolnjen, podpisan.</w:t>
            </w:r>
          </w:p>
        </w:tc>
        <w:tc>
          <w:tcPr>
            <w:tcW w:w="795" w:type="pct"/>
            <w:tcBorders>
              <w:top w:val="inset" w:sz="7" w:space="0" w:color="000000"/>
              <w:left w:val="inset" w:sz="7" w:space="0" w:color="000000"/>
              <w:bottom w:val="inset" w:sz="7" w:space="0" w:color="000000"/>
              <w:right w:val="inset" w:sz="7" w:space="0" w:color="000000"/>
            </w:tcBorders>
          </w:tcPr>
          <w:p w14:paraId="675BAAF5" w14:textId="4F372264" w:rsidR="009D63A2" w:rsidRPr="00452AFC" w:rsidRDefault="009D63A2" w:rsidP="009D63A2">
            <w:pPr>
              <w:spacing w:before="135" w:after="135"/>
              <w:jc w:val="both"/>
              <w:textAlignment w:val="center"/>
              <w:rPr>
                <w:rFonts w:ascii="Arial" w:hAnsi="Arial" w:cs="Arial"/>
                <w:position w:val="-2"/>
                <w:sz w:val="18"/>
                <w:szCs w:val="18"/>
              </w:rPr>
            </w:pPr>
            <w:r w:rsidRPr="00452AFC">
              <w:rPr>
                <w:rFonts w:ascii="Arial" w:hAnsi="Arial" w:cs="Arial"/>
                <w:position w:val="-2"/>
                <w:sz w:val="18"/>
                <w:szCs w:val="18"/>
              </w:rPr>
              <w:t>»Druge priloge«</w:t>
            </w:r>
          </w:p>
        </w:tc>
      </w:tr>
      <w:tr w:rsidR="009D63A2" w:rsidRPr="00B75740" w14:paraId="338BFF95" w14:textId="77777777" w:rsidTr="00716D7C">
        <w:trPr>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F418E6F" w14:textId="42A9CD4C" w:rsidR="009D63A2" w:rsidRPr="00452AFC" w:rsidRDefault="009D63A2" w:rsidP="009D63A2">
            <w:pPr>
              <w:jc w:val="center"/>
              <w:rPr>
                <w:rFonts w:ascii="Arial" w:hAnsi="Arial" w:cs="Arial"/>
                <w:position w:val="-2"/>
                <w:sz w:val="18"/>
                <w:szCs w:val="18"/>
              </w:rPr>
            </w:pPr>
            <w:r w:rsidRPr="00452AFC">
              <w:rPr>
                <w:rFonts w:ascii="Arial" w:hAnsi="Arial" w:cs="Arial"/>
                <w:position w:val="-2"/>
                <w:sz w:val="18"/>
                <w:szCs w:val="18"/>
              </w:rPr>
              <w:t>8</w:t>
            </w:r>
          </w:p>
        </w:tc>
        <w:tc>
          <w:tcPr>
            <w:tcW w:w="157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101F9AA" w14:textId="2D29B499" w:rsidR="009D63A2" w:rsidRPr="00452AFC" w:rsidRDefault="009D63A2" w:rsidP="009D63A2">
            <w:pPr>
              <w:rPr>
                <w:rFonts w:ascii="Arial" w:hAnsi="Arial" w:cs="Arial"/>
                <w:position w:val="-2"/>
                <w:sz w:val="18"/>
                <w:szCs w:val="18"/>
              </w:rPr>
            </w:pPr>
            <w:r w:rsidRPr="00452AFC">
              <w:rPr>
                <w:rFonts w:ascii="Arial" w:hAnsi="Arial" w:cs="Arial"/>
                <w:position w:val="-2"/>
                <w:sz w:val="18"/>
                <w:szCs w:val="18"/>
              </w:rPr>
              <w:t>Referenčno potrdilo vodje del</w:t>
            </w:r>
          </w:p>
        </w:tc>
        <w:tc>
          <w:tcPr>
            <w:tcW w:w="203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3D3B138" w14:textId="7E7F168A" w:rsidR="009D63A2" w:rsidRPr="00452AFC" w:rsidRDefault="009D63A2" w:rsidP="009D63A2">
            <w:pPr>
              <w:spacing w:before="135" w:after="135"/>
              <w:jc w:val="both"/>
              <w:textAlignment w:val="center"/>
              <w:rPr>
                <w:rFonts w:ascii="Arial" w:hAnsi="Arial" w:cs="Arial"/>
                <w:position w:val="-2"/>
                <w:sz w:val="18"/>
                <w:szCs w:val="18"/>
              </w:rPr>
            </w:pPr>
            <w:r w:rsidRPr="00452AFC">
              <w:rPr>
                <w:rFonts w:ascii="Arial" w:hAnsi="Arial" w:cs="Arial"/>
                <w:position w:val="-2"/>
                <w:sz w:val="18"/>
                <w:szCs w:val="18"/>
              </w:rPr>
              <w:t xml:space="preserve">Izpolnjeno, podpisano in žigosano s strani referenčnega naročnika </w:t>
            </w:r>
            <w:r w:rsidRPr="00452AFC">
              <w:rPr>
                <w:rFonts w:ascii="Arial" w:hAnsi="Arial" w:cs="Arial"/>
                <w:i/>
                <w:position w:val="-2"/>
                <w:sz w:val="18"/>
                <w:szCs w:val="18"/>
              </w:rPr>
              <w:t>(</w:t>
            </w:r>
            <w:proofErr w:type="spellStart"/>
            <w:r w:rsidRPr="00452AFC">
              <w:rPr>
                <w:rFonts w:ascii="Arial" w:hAnsi="Arial" w:cs="Arial"/>
                <w:i/>
                <w:position w:val="-2"/>
                <w:sz w:val="18"/>
                <w:szCs w:val="18"/>
              </w:rPr>
              <w:t>sken</w:t>
            </w:r>
            <w:proofErr w:type="spellEnd"/>
            <w:r w:rsidRPr="00452AFC">
              <w:rPr>
                <w:rFonts w:ascii="Arial" w:hAnsi="Arial" w:cs="Arial"/>
                <w:i/>
                <w:position w:val="-2"/>
                <w:sz w:val="18"/>
                <w:szCs w:val="18"/>
              </w:rPr>
              <w:t xml:space="preserve"> dokumenta v </w:t>
            </w:r>
            <w:proofErr w:type="spellStart"/>
            <w:r w:rsidRPr="00452AFC">
              <w:rPr>
                <w:rFonts w:ascii="Arial" w:hAnsi="Arial" w:cs="Arial"/>
                <w:i/>
                <w:position w:val="-2"/>
                <w:sz w:val="18"/>
                <w:szCs w:val="18"/>
              </w:rPr>
              <w:t>pdf</w:t>
            </w:r>
            <w:proofErr w:type="spellEnd"/>
            <w:r w:rsidRPr="00452AFC">
              <w:rPr>
                <w:rFonts w:ascii="Arial" w:hAnsi="Arial" w:cs="Arial"/>
                <w:i/>
                <w:position w:val="-2"/>
                <w:sz w:val="18"/>
                <w:szCs w:val="18"/>
              </w:rPr>
              <w:t xml:space="preserve"> obliki).</w:t>
            </w:r>
          </w:p>
        </w:tc>
        <w:tc>
          <w:tcPr>
            <w:tcW w:w="795" w:type="pct"/>
            <w:tcBorders>
              <w:top w:val="inset" w:sz="7" w:space="0" w:color="000000"/>
              <w:left w:val="inset" w:sz="7" w:space="0" w:color="000000"/>
              <w:bottom w:val="inset" w:sz="7" w:space="0" w:color="000000"/>
              <w:right w:val="inset" w:sz="7" w:space="0" w:color="000000"/>
            </w:tcBorders>
          </w:tcPr>
          <w:p w14:paraId="2B428F9B" w14:textId="5389D85A" w:rsidR="009D63A2" w:rsidRPr="00452AFC" w:rsidRDefault="009D63A2" w:rsidP="009D63A2">
            <w:pPr>
              <w:spacing w:before="135" w:after="135"/>
              <w:jc w:val="both"/>
              <w:textAlignment w:val="center"/>
              <w:rPr>
                <w:rFonts w:ascii="Arial" w:hAnsi="Arial" w:cs="Arial"/>
                <w:position w:val="-2"/>
                <w:sz w:val="18"/>
                <w:szCs w:val="18"/>
              </w:rPr>
            </w:pPr>
            <w:r w:rsidRPr="00452AFC">
              <w:rPr>
                <w:rFonts w:ascii="Arial" w:hAnsi="Arial" w:cs="Arial"/>
                <w:position w:val="-2"/>
                <w:sz w:val="18"/>
                <w:szCs w:val="18"/>
              </w:rPr>
              <w:t>»Druge priloge«</w:t>
            </w:r>
          </w:p>
        </w:tc>
      </w:tr>
      <w:tr w:rsidR="009D63A2" w:rsidRPr="00B75740" w14:paraId="7C179951" w14:textId="77777777" w:rsidTr="00716D7C">
        <w:trPr>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38093D4" w14:textId="0690E32F" w:rsidR="009D63A2" w:rsidRPr="00452AFC" w:rsidRDefault="009D63A2" w:rsidP="009D63A2">
            <w:pPr>
              <w:jc w:val="center"/>
              <w:rPr>
                <w:rFonts w:ascii="Arial" w:hAnsi="Arial" w:cs="Arial"/>
              </w:rPr>
            </w:pPr>
            <w:r w:rsidRPr="00452AFC">
              <w:rPr>
                <w:rFonts w:ascii="Arial" w:hAnsi="Arial" w:cs="Arial"/>
                <w:position w:val="-2"/>
                <w:sz w:val="18"/>
                <w:szCs w:val="18"/>
              </w:rPr>
              <w:t>9</w:t>
            </w:r>
          </w:p>
        </w:tc>
        <w:tc>
          <w:tcPr>
            <w:tcW w:w="157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6B3F154" w14:textId="77777777" w:rsidR="009D63A2" w:rsidRPr="00452AFC" w:rsidRDefault="009D63A2" w:rsidP="009D63A2">
            <w:pPr>
              <w:rPr>
                <w:rFonts w:ascii="Arial" w:hAnsi="Arial" w:cs="Arial"/>
              </w:rPr>
            </w:pPr>
            <w:r w:rsidRPr="00452AFC">
              <w:rPr>
                <w:rFonts w:ascii="Arial" w:hAnsi="Arial" w:cs="Arial"/>
                <w:position w:val="-2"/>
                <w:sz w:val="18"/>
                <w:szCs w:val="18"/>
              </w:rPr>
              <w:t>Podatki in udeležba podizvajalcev.</w:t>
            </w:r>
          </w:p>
        </w:tc>
        <w:tc>
          <w:tcPr>
            <w:tcW w:w="203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03DD7AB" w14:textId="77777777" w:rsidR="009D63A2" w:rsidRPr="00452AFC" w:rsidRDefault="009D63A2" w:rsidP="009D63A2">
            <w:pPr>
              <w:spacing w:before="135" w:after="135"/>
              <w:jc w:val="both"/>
              <w:textAlignment w:val="center"/>
              <w:rPr>
                <w:rFonts w:ascii="Arial" w:hAnsi="Arial" w:cs="Arial"/>
                <w:position w:val="-2"/>
                <w:sz w:val="18"/>
                <w:szCs w:val="18"/>
              </w:rPr>
            </w:pPr>
            <w:r w:rsidRPr="00452AFC">
              <w:rPr>
                <w:rFonts w:ascii="Arial" w:hAnsi="Arial" w:cs="Arial"/>
                <w:position w:val="-2"/>
                <w:sz w:val="18"/>
                <w:szCs w:val="18"/>
              </w:rPr>
              <w:t>Izpolnjen, podpisan (samo v primeru, da nastopa s podizvajalci).</w:t>
            </w:r>
          </w:p>
        </w:tc>
        <w:tc>
          <w:tcPr>
            <w:tcW w:w="795" w:type="pct"/>
            <w:tcBorders>
              <w:top w:val="inset" w:sz="7" w:space="0" w:color="000000"/>
              <w:left w:val="inset" w:sz="7" w:space="0" w:color="000000"/>
              <w:bottom w:val="inset" w:sz="7" w:space="0" w:color="000000"/>
              <w:right w:val="inset" w:sz="7" w:space="0" w:color="000000"/>
            </w:tcBorders>
          </w:tcPr>
          <w:p w14:paraId="2F877EC8" w14:textId="77777777" w:rsidR="009D63A2" w:rsidRPr="00452AFC" w:rsidRDefault="009D63A2" w:rsidP="009D63A2">
            <w:pPr>
              <w:spacing w:before="135" w:after="135"/>
              <w:jc w:val="both"/>
              <w:textAlignment w:val="center"/>
              <w:rPr>
                <w:rFonts w:ascii="Arial" w:hAnsi="Arial" w:cs="Arial"/>
                <w:position w:val="-2"/>
                <w:sz w:val="18"/>
                <w:szCs w:val="18"/>
              </w:rPr>
            </w:pPr>
            <w:r w:rsidRPr="00452AFC">
              <w:rPr>
                <w:rFonts w:ascii="Arial" w:hAnsi="Arial" w:cs="Arial"/>
                <w:position w:val="-2"/>
                <w:sz w:val="18"/>
                <w:szCs w:val="18"/>
              </w:rPr>
              <w:t>»Druge priloge«</w:t>
            </w:r>
          </w:p>
        </w:tc>
      </w:tr>
      <w:tr w:rsidR="009D63A2" w:rsidRPr="00B75740" w14:paraId="183496D5" w14:textId="77777777" w:rsidTr="00716D7C">
        <w:trPr>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061B063" w14:textId="4EFA5129" w:rsidR="009D63A2" w:rsidRPr="00452AFC" w:rsidRDefault="009D63A2" w:rsidP="009D63A2">
            <w:pPr>
              <w:jc w:val="center"/>
              <w:rPr>
                <w:rFonts w:ascii="Arial" w:hAnsi="Arial" w:cs="Arial"/>
              </w:rPr>
            </w:pPr>
            <w:r w:rsidRPr="00452AFC">
              <w:rPr>
                <w:rFonts w:ascii="Arial" w:hAnsi="Arial" w:cs="Arial"/>
                <w:position w:val="-2"/>
                <w:sz w:val="18"/>
                <w:szCs w:val="18"/>
              </w:rPr>
              <w:t>10</w:t>
            </w:r>
          </w:p>
        </w:tc>
        <w:tc>
          <w:tcPr>
            <w:tcW w:w="157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EB89876" w14:textId="77777777" w:rsidR="009D63A2" w:rsidRPr="00452AFC" w:rsidRDefault="009D63A2" w:rsidP="009D63A2">
            <w:pPr>
              <w:rPr>
                <w:rFonts w:ascii="Arial" w:hAnsi="Arial" w:cs="Arial"/>
              </w:rPr>
            </w:pPr>
            <w:r w:rsidRPr="00452AFC">
              <w:rPr>
                <w:rFonts w:ascii="Arial" w:hAnsi="Arial" w:cs="Arial"/>
                <w:position w:val="-2"/>
                <w:sz w:val="18"/>
                <w:szCs w:val="18"/>
              </w:rPr>
              <w:t>Izjava podizvajalca.</w:t>
            </w:r>
          </w:p>
        </w:tc>
        <w:tc>
          <w:tcPr>
            <w:tcW w:w="203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ABDC02E" w14:textId="77777777" w:rsidR="009D63A2" w:rsidRPr="00452AFC" w:rsidRDefault="009D63A2" w:rsidP="009D63A2">
            <w:pPr>
              <w:spacing w:before="135" w:after="135"/>
              <w:jc w:val="both"/>
              <w:textAlignment w:val="center"/>
              <w:rPr>
                <w:rFonts w:ascii="Arial" w:hAnsi="Arial" w:cs="Arial"/>
                <w:position w:val="-2"/>
                <w:sz w:val="18"/>
                <w:szCs w:val="18"/>
              </w:rPr>
            </w:pPr>
            <w:r w:rsidRPr="00452AFC">
              <w:rPr>
                <w:rFonts w:ascii="Arial" w:hAnsi="Arial" w:cs="Arial"/>
                <w:position w:val="-2"/>
                <w:sz w:val="18"/>
                <w:szCs w:val="18"/>
              </w:rPr>
              <w:t xml:space="preserve">Izpolnjena, podpisana in žigosana s strani podizvajalca (samo v primeru, da nastopa s podizvajalci). </w:t>
            </w:r>
            <w:r w:rsidRPr="00452AFC">
              <w:rPr>
                <w:rFonts w:ascii="Arial" w:hAnsi="Arial" w:cs="Arial"/>
                <w:i/>
                <w:position w:val="-2"/>
                <w:sz w:val="18"/>
                <w:szCs w:val="18"/>
              </w:rPr>
              <w:t>(</w:t>
            </w:r>
            <w:proofErr w:type="spellStart"/>
            <w:r w:rsidRPr="00452AFC">
              <w:rPr>
                <w:rFonts w:ascii="Arial" w:hAnsi="Arial" w:cs="Arial"/>
                <w:i/>
                <w:position w:val="-2"/>
                <w:sz w:val="18"/>
                <w:szCs w:val="18"/>
              </w:rPr>
              <w:t>sken</w:t>
            </w:r>
            <w:proofErr w:type="spellEnd"/>
            <w:r w:rsidRPr="00452AFC">
              <w:rPr>
                <w:rFonts w:ascii="Arial" w:hAnsi="Arial" w:cs="Arial"/>
                <w:i/>
                <w:position w:val="-2"/>
                <w:sz w:val="18"/>
                <w:szCs w:val="18"/>
              </w:rPr>
              <w:t xml:space="preserve"> dokumenta v </w:t>
            </w:r>
            <w:proofErr w:type="spellStart"/>
            <w:r w:rsidRPr="00452AFC">
              <w:rPr>
                <w:rFonts w:ascii="Arial" w:hAnsi="Arial" w:cs="Arial"/>
                <w:i/>
                <w:position w:val="-2"/>
                <w:sz w:val="18"/>
                <w:szCs w:val="18"/>
              </w:rPr>
              <w:t>pdf</w:t>
            </w:r>
            <w:proofErr w:type="spellEnd"/>
            <w:r w:rsidRPr="00452AFC">
              <w:rPr>
                <w:rFonts w:ascii="Arial" w:hAnsi="Arial" w:cs="Arial"/>
                <w:i/>
                <w:position w:val="-2"/>
                <w:sz w:val="18"/>
                <w:szCs w:val="18"/>
              </w:rPr>
              <w:t xml:space="preserve"> obliki).</w:t>
            </w:r>
          </w:p>
        </w:tc>
        <w:tc>
          <w:tcPr>
            <w:tcW w:w="795" w:type="pct"/>
            <w:tcBorders>
              <w:top w:val="inset" w:sz="7" w:space="0" w:color="000000"/>
              <w:left w:val="inset" w:sz="7" w:space="0" w:color="000000"/>
              <w:bottom w:val="inset" w:sz="7" w:space="0" w:color="000000"/>
              <w:right w:val="inset" w:sz="7" w:space="0" w:color="000000"/>
            </w:tcBorders>
          </w:tcPr>
          <w:p w14:paraId="5C829254" w14:textId="77777777" w:rsidR="009D63A2" w:rsidRPr="00452AFC" w:rsidRDefault="009D63A2" w:rsidP="009D63A2">
            <w:pPr>
              <w:spacing w:before="135" w:after="135"/>
              <w:jc w:val="both"/>
              <w:textAlignment w:val="center"/>
              <w:rPr>
                <w:rFonts w:ascii="Arial" w:hAnsi="Arial" w:cs="Arial"/>
                <w:position w:val="-2"/>
                <w:sz w:val="18"/>
                <w:szCs w:val="18"/>
              </w:rPr>
            </w:pPr>
            <w:r w:rsidRPr="00452AFC">
              <w:rPr>
                <w:rFonts w:ascii="Arial" w:hAnsi="Arial" w:cs="Arial"/>
                <w:position w:val="-2"/>
                <w:sz w:val="18"/>
                <w:szCs w:val="18"/>
              </w:rPr>
              <w:t>»Druge priloge«</w:t>
            </w:r>
          </w:p>
        </w:tc>
      </w:tr>
      <w:tr w:rsidR="009D63A2" w:rsidRPr="00B75740" w14:paraId="0C715FB4" w14:textId="77777777" w:rsidTr="00716D7C">
        <w:trPr>
          <w:trHeight w:val="499"/>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48B1596" w14:textId="42C95ECE" w:rsidR="009D63A2" w:rsidRPr="00452AFC" w:rsidRDefault="009D63A2" w:rsidP="009D63A2">
            <w:pPr>
              <w:jc w:val="center"/>
              <w:rPr>
                <w:rFonts w:ascii="Arial" w:hAnsi="Arial" w:cs="Arial"/>
                <w:position w:val="-2"/>
                <w:sz w:val="18"/>
                <w:szCs w:val="18"/>
              </w:rPr>
            </w:pPr>
            <w:r w:rsidRPr="00452AFC">
              <w:rPr>
                <w:rFonts w:ascii="Arial" w:hAnsi="Arial" w:cs="Arial"/>
                <w:position w:val="-2"/>
                <w:sz w:val="18"/>
                <w:szCs w:val="18"/>
              </w:rPr>
              <w:t>11</w:t>
            </w:r>
          </w:p>
        </w:tc>
        <w:tc>
          <w:tcPr>
            <w:tcW w:w="157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6C7FBC6" w14:textId="77777777" w:rsidR="009D63A2" w:rsidRPr="00452AFC" w:rsidRDefault="009D63A2" w:rsidP="009D63A2">
            <w:pPr>
              <w:rPr>
                <w:rFonts w:ascii="Arial" w:hAnsi="Arial" w:cs="Arial"/>
                <w:position w:val="-2"/>
                <w:sz w:val="18"/>
                <w:szCs w:val="18"/>
              </w:rPr>
            </w:pPr>
            <w:r w:rsidRPr="00452AFC">
              <w:rPr>
                <w:rFonts w:ascii="Arial" w:hAnsi="Arial" w:cs="Arial"/>
                <w:position w:val="-2"/>
                <w:sz w:val="18"/>
                <w:szCs w:val="18"/>
              </w:rPr>
              <w:t>Vzorec pogodbe.</w:t>
            </w:r>
          </w:p>
        </w:tc>
        <w:tc>
          <w:tcPr>
            <w:tcW w:w="203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112C46E" w14:textId="77777777" w:rsidR="009D63A2" w:rsidRPr="00452AFC" w:rsidRDefault="009D63A2" w:rsidP="009D63A2">
            <w:pPr>
              <w:rPr>
                <w:rFonts w:ascii="Arial" w:hAnsi="Arial" w:cs="Arial"/>
                <w:sz w:val="18"/>
                <w:szCs w:val="18"/>
              </w:rPr>
            </w:pPr>
            <w:r w:rsidRPr="00452AFC">
              <w:rPr>
                <w:rFonts w:ascii="Arial" w:hAnsi="Arial" w:cs="Arial"/>
                <w:position w:val="-2"/>
                <w:sz w:val="18"/>
                <w:szCs w:val="18"/>
              </w:rPr>
              <w:t>Izpolnjen, podpisan.</w:t>
            </w:r>
          </w:p>
        </w:tc>
        <w:tc>
          <w:tcPr>
            <w:tcW w:w="795" w:type="pct"/>
            <w:tcBorders>
              <w:top w:val="inset" w:sz="7" w:space="0" w:color="000000"/>
              <w:left w:val="inset" w:sz="7" w:space="0" w:color="000000"/>
              <w:bottom w:val="inset" w:sz="7" w:space="0" w:color="000000"/>
              <w:right w:val="inset" w:sz="7" w:space="0" w:color="000000"/>
            </w:tcBorders>
          </w:tcPr>
          <w:p w14:paraId="58068035" w14:textId="77777777" w:rsidR="009D63A2" w:rsidRPr="00452AFC" w:rsidRDefault="009D63A2" w:rsidP="009D63A2">
            <w:pPr>
              <w:rPr>
                <w:rFonts w:ascii="Arial" w:hAnsi="Arial" w:cs="Arial"/>
                <w:position w:val="-2"/>
                <w:sz w:val="18"/>
                <w:szCs w:val="18"/>
              </w:rPr>
            </w:pPr>
            <w:r w:rsidRPr="00452AFC">
              <w:rPr>
                <w:rFonts w:ascii="Arial" w:hAnsi="Arial" w:cs="Arial"/>
                <w:position w:val="-2"/>
                <w:sz w:val="18"/>
                <w:szCs w:val="18"/>
              </w:rPr>
              <w:t>»Druge priloge«</w:t>
            </w:r>
          </w:p>
        </w:tc>
      </w:tr>
      <w:tr w:rsidR="009D63A2" w:rsidRPr="00B75740" w14:paraId="7D8DF97E" w14:textId="77777777" w:rsidTr="00716D7C">
        <w:trPr>
          <w:trHeight w:val="238"/>
        </w:trPr>
        <w:tc>
          <w:tcPr>
            <w:tcW w:w="604" w:type="pct"/>
            <w:tcBorders>
              <w:top w:val="inset" w:sz="7" w:space="0" w:color="000000"/>
              <w:left w:val="inset" w:sz="7" w:space="0" w:color="000000"/>
              <w:bottom w:val="inset" w:sz="7" w:space="0" w:color="000000"/>
              <w:right w:val="inset" w:sz="7" w:space="0" w:color="000000"/>
            </w:tcBorders>
            <w:shd w:val="clear" w:color="auto" w:fill="auto"/>
            <w:tcMar>
              <w:top w:w="135" w:type="dxa"/>
              <w:bottom w:w="135" w:type="dxa"/>
            </w:tcMar>
            <w:vAlign w:val="center"/>
          </w:tcPr>
          <w:p w14:paraId="747125D3" w14:textId="00725B01" w:rsidR="009D63A2" w:rsidRPr="00452AFC" w:rsidRDefault="009D63A2" w:rsidP="009D63A2">
            <w:pPr>
              <w:jc w:val="center"/>
              <w:rPr>
                <w:rFonts w:ascii="Arial" w:hAnsi="Arial" w:cs="Arial"/>
                <w:position w:val="-2"/>
                <w:sz w:val="18"/>
                <w:szCs w:val="18"/>
              </w:rPr>
            </w:pPr>
            <w:r w:rsidRPr="00452AFC">
              <w:rPr>
                <w:rFonts w:ascii="Arial" w:hAnsi="Arial" w:cs="Arial"/>
                <w:position w:val="-2"/>
                <w:sz w:val="18"/>
                <w:szCs w:val="18"/>
              </w:rPr>
              <w:t>12</w:t>
            </w:r>
          </w:p>
        </w:tc>
        <w:tc>
          <w:tcPr>
            <w:tcW w:w="1571" w:type="pct"/>
            <w:tcBorders>
              <w:top w:val="inset" w:sz="7" w:space="0" w:color="000000"/>
              <w:left w:val="inset" w:sz="7" w:space="0" w:color="000000"/>
              <w:bottom w:val="inset" w:sz="7" w:space="0" w:color="000000"/>
              <w:right w:val="inset" w:sz="7" w:space="0" w:color="000000"/>
            </w:tcBorders>
            <w:shd w:val="clear" w:color="auto" w:fill="auto"/>
            <w:tcMar>
              <w:top w:w="135" w:type="dxa"/>
              <w:bottom w:w="135" w:type="dxa"/>
            </w:tcMar>
            <w:vAlign w:val="center"/>
          </w:tcPr>
          <w:p w14:paraId="33C4FAA7" w14:textId="77777777" w:rsidR="009D63A2" w:rsidRPr="00452AFC" w:rsidRDefault="009D63A2" w:rsidP="009D63A2">
            <w:pPr>
              <w:rPr>
                <w:rFonts w:ascii="Arial" w:hAnsi="Arial" w:cs="Arial"/>
                <w:position w:val="-2"/>
                <w:sz w:val="18"/>
                <w:szCs w:val="18"/>
              </w:rPr>
            </w:pPr>
            <w:r w:rsidRPr="00452AFC">
              <w:rPr>
                <w:rFonts w:ascii="Arial" w:hAnsi="Arial" w:cs="Arial"/>
                <w:position w:val="-2"/>
                <w:sz w:val="18"/>
                <w:szCs w:val="18"/>
              </w:rPr>
              <w:t>Tehnične specifikacije predra</w:t>
            </w:r>
            <w:r w:rsidRPr="00452AFC">
              <w:rPr>
                <w:rFonts w:ascii="Arial" w:hAnsi="Arial" w:cs="Arial" w:hint="eastAsia"/>
                <w:position w:val="-2"/>
                <w:sz w:val="18"/>
                <w:szCs w:val="18"/>
              </w:rPr>
              <w:t>č</w:t>
            </w:r>
            <w:r w:rsidRPr="00452AFC">
              <w:rPr>
                <w:rFonts w:ascii="Arial" w:hAnsi="Arial" w:cs="Arial"/>
                <w:position w:val="-2"/>
                <w:sz w:val="18"/>
                <w:szCs w:val="18"/>
              </w:rPr>
              <w:t xml:space="preserve">una. (v Excelovi datoteki in v </w:t>
            </w:r>
            <w:proofErr w:type="spellStart"/>
            <w:r w:rsidRPr="00452AFC">
              <w:rPr>
                <w:rFonts w:ascii="Arial" w:hAnsi="Arial" w:cs="Arial"/>
                <w:position w:val="-2"/>
                <w:sz w:val="18"/>
                <w:szCs w:val="18"/>
              </w:rPr>
              <w:t>pdf</w:t>
            </w:r>
            <w:proofErr w:type="spellEnd"/>
            <w:r w:rsidRPr="00452AFC">
              <w:rPr>
                <w:rFonts w:ascii="Arial" w:hAnsi="Arial" w:cs="Arial"/>
                <w:position w:val="-2"/>
                <w:sz w:val="18"/>
                <w:szCs w:val="18"/>
              </w:rPr>
              <w:t xml:space="preserve"> obliki)</w:t>
            </w:r>
          </w:p>
        </w:tc>
        <w:tc>
          <w:tcPr>
            <w:tcW w:w="2030" w:type="pct"/>
            <w:tcBorders>
              <w:top w:val="inset" w:sz="7" w:space="0" w:color="000000"/>
              <w:left w:val="inset" w:sz="7" w:space="0" w:color="000000"/>
              <w:bottom w:val="inset" w:sz="7" w:space="0" w:color="000000"/>
              <w:right w:val="inset" w:sz="7" w:space="0" w:color="000000"/>
            </w:tcBorders>
            <w:shd w:val="clear" w:color="auto" w:fill="auto"/>
            <w:tcMar>
              <w:top w:w="135" w:type="dxa"/>
              <w:bottom w:w="135" w:type="dxa"/>
            </w:tcMar>
            <w:vAlign w:val="center"/>
          </w:tcPr>
          <w:p w14:paraId="26D09AD5" w14:textId="77777777" w:rsidR="009D63A2" w:rsidRPr="00452AFC" w:rsidRDefault="009D63A2" w:rsidP="009D63A2">
            <w:pPr>
              <w:spacing w:before="135" w:after="135"/>
              <w:jc w:val="both"/>
              <w:textAlignment w:val="center"/>
              <w:rPr>
                <w:rFonts w:ascii="Arial" w:hAnsi="Arial" w:cs="Arial"/>
                <w:position w:val="-2"/>
                <w:sz w:val="18"/>
                <w:szCs w:val="18"/>
              </w:rPr>
            </w:pPr>
            <w:r w:rsidRPr="00452AFC">
              <w:rPr>
                <w:rFonts w:ascii="Arial" w:hAnsi="Arial" w:cs="Arial"/>
                <w:position w:val="-2"/>
                <w:sz w:val="18"/>
                <w:szCs w:val="18"/>
              </w:rPr>
              <w:t>Izpolnjen in podpisan.</w:t>
            </w:r>
          </w:p>
        </w:tc>
        <w:tc>
          <w:tcPr>
            <w:tcW w:w="795" w:type="pct"/>
            <w:tcBorders>
              <w:top w:val="inset" w:sz="7" w:space="0" w:color="000000"/>
              <w:left w:val="inset" w:sz="7" w:space="0" w:color="000000"/>
              <w:bottom w:val="inset" w:sz="7" w:space="0" w:color="000000"/>
              <w:right w:val="inset" w:sz="7" w:space="0" w:color="000000"/>
            </w:tcBorders>
            <w:shd w:val="clear" w:color="auto" w:fill="auto"/>
          </w:tcPr>
          <w:p w14:paraId="2BD09FC4" w14:textId="77777777" w:rsidR="009D63A2" w:rsidRPr="00452AFC" w:rsidRDefault="009D63A2" w:rsidP="009D63A2">
            <w:pPr>
              <w:spacing w:before="135" w:after="135"/>
              <w:jc w:val="both"/>
              <w:textAlignment w:val="center"/>
              <w:rPr>
                <w:rFonts w:ascii="Arial" w:hAnsi="Arial" w:cs="Arial"/>
                <w:position w:val="-2"/>
                <w:sz w:val="18"/>
                <w:szCs w:val="18"/>
              </w:rPr>
            </w:pPr>
            <w:r w:rsidRPr="00452AFC">
              <w:rPr>
                <w:rFonts w:ascii="Arial" w:hAnsi="Arial" w:cs="Arial"/>
                <w:position w:val="-2"/>
                <w:sz w:val="18"/>
                <w:szCs w:val="18"/>
              </w:rPr>
              <w:t>»Druge priloge«</w:t>
            </w:r>
          </w:p>
        </w:tc>
      </w:tr>
      <w:tr w:rsidR="009D63A2" w:rsidRPr="00B75740" w14:paraId="093F4708" w14:textId="77777777" w:rsidTr="00716D7C">
        <w:trPr>
          <w:trHeight w:val="238"/>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B2D1528" w14:textId="77777777" w:rsidR="009D63A2" w:rsidRPr="00452AFC" w:rsidRDefault="009D63A2" w:rsidP="009D63A2">
            <w:pPr>
              <w:jc w:val="center"/>
              <w:rPr>
                <w:rFonts w:ascii="Arial" w:hAnsi="Arial" w:cs="Arial"/>
                <w:position w:val="-2"/>
                <w:sz w:val="18"/>
                <w:szCs w:val="18"/>
              </w:rPr>
            </w:pPr>
            <w:r w:rsidRPr="00452AFC">
              <w:rPr>
                <w:rFonts w:ascii="Arial" w:hAnsi="Arial" w:cs="Arial"/>
                <w:position w:val="-2"/>
                <w:sz w:val="18"/>
                <w:szCs w:val="18"/>
              </w:rPr>
              <w:t xml:space="preserve">Priloga </w:t>
            </w:r>
          </w:p>
        </w:tc>
        <w:tc>
          <w:tcPr>
            <w:tcW w:w="157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B915D80" w14:textId="77777777" w:rsidR="009D63A2" w:rsidRPr="00452AFC" w:rsidRDefault="009D63A2" w:rsidP="009D63A2">
            <w:pPr>
              <w:rPr>
                <w:rFonts w:ascii="Arial" w:hAnsi="Arial" w:cs="Arial"/>
                <w:position w:val="-2"/>
                <w:sz w:val="18"/>
                <w:szCs w:val="18"/>
              </w:rPr>
            </w:pPr>
            <w:r w:rsidRPr="00452AFC">
              <w:rPr>
                <w:rFonts w:ascii="Arial" w:hAnsi="Arial" w:cs="Arial"/>
                <w:position w:val="-2"/>
                <w:sz w:val="18"/>
                <w:szCs w:val="18"/>
              </w:rPr>
              <w:t xml:space="preserve">Zavarovanje odgovornosti za škodo </w:t>
            </w:r>
          </w:p>
        </w:tc>
        <w:tc>
          <w:tcPr>
            <w:tcW w:w="203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2BCB34C" w14:textId="77777777" w:rsidR="009D63A2" w:rsidRPr="00452AFC" w:rsidRDefault="009D63A2" w:rsidP="009D63A2">
            <w:pPr>
              <w:spacing w:before="135" w:after="135"/>
              <w:jc w:val="both"/>
              <w:textAlignment w:val="center"/>
              <w:rPr>
                <w:rFonts w:ascii="Arial" w:hAnsi="Arial" w:cs="Arial"/>
                <w:position w:val="-2"/>
                <w:sz w:val="18"/>
                <w:szCs w:val="18"/>
              </w:rPr>
            </w:pPr>
            <w:proofErr w:type="spellStart"/>
            <w:r w:rsidRPr="00452AFC">
              <w:rPr>
                <w:rFonts w:ascii="Arial" w:hAnsi="Arial" w:cs="Arial"/>
                <w:position w:val="-2"/>
                <w:sz w:val="18"/>
                <w:szCs w:val="18"/>
              </w:rPr>
              <w:t>Sken</w:t>
            </w:r>
            <w:proofErr w:type="spellEnd"/>
            <w:r w:rsidRPr="00452AFC">
              <w:rPr>
                <w:rFonts w:ascii="Arial" w:hAnsi="Arial" w:cs="Arial"/>
                <w:position w:val="-2"/>
                <w:sz w:val="18"/>
                <w:szCs w:val="18"/>
              </w:rPr>
              <w:t xml:space="preserve"> zavarovalne police.</w:t>
            </w:r>
          </w:p>
        </w:tc>
        <w:tc>
          <w:tcPr>
            <w:tcW w:w="795" w:type="pct"/>
            <w:tcBorders>
              <w:top w:val="inset" w:sz="7" w:space="0" w:color="000000"/>
              <w:left w:val="inset" w:sz="7" w:space="0" w:color="000000"/>
              <w:bottom w:val="inset" w:sz="7" w:space="0" w:color="000000"/>
              <w:right w:val="inset" w:sz="7" w:space="0" w:color="000000"/>
            </w:tcBorders>
          </w:tcPr>
          <w:p w14:paraId="1C371C24" w14:textId="77777777" w:rsidR="009D63A2" w:rsidRPr="00452AFC" w:rsidRDefault="009D63A2" w:rsidP="009D63A2">
            <w:pPr>
              <w:spacing w:before="135" w:after="135"/>
              <w:jc w:val="both"/>
              <w:textAlignment w:val="center"/>
              <w:rPr>
                <w:rFonts w:ascii="Arial" w:hAnsi="Arial" w:cs="Arial"/>
                <w:position w:val="-2"/>
                <w:sz w:val="18"/>
                <w:szCs w:val="18"/>
              </w:rPr>
            </w:pPr>
            <w:r w:rsidRPr="00452AFC">
              <w:rPr>
                <w:rFonts w:ascii="Arial" w:hAnsi="Arial" w:cs="Arial"/>
                <w:position w:val="-2"/>
                <w:sz w:val="18"/>
                <w:szCs w:val="18"/>
              </w:rPr>
              <w:t>»Druge priloge«</w:t>
            </w:r>
          </w:p>
        </w:tc>
      </w:tr>
      <w:tr w:rsidR="009D63A2" w:rsidRPr="00B75740" w14:paraId="51DB9AA9" w14:textId="77777777" w:rsidTr="00716D7C">
        <w:trPr>
          <w:trHeight w:val="238"/>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B94BFFE" w14:textId="77777777" w:rsidR="009D63A2" w:rsidRPr="00452AFC" w:rsidRDefault="009D63A2" w:rsidP="009D63A2">
            <w:pPr>
              <w:jc w:val="center"/>
              <w:rPr>
                <w:rFonts w:ascii="Arial" w:hAnsi="Arial" w:cs="Arial"/>
                <w:position w:val="-2"/>
                <w:sz w:val="18"/>
                <w:szCs w:val="18"/>
              </w:rPr>
            </w:pPr>
            <w:r w:rsidRPr="00452AFC">
              <w:rPr>
                <w:rFonts w:ascii="Arial" w:hAnsi="Arial" w:cs="Arial"/>
                <w:position w:val="-2"/>
                <w:sz w:val="18"/>
                <w:szCs w:val="18"/>
              </w:rPr>
              <w:t>Priloga</w:t>
            </w:r>
          </w:p>
        </w:tc>
        <w:tc>
          <w:tcPr>
            <w:tcW w:w="157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496550D" w14:textId="77777777" w:rsidR="009D63A2" w:rsidRPr="00452AFC" w:rsidRDefault="009D63A2" w:rsidP="009D63A2">
            <w:pPr>
              <w:rPr>
                <w:rFonts w:ascii="Arial" w:hAnsi="Arial" w:cs="Arial"/>
                <w:position w:val="-2"/>
                <w:sz w:val="18"/>
                <w:szCs w:val="18"/>
              </w:rPr>
            </w:pPr>
            <w:r w:rsidRPr="00452AFC">
              <w:rPr>
                <w:rFonts w:ascii="Arial" w:hAnsi="Arial" w:cs="Arial"/>
                <w:position w:val="-2"/>
                <w:sz w:val="18"/>
                <w:szCs w:val="18"/>
              </w:rPr>
              <w:t>Bonitetna ocena</w:t>
            </w:r>
          </w:p>
        </w:tc>
        <w:tc>
          <w:tcPr>
            <w:tcW w:w="203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649D580" w14:textId="77777777" w:rsidR="009D63A2" w:rsidRPr="00452AFC" w:rsidRDefault="009D63A2" w:rsidP="009D63A2">
            <w:pPr>
              <w:spacing w:before="135" w:after="135"/>
              <w:jc w:val="both"/>
              <w:textAlignment w:val="center"/>
              <w:rPr>
                <w:rFonts w:ascii="Arial" w:hAnsi="Arial" w:cs="Arial"/>
                <w:position w:val="-2"/>
                <w:sz w:val="18"/>
                <w:szCs w:val="18"/>
              </w:rPr>
            </w:pPr>
            <w:r w:rsidRPr="00452AFC">
              <w:rPr>
                <w:rFonts w:ascii="Arial" w:hAnsi="Arial" w:cs="Arial"/>
                <w:position w:val="-2"/>
                <w:sz w:val="18"/>
                <w:szCs w:val="18"/>
              </w:rPr>
              <w:t>Bonitetna ocena s strani bonitetne hiše.</w:t>
            </w:r>
          </w:p>
        </w:tc>
        <w:tc>
          <w:tcPr>
            <w:tcW w:w="795" w:type="pct"/>
            <w:tcBorders>
              <w:top w:val="inset" w:sz="7" w:space="0" w:color="000000"/>
              <w:left w:val="inset" w:sz="7" w:space="0" w:color="000000"/>
              <w:bottom w:val="inset" w:sz="7" w:space="0" w:color="000000"/>
              <w:right w:val="inset" w:sz="7" w:space="0" w:color="000000"/>
            </w:tcBorders>
          </w:tcPr>
          <w:p w14:paraId="19905A0E" w14:textId="77777777" w:rsidR="009D63A2" w:rsidRPr="00452AFC" w:rsidRDefault="009D63A2" w:rsidP="009D63A2">
            <w:pPr>
              <w:spacing w:before="135" w:after="135"/>
              <w:jc w:val="both"/>
              <w:textAlignment w:val="center"/>
              <w:rPr>
                <w:rFonts w:ascii="Arial" w:hAnsi="Arial" w:cs="Arial"/>
                <w:position w:val="-2"/>
                <w:sz w:val="18"/>
                <w:szCs w:val="18"/>
              </w:rPr>
            </w:pPr>
            <w:r w:rsidRPr="00452AFC">
              <w:rPr>
                <w:rFonts w:ascii="Arial" w:hAnsi="Arial" w:cs="Arial"/>
                <w:position w:val="-2"/>
                <w:sz w:val="18"/>
                <w:szCs w:val="18"/>
              </w:rPr>
              <w:t>»Druge priloge«</w:t>
            </w:r>
          </w:p>
        </w:tc>
      </w:tr>
      <w:tr w:rsidR="009D63A2" w:rsidRPr="00B75740" w14:paraId="7A30C21A" w14:textId="77777777" w:rsidTr="00716D7C">
        <w:trPr>
          <w:trHeight w:val="238"/>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0C91B7C" w14:textId="77777777" w:rsidR="009D63A2" w:rsidRPr="00452AFC" w:rsidRDefault="009D63A2" w:rsidP="009D63A2">
            <w:pPr>
              <w:jc w:val="center"/>
              <w:rPr>
                <w:rFonts w:ascii="Arial" w:hAnsi="Arial" w:cs="Arial"/>
                <w:position w:val="-2"/>
                <w:sz w:val="18"/>
                <w:szCs w:val="18"/>
              </w:rPr>
            </w:pPr>
            <w:r w:rsidRPr="00452AFC">
              <w:rPr>
                <w:rFonts w:ascii="Arial" w:hAnsi="Arial" w:cs="Arial"/>
                <w:position w:val="-2"/>
                <w:sz w:val="18"/>
                <w:szCs w:val="18"/>
              </w:rPr>
              <w:t xml:space="preserve">Priloga </w:t>
            </w:r>
          </w:p>
        </w:tc>
        <w:tc>
          <w:tcPr>
            <w:tcW w:w="157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E3058EF" w14:textId="77777777" w:rsidR="009D63A2" w:rsidRPr="00452AFC" w:rsidRDefault="009D63A2" w:rsidP="009D63A2">
            <w:pPr>
              <w:rPr>
                <w:rFonts w:ascii="Arial" w:hAnsi="Arial" w:cs="Arial"/>
                <w:position w:val="-2"/>
                <w:sz w:val="18"/>
                <w:szCs w:val="18"/>
              </w:rPr>
            </w:pPr>
            <w:r w:rsidRPr="00452AFC">
              <w:rPr>
                <w:rFonts w:ascii="Arial" w:hAnsi="Arial" w:cs="Arial"/>
                <w:position w:val="-2"/>
                <w:sz w:val="18"/>
                <w:szCs w:val="18"/>
              </w:rPr>
              <w:t>Terminski plan.</w:t>
            </w:r>
          </w:p>
        </w:tc>
        <w:tc>
          <w:tcPr>
            <w:tcW w:w="203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FD0B073" w14:textId="77777777" w:rsidR="009D63A2" w:rsidRPr="00452AFC" w:rsidRDefault="009D63A2" w:rsidP="009D63A2">
            <w:pPr>
              <w:spacing w:before="135" w:after="135"/>
              <w:jc w:val="both"/>
              <w:textAlignment w:val="center"/>
              <w:rPr>
                <w:rFonts w:ascii="Arial" w:hAnsi="Arial" w:cs="Arial"/>
                <w:position w:val="-2"/>
                <w:sz w:val="18"/>
                <w:szCs w:val="18"/>
              </w:rPr>
            </w:pPr>
            <w:r w:rsidRPr="00452AFC">
              <w:rPr>
                <w:rFonts w:ascii="Arial" w:hAnsi="Arial" w:cs="Arial"/>
                <w:position w:val="-2"/>
                <w:sz w:val="18"/>
                <w:szCs w:val="18"/>
              </w:rPr>
              <w:t>Izdelan in podpisan.</w:t>
            </w:r>
          </w:p>
        </w:tc>
        <w:tc>
          <w:tcPr>
            <w:tcW w:w="795" w:type="pct"/>
            <w:tcBorders>
              <w:top w:val="inset" w:sz="7" w:space="0" w:color="000000"/>
              <w:left w:val="inset" w:sz="7" w:space="0" w:color="000000"/>
              <w:bottom w:val="inset" w:sz="7" w:space="0" w:color="000000"/>
              <w:right w:val="inset" w:sz="7" w:space="0" w:color="000000"/>
            </w:tcBorders>
          </w:tcPr>
          <w:p w14:paraId="140E0DB6" w14:textId="77777777" w:rsidR="009D63A2" w:rsidRPr="00452AFC" w:rsidRDefault="009D63A2" w:rsidP="009D63A2">
            <w:pPr>
              <w:spacing w:before="135" w:after="135"/>
              <w:jc w:val="both"/>
              <w:textAlignment w:val="center"/>
              <w:rPr>
                <w:rFonts w:ascii="Arial" w:hAnsi="Arial" w:cs="Arial"/>
                <w:position w:val="-2"/>
                <w:sz w:val="18"/>
                <w:szCs w:val="18"/>
              </w:rPr>
            </w:pPr>
            <w:r w:rsidRPr="00452AFC">
              <w:rPr>
                <w:rFonts w:ascii="Arial" w:hAnsi="Arial" w:cs="Arial"/>
                <w:position w:val="-2"/>
                <w:sz w:val="18"/>
                <w:szCs w:val="18"/>
              </w:rPr>
              <w:t>»Druge priloge«</w:t>
            </w:r>
          </w:p>
        </w:tc>
      </w:tr>
      <w:tr w:rsidR="009D63A2" w:rsidRPr="00B75740" w14:paraId="051ED1DE" w14:textId="77777777" w:rsidTr="00716D7C">
        <w:trPr>
          <w:trHeight w:val="238"/>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B93481F" w14:textId="77777777" w:rsidR="009D63A2" w:rsidRPr="00452AFC" w:rsidRDefault="009D63A2" w:rsidP="009D63A2">
            <w:pPr>
              <w:jc w:val="center"/>
              <w:rPr>
                <w:rFonts w:ascii="Arial" w:hAnsi="Arial" w:cs="Arial"/>
                <w:position w:val="-2"/>
                <w:sz w:val="18"/>
                <w:szCs w:val="18"/>
              </w:rPr>
            </w:pPr>
            <w:r w:rsidRPr="00452AFC">
              <w:rPr>
                <w:rFonts w:ascii="Arial" w:hAnsi="Arial" w:cs="Arial"/>
                <w:position w:val="-2"/>
                <w:sz w:val="18"/>
                <w:szCs w:val="18"/>
              </w:rPr>
              <w:t xml:space="preserve">Priloga </w:t>
            </w:r>
          </w:p>
        </w:tc>
        <w:tc>
          <w:tcPr>
            <w:tcW w:w="157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C429DAA" w14:textId="77777777" w:rsidR="009D63A2" w:rsidRPr="00452AFC" w:rsidRDefault="009D63A2" w:rsidP="009D63A2">
            <w:pPr>
              <w:rPr>
                <w:rFonts w:ascii="Arial" w:hAnsi="Arial" w:cs="Arial"/>
                <w:position w:val="-2"/>
                <w:sz w:val="18"/>
                <w:szCs w:val="18"/>
              </w:rPr>
            </w:pPr>
            <w:r w:rsidRPr="00452AFC">
              <w:rPr>
                <w:rFonts w:ascii="Arial" w:hAnsi="Arial" w:cs="Arial"/>
                <w:position w:val="-2"/>
                <w:sz w:val="18"/>
                <w:szCs w:val="18"/>
              </w:rPr>
              <w:t>Dokazilo o zaposlitvi imenovanega vodje gradnje.</w:t>
            </w:r>
          </w:p>
        </w:tc>
        <w:tc>
          <w:tcPr>
            <w:tcW w:w="203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2A7326A" w14:textId="77777777" w:rsidR="009D63A2" w:rsidRPr="00452AFC" w:rsidRDefault="009D63A2" w:rsidP="009D63A2">
            <w:pPr>
              <w:spacing w:before="135" w:after="135"/>
              <w:jc w:val="both"/>
              <w:textAlignment w:val="center"/>
              <w:rPr>
                <w:rFonts w:ascii="Arial" w:hAnsi="Arial" w:cs="Arial"/>
                <w:position w:val="-2"/>
                <w:sz w:val="18"/>
                <w:szCs w:val="18"/>
              </w:rPr>
            </w:pPr>
            <w:r w:rsidRPr="00452AFC">
              <w:rPr>
                <w:rFonts w:ascii="Arial" w:hAnsi="Arial" w:cs="Arial"/>
                <w:position w:val="-2"/>
                <w:sz w:val="18"/>
                <w:szCs w:val="18"/>
              </w:rPr>
              <w:t>Iz dokazila mora izhajati, da je imenovani vodja gradnje zaposlen pri ponudniku, morebitnem partnerju ali morebitnem podizvajalcu.</w:t>
            </w:r>
          </w:p>
          <w:p w14:paraId="48E5558F" w14:textId="2C7C6A73" w:rsidR="009D63A2" w:rsidRPr="00452AFC" w:rsidRDefault="009D63A2" w:rsidP="009D63A2">
            <w:pPr>
              <w:spacing w:before="135" w:after="135"/>
              <w:jc w:val="both"/>
              <w:textAlignment w:val="center"/>
              <w:rPr>
                <w:rFonts w:ascii="Arial" w:hAnsi="Arial" w:cs="Arial"/>
                <w:position w:val="-2"/>
                <w:sz w:val="18"/>
                <w:szCs w:val="18"/>
              </w:rPr>
            </w:pPr>
            <w:r w:rsidRPr="00452AFC">
              <w:rPr>
                <w:rFonts w:ascii="Arial" w:hAnsi="Arial" w:cs="Arial"/>
                <w:position w:val="-2"/>
                <w:sz w:val="18"/>
                <w:szCs w:val="18"/>
              </w:rPr>
              <w:t xml:space="preserve">Dokazila ni potrebno priložiti, če je imenovani vodja gradnje preko </w:t>
            </w:r>
            <w:proofErr w:type="spellStart"/>
            <w:r w:rsidRPr="00452AFC">
              <w:rPr>
                <w:rFonts w:ascii="Arial" w:hAnsi="Arial" w:cs="Arial"/>
                <w:position w:val="-2"/>
                <w:sz w:val="18"/>
                <w:szCs w:val="18"/>
              </w:rPr>
              <w:t>podjemne</w:t>
            </w:r>
            <w:proofErr w:type="spellEnd"/>
            <w:r w:rsidRPr="00452AFC">
              <w:rPr>
                <w:rFonts w:ascii="Arial" w:hAnsi="Arial" w:cs="Arial"/>
                <w:position w:val="-2"/>
                <w:sz w:val="18"/>
                <w:szCs w:val="18"/>
              </w:rPr>
              <w:t xml:space="preserve"> pogodbe nominiran kot podizvajalec.</w:t>
            </w:r>
          </w:p>
        </w:tc>
        <w:tc>
          <w:tcPr>
            <w:tcW w:w="795" w:type="pct"/>
            <w:tcBorders>
              <w:top w:val="inset" w:sz="7" w:space="0" w:color="000000"/>
              <w:left w:val="inset" w:sz="7" w:space="0" w:color="000000"/>
              <w:bottom w:val="inset" w:sz="7" w:space="0" w:color="000000"/>
              <w:right w:val="inset" w:sz="7" w:space="0" w:color="000000"/>
            </w:tcBorders>
          </w:tcPr>
          <w:p w14:paraId="2110306F" w14:textId="77777777" w:rsidR="009D63A2" w:rsidRPr="00452AFC" w:rsidRDefault="009D63A2" w:rsidP="009D63A2">
            <w:pPr>
              <w:spacing w:before="135" w:after="135"/>
              <w:jc w:val="both"/>
              <w:textAlignment w:val="center"/>
              <w:rPr>
                <w:rFonts w:ascii="Arial" w:hAnsi="Arial" w:cs="Arial"/>
                <w:b/>
                <w:position w:val="-2"/>
                <w:sz w:val="18"/>
                <w:szCs w:val="18"/>
              </w:rPr>
            </w:pPr>
            <w:r w:rsidRPr="00452AFC">
              <w:rPr>
                <w:rFonts w:ascii="Arial" w:hAnsi="Arial" w:cs="Arial"/>
                <w:position w:val="-2"/>
                <w:sz w:val="18"/>
                <w:szCs w:val="18"/>
              </w:rPr>
              <w:t>»Druge priloge«</w:t>
            </w:r>
          </w:p>
        </w:tc>
      </w:tr>
    </w:tbl>
    <w:p w14:paraId="53CC8E23" w14:textId="77777777" w:rsidR="004B2CAE" w:rsidRPr="00F425DF" w:rsidRDefault="004B2CAE" w:rsidP="004B2CAE">
      <w:pPr>
        <w:spacing w:after="0"/>
        <w:jc w:val="both"/>
        <w:rPr>
          <w:rFonts w:ascii="Arial" w:hAnsi="Arial" w:cs="Arial"/>
        </w:rPr>
      </w:pPr>
    </w:p>
    <w:p w14:paraId="543FDC36" w14:textId="77777777" w:rsidR="009B5930" w:rsidRDefault="009B5930" w:rsidP="00D34B0E">
      <w:pPr>
        <w:spacing w:before="225" w:after="225" w:line="240" w:lineRule="auto"/>
        <w:jc w:val="both"/>
        <w:rPr>
          <w:rFonts w:ascii="Arial" w:hAnsi="Arial" w:cs="Arial"/>
          <w:b/>
          <w:color w:val="000000"/>
          <w:sz w:val="18"/>
          <w:szCs w:val="18"/>
        </w:rPr>
      </w:pPr>
    </w:p>
    <w:p w14:paraId="1FBC13C5" w14:textId="77777777" w:rsidR="009B5930" w:rsidRDefault="009B5930" w:rsidP="00D34B0E">
      <w:pPr>
        <w:spacing w:before="225" w:after="225" w:line="240" w:lineRule="auto"/>
        <w:jc w:val="both"/>
        <w:rPr>
          <w:rFonts w:ascii="Arial" w:hAnsi="Arial" w:cs="Arial"/>
          <w:b/>
          <w:color w:val="000000"/>
          <w:sz w:val="18"/>
          <w:szCs w:val="18"/>
        </w:rPr>
      </w:pPr>
    </w:p>
    <w:p w14:paraId="1C755106" w14:textId="77777777" w:rsidR="009B5930" w:rsidRDefault="009B5930" w:rsidP="00D34B0E">
      <w:pPr>
        <w:spacing w:before="225" w:after="225" w:line="240" w:lineRule="auto"/>
        <w:jc w:val="both"/>
        <w:rPr>
          <w:rFonts w:ascii="Arial" w:hAnsi="Arial" w:cs="Arial"/>
          <w:b/>
          <w:color w:val="000000"/>
          <w:sz w:val="18"/>
          <w:szCs w:val="18"/>
        </w:rPr>
      </w:pPr>
    </w:p>
    <w:p w14:paraId="154C0B06" w14:textId="5B2458F3" w:rsidR="00D34B0E" w:rsidRPr="00B75740" w:rsidRDefault="00D34B0E" w:rsidP="00D34B0E">
      <w:pPr>
        <w:spacing w:before="225" w:after="225" w:line="240" w:lineRule="auto"/>
        <w:jc w:val="both"/>
        <w:rPr>
          <w:rFonts w:ascii="Arial" w:hAnsi="Arial" w:cs="Arial"/>
          <w:b/>
          <w:color w:val="000000"/>
          <w:sz w:val="18"/>
          <w:szCs w:val="18"/>
        </w:rPr>
      </w:pPr>
      <w:r>
        <w:rPr>
          <w:rFonts w:ascii="Arial" w:hAnsi="Arial" w:cs="Arial"/>
          <w:b/>
          <w:color w:val="000000"/>
          <w:sz w:val="18"/>
          <w:szCs w:val="18"/>
        </w:rPr>
        <w:lastRenderedPageBreak/>
        <w:t>3</w:t>
      </w:r>
      <w:r w:rsidRPr="00B75740">
        <w:rPr>
          <w:rFonts w:ascii="Arial" w:hAnsi="Arial" w:cs="Arial"/>
          <w:b/>
          <w:color w:val="000000"/>
          <w:sz w:val="18"/>
          <w:szCs w:val="18"/>
        </w:rPr>
        <w:t>. del – »Finančno zavarovanje za resnost ponudbe«</w:t>
      </w:r>
    </w:p>
    <w:tbl>
      <w:tblPr>
        <w:tblStyle w:val="TableGridPHPDOCX"/>
        <w:tblW w:w="5248"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073"/>
        <w:gridCol w:w="4559"/>
        <w:gridCol w:w="3869"/>
      </w:tblGrid>
      <w:tr w:rsidR="00452AFC" w:rsidRPr="00452AFC" w14:paraId="5D1DF149" w14:textId="77777777" w:rsidTr="00716D7C">
        <w:trPr>
          <w:trHeight w:val="725"/>
        </w:trPr>
        <w:tc>
          <w:tcPr>
            <w:tcW w:w="565" w:type="pct"/>
            <w:tcBorders>
              <w:top w:val="inset" w:sz="7" w:space="0" w:color="000000"/>
              <w:left w:val="inset" w:sz="7" w:space="0" w:color="000000"/>
              <w:bottom w:val="inset" w:sz="7" w:space="0" w:color="000000"/>
              <w:right w:val="single" w:sz="4" w:space="0" w:color="auto"/>
            </w:tcBorders>
            <w:tcMar>
              <w:top w:w="135" w:type="dxa"/>
              <w:bottom w:w="135" w:type="dxa"/>
            </w:tcMar>
            <w:vAlign w:val="center"/>
          </w:tcPr>
          <w:p w14:paraId="214F9C2E" w14:textId="77777777" w:rsidR="00D34B0E" w:rsidRPr="00452AFC" w:rsidRDefault="00D34B0E" w:rsidP="00716D7C">
            <w:pPr>
              <w:spacing w:before="225" w:after="225"/>
              <w:contextualSpacing/>
              <w:jc w:val="center"/>
              <w:rPr>
                <w:rFonts w:ascii="Arial" w:hAnsi="Arial" w:cs="Arial"/>
                <w:bCs/>
                <w:sz w:val="18"/>
                <w:szCs w:val="18"/>
                <w:u w:val="single"/>
              </w:rPr>
            </w:pPr>
            <w:r w:rsidRPr="00452AFC">
              <w:rPr>
                <w:rFonts w:ascii="Arial" w:hAnsi="Arial" w:cs="Arial"/>
                <w:bCs/>
                <w:sz w:val="18"/>
                <w:szCs w:val="18"/>
                <w:u w:val="single"/>
              </w:rPr>
              <w:t>Priloga</w:t>
            </w:r>
          </w:p>
        </w:tc>
        <w:tc>
          <w:tcPr>
            <w:tcW w:w="2399" w:type="pct"/>
            <w:tcBorders>
              <w:top w:val="inset" w:sz="7" w:space="0" w:color="000000"/>
              <w:left w:val="single" w:sz="4" w:space="0" w:color="auto"/>
              <w:bottom w:val="inset" w:sz="7" w:space="0" w:color="000000"/>
              <w:right w:val="inset" w:sz="7" w:space="0" w:color="000000"/>
            </w:tcBorders>
            <w:vAlign w:val="center"/>
          </w:tcPr>
          <w:p w14:paraId="062750A1" w14:textId="77777777" w:rsidR="00D34B0E" w:rsidRPr="00452AFC" w:rsidRDefault="00D34B0E" w:rsidP="00716D7C">
            <w:pPr>
              <w:spacing w:before="225" w:after="225"/>
              <w:contextualSpacing/>
              <w:jc w:val="both"/>
              <w:rPr>
                <w:rFonts w:ascii="Arial" w:hAnsi="Arial" w:cs="Arial"/>
                <w:bCs/>
                <w:sz w:val="18"/>
                <w:szCs w:val="18"/>
              </w:rPr>
            </w:pPr>
            <w:r w:rsidRPr="00452AFC">
              <w:rPr>
                <w:rFonts w:ascii="Arial" w:hAnsi="Arial" w:cs="Arial"/>
                <w:bCs/>
                <w:sz w:val="18"/>
                <w:szCs w:val="18"/>
              </w:rPr>
              <w:t>Menična izjava s pooblastilom za izpolnitev in unovčenje menice za zavarovanje za resnosti ponudbe</w:t>
            </w:r>
          </w:p>
          <w:p w14:paraId="2D4CE1A5" w14:textId="77777777" w:rsidR="00D34B0E" w:rsidRPr="00452AFC" w:rsidRDefault="00D34B0E" w:rsidP="00716D7C">
            <w:pPr>
              <w:spacing w:before="225" w:after="225"/>
              <w:contextualSpacing/>
              <w:jc w:val="both"/>
              <w:rPr>
                <w:rFonts w:ascii="Arial" w:hAnsi="Arial" w:cs="Arial"/>
                <w:bCs/>
                <w:sz w:val="18"/>
                <w:szCs w:val="18"/>
                <w:u w:val="single"/>
              </w:rPr>
            </w:pPr>
            <w:r w:rsidRPr="00452AFC">
              <w:rPr>
                <w:rFonts w:ascii="Arial" w:hAnsi="Arial" w:cs="Arial"/>
                <w:bCs/>
                <w:sz w:val="18"/>
                <w:szCs w:val="18"/>
                <w:u w:val="single"/>
              </w:rPr>
              <w:t>Obvezna priloga: 2 x bianco menica (original)</w:t>
            </w:r>
          </w:p>
        </w:tc>
        <w:tc>
          <w:tcPr>
            <w:tcW w:w="203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9793069" w14:textId="77777777" w:rsidR="00D34B0E" w:rsidRPr="00452AFC" w:rsidRDefault="00D34B0E" w:rsidP="00716D7C">
            <w:pPr>
              <w:spacing w:before="135" w:after="135"/>
              <w:contextualSpacing/>
              <w:jc w:val="both"/>
              <w:textAlignment w:val="center"/>
              <w:rPr>
                <w:rFonts w:ascii="Arial" w:hAnsi="Arial" w:cs="Arial"/>
                <w:position w:val="-2"/>
                <w:sz w:val="18"/>
                <w:szCs w:val="18"/>
              </w:rPr>
            </w:pPr>
            <w:r w:rsidRPr="00452AFC">
              <w:rPr>
                <w:rFonts w:ascii="Arial" w:hAnsi="Arial" w:cs="Arial"/>
                <w:position w:val="-2"/>
                <w:sz w:val="18"/>
                <w:szCs w:val="18"/>
              </w:rPr>
              <w:t>Izpolnjena, podpisana in žigosana.</w:t>
            </w:r>
          </w:p>
          <w:p w14:paraId="39431233" w14:textId="77777777" w:rsidR="00D34B0E" w:rsidRPr="00452AFC" w:rsidRDefault="00D34B0E" w:rsidP="00716D7C">
            <w:pPr>
              <w:spacing w:before="135" w:after="135"/>
              <w:contextualSpacing/>
              <w:jc w:val="both"/>
              <w:textAlignment w:val="center"/>
              <w:rPr>
                <w:rFonts w:ascii="Arial" w:hAnsi="Arial" w:cs="Arial"/>
                <w:position w:val="-2"/>
                <w:sz w:val="18"/>
                <w:szCs w:val="18"/>
              </w:rPr>
            </w:pPr>
            <w:r w:rsidRPr="00452AFC">
              <w:rPr>
                <w:rFonts w:ascii="Arial" w:hAnsi="Arial" w:cs="Arial"/>
                <w:position w:val="-2"/>
                <w:sz w:val="18"/>
                <w:szCs w:val="18"/>
              </w:rPr>
              <w:t>Dostavljena osebno ali po pošti na sedež naročnika do roka za predložitev ponudb.</w:t>
            </w:r>
          </w:p>
        </w:tc>
      </w:tr>
      <w:tr w:rsidR="00D34B0E" w:rsidRPr="00452AFC" w14:paraId="4C73D7CA" w14:textId="77777777" w:rsidTr="00716D7C">
        <w:trPr>
          <w:trHeight w:val="529"/>
        </w:trPr>
        <w:tc>
          <w:tcPr>
            <w:tcW w:w="565" w:type="pct"/>
            <w:tcBorders>
              <w:top w:val="inset" w:sz="7" w:space="0" w:color="000000"/>
              <w:left w:val="inset" w:sz="7" w:space="0" w:color="000000"/>
              <w:bottom w:val="inset" w:sz="7" w:space="0" w:color="000000"/>
              <w:right w:val="single" w:sz="4" w:space="0" w:color="auto"/>
            </w:tcBorders>
            <w:tcMar>
              <w:top w:w="135" w:type="dxa"/>
              <w:bottom w:w="135" w:type="dxa"/>
            </w:tcMar>
            <w:vAlign w:val="center"/>
          </w:tcPr>
          <w:p w14:paraId="60BE77A7" w14:textId="5DA6FFC5" w:rsidR="00D34B0E" w:rsidRPr="00452AFC" w:rsidRDefault="00D34B0E" w:rsidP="00716D7C">
            <w:pPr>
              <w:spacing w:before="225" w:after="225"/>
              <w:contextualSpacing/>
              <w:jc w:val="center"/>
              <w:rPr>
                <w:rFonts w:ascii="Arial" w:hAnsi="Arial" w:cs="Arial"/>
                <w:bCs/>
                <w:sz w:val="18"/>
                <w:szCs w:val="18"/>
              </w:rPr>
            </w:pPr>
            <w:r w:rsidRPr="00452AFC">
              <w:rPr>
                <w:rFonts w:ascii="Arial" w:hAnsi="Arial" w:cs="Arial"/>
                <w:bCs/>
                <w:sz w:val="18"/>
                <w:szCs w:val="18"/>
              </w:rPr>
              <w:t xml:space="preserve">Obrazec </w:t>
            </w:r>
            <w:r w:rsidR="00A3537E" w:rsidRPr="00452AFC">
              <w:rPr>
                <w:rFonts w:ascii="Arial" w:hAnsi="Arial" w:cs="Arial"/>
                <w:bCs/>
                <w:sz w:val="18"/>
                <w:szCs w:val="18"/>
              </w:rPr>
              <w:t>13</w:t>
            </w:r>
          </w:p>
        </w:tc>
        <w:tc>
          <w:tcPr>
            <w:tcW w:w="2399" w:type="pct"/>
            <w:tcBorders>
              <w:top w:val="inset" w:sz="7" w:space="0" w:color="000000"/>
              <w:left w:val="single" w:sz="4" w:space="0" w:color="auto"/>
              <w:bottom w:val="inset" w:sz="7" w:space="0" w:color="000000"/>
              <w:right w:val="inset" w:sz="7" w:space="0" w:color="000000"/>
            </w:tcBorders>
            <w:vAlign w:val="center"/>
          </w:tcPr>
          <w:p w14:paraId="06011E5C" w14:textId="77777777" w:rsidR="00D34B0E" w:rsidRPr="00452AFC" w:rsidRDefault="00D34B0E" w:rsidP="00716D7C">
            <w:pPr>
              <w:spacing w:before="225" w:after="225"/>
              <w:contextualSpacing/>
              <w:jc w:val="both"/>
              <w:rPr>
                <w:rFonts w:ascii="Arial" w:hAnsi="Arial" w:cs="Arial"/>
                <w:bCs/>
                <w:sz w:val="18"/>
                <w:szCs w:val="18"/>
              </w:rPr>
            </w:pPr>
            <w:r w:rsidRPr="00452AFC">
              <w:rPr>
                <w:rFonts w:ascii="Arial" w:hAnsi="Arial" w:cs="Arial"/>
                <w:bCs/>
                <w:sz w:val="18"/>
                <w:szCs w:val="18"/>
              </w:rPr>
              <w:t>Obrazec ovojnica</w:t>
            </w:r>
          </w:p>
        </w:tc>
        <w:tc>
          <w:tcPr>
            <w:tcW w:w="203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3F656FB" w14:textId="77777777" w:rsidR="00D34B0E" w:rsidRPr="00452AFC" w:rsidRDefault="00D34B0E" w:rsidP="00716D7C">
            <w:pPr>
              <w:spacing w:before="135" w:after="135"/>
              <w:contextualSpacing/>
              <w:jc w:val="both"/>
              <w:textAlignment w:val="center"/>
              <w:rPr>
                <w:rFonts w:ascii="Arial" w:hAnsi="Arial" w:cs="Arial"/>
                <w:position w:val="-2"/>
                <w:sz w:val="18"/>
                <w:szCs w:val="18"/>
              </w:rPr>
            </w:pPr>
            <w:r w:rsidRPr="00452AFC">
              <w:rPr>
                <w:rFonts w:ascii="Arial" w:hAnsi="Arial" w:cs="Arial"/>
                <w:position w:val="-2"/>
                <w:sz w:val="18"/>
                <w:szCs w:val="18"/>
              </w:rPr>
              <w:t>Nalepljen na ovojnico, v kateri se nahaja finančno zavarovanje za resnost ponudbe</w:t>
            </w:r>
          </w:p>
        </w:tc>
      </w:tr>
    </w:tbl>
    <w:p w14:paraId="132A3CEC" w14:textId="77777777" w:rsidR="00D34B0E" w:rsidRPr="00452AFC" w:rsidRDefault="00D34B0E" w:rsidP="00D34B0E">
      <w:pPr>
        <w:spacing w:after="0"/>
        <w:jc w:val="both"/>
        <w:rPr>
          <w:rFonts w:ascii="Arial" w:hAnsi="Arial" w:cs="Arial"/>
          <w:i/>
          <w:sz w:val="18"/>
          <w:szCs w:val="18"/>
        </w:rPr>
      </w:pPr>
    </w:p>
    <w:p w14:paraId="566FE9B9" w14:textId="285B7592" w:rsidR="00D34B0E" w:rsidRPr="00452AFC" w:rsidRDefault="00D34B0E" w:rsidP="00D34B0E">
      <w:pPr>
        <w:spacing w:after="0"/>
        <w:jc w:val="both"/>
        <w:rPr>
          <w:rFonts w:ascii="Arial" w:hAnsi="Arial" w:cs="Arial"/>
          <w:i/>
          <w:sz w:val="18"/>
          <w:szCs w:val="18"/>
        </w:rPr>
      </w:pPr>
      <w:r w:rsidRPr="00452AFC">
        <w:rPr>
          <w:rFonts w:ascii="Arial" w:hAnsi="Arial" w:cs="Arial"/>
          <w:i/>
          <w:sz w:val="18"/>
          <w:szCs w:val="18"/>
        </w:rPr>
        <w:t>*Ponudnik mora k ponudbi obvezno predložiti izpolnjen obrazec Ponudbeni predra</w:t>
      </w:r>
      <w:r w:rsidRPr="00452AFC">
        <w:rPr>
          <w:rFonts w:ascii="Arial" w:hAnsi="Arial" w:cs="Arial" w:hint="eastAsia"/>
          <w:i/>
          <w:sz w:val="18"/>
          <w:szCs w:val="18"/>
        </w:rPr>
        <w:t>č</w:t>
      </w:r>
      <w:r w:rsidR="009B5930" w:rsidRPr="00452AFC">
        <w:rPr>
          <w:rFonts w:ascii="Arial" w:hAnsi="Arial" w:cs="Arial"/>
          <w:i/>
          <w:sz w:val="18"/>
          <w:szCs w:val="18"/>
        </w:rPr>
        <w:t>un, Obrazec št. 12</w:t>
      </w:r>
      <w:r w:rsidRPr="00452AFC">
        <w:rPr>
          <w:rFonts w:ascii="Arial" w:hAnsi="Arial" w:cs="Arial"/>
          <w:i/>
          <w:sz w:val="18"/>
          <w:szCs w:val="18"/>
        </w:rPr>
        <w:t xml:space="preserve"> Tehni</w:t>
      </w:r>
      <w:r w:rsidRPr="00452AFC">
        <w:rPr>
          <w:rFonts w:ascii="Arial" w:hAnsi="Arial" w:cs="Arial" w:hint="eastAsia"/>
          <w:i/>
          <w:sz w:val="18"/>
          <w:szCs w:val="18"/>
        </w:rPr>
        <w:t>č</w:t>
      </w:r>
      <w:r w:rsidRPr="00452AFC">
        <w:rPr>
          <w:rFonts w:ascii="Arial" w:hAnsi="Arial" w:cs="Arial"/>
          <w:i/>
          <w:sz w:val="18"/>
          <w:szCs w:val="18"/>
        </w:rPr>
        <w:t>ne specifikacije predra</w:t>
      </w:r>
      <w:r w:rsidRPr="00452AFC">
        <w:rPr>
          <w:rFonts w:ascii="Arial" w:hAnsi="Arial" w:cs="Arial" w:hint="eastAsia"/>
          <w:i/>
          <w:sz w:val="18"/>
          <w:szCs w:val="18"/>
        </w:rPr>
        <w:t>č</w:t>
      </w:r>
      <w:r w:rsidRPr="00452AFC">
        <w:rPr>
          <w:rFonts w:ascii="Arial" w:hAnsi="Arial" w:cs="Arial"/>
          <w:i/>
          <w:sz w:val="18"/>
          <w:szCs w:val="18"/>
        </w:rPr>
        <w:t>una</w:t>
      </w:r>
      <w:r w:rsidRPr="00452AFC">
        <w:t xml:space="preserve"> </w:t>
      </w:r>
      <w:r w:rsidRPr="00452AFC">
        <w:rPr>
          <w:rFonts w:ascii="Arial" w:hAnsi="Arial" w:cs="Arial"/>
          <w:i/>
          <w:sz w:val="18"/>
          <w:szCs w:val="18"/>
        </w:rPr>
        <w:t xml:space="preserve">v najmanj eni </w:t>
      </w:r>
      <w:r w:rsidR="00125D93" w:rsidRPr="00452AFC">
        <w:rPr>
          <w:rFonts w:ascii="Arial" w:hAnsi="Arial" w:cs="Arial"/>
          <w:i/>
          <w:sz w:val="18"/>
          <w:szCs w:val="18"/>
        </w:rPr>
        <w:t>obliki (</w:t>
      </w:r>
      <w:proofErr w:type="spellStart"/>
      <w:r w:rsidR="00125D93" w:rsidRPr="00452AFC">
        <w:rPr>
          <w:rFonts w:ascii="Arial" w:hAnsi="Arial" w:cs="Arial"/>
          <w:i/>
          <w:sz w:val="18"/>
          <w:szCs w:val="18"/>
        </w:rPr>
        <w:t>pdf</w:t>
      </w:r>
      <w:proofErr w:type="spellEnd"/>
      <w:r w:rsidR="00125D93" w:rsidRPr="00452AFC">
        <w:rPr>
          <w:rFonts w:ascii="Arial" w:hAnsi="Arial" w:cs="Arial"/>
          <w:i/>
          <w:sz w:val="18"/>
          <w:szCs w:val="18"/>
        </w:rPr>
        <w:t xml:space="preserve"> ali Excel)</w:t>
      </w:r>
      <w:r w:rsidRPr="00452AFC">
        <w:rPr>
          <w:rFonts w:ascii="Arial" w:hAnsi="Arial" w:cs="Arial"/>
          <w:i/>
          <w:sz w:val="18"/>
          <w:szCs w:val="18"/>
        </w:rPr>
        <w:t xml:space="preserve"> in finančno zavarovanje za resnost ponudbe, v nasprotnem primeru bo naro</w:t>
      </w:r>
      <w:r w:rsidRPr="00452AFC">
        <w:rPr>
          <w:rFonts w:ascii="Arial" w:hAnsi="Arial" w:cs="Arial" w:hint="eastAsia"/>
          <w:i/>
          <w:sz w:val="18"/>
          <w:szCs w:val="18"/>
        </w:rPr>
        <w:t>č</w:t>
      </w:r>
      <w:r w:rsidRPr="00452AFC">
        <w:rPr>
          <w:rFonts w:ascii="Arial" w:hAnsi="Arial" w:cs="Arial"/>
          <w:i/>
          <w:sz w:val="18"/>
          <w:szCs w:val="18"/>
        </w:rPr>
        <w:t>nik ponudbo izlo</w:t>
      </w:r>
      <w:r w:rsidRPr="00452AFC">
        <w:rPr>
          <w:rFonts w:ascii="Arial" w:hAnsi="Arial" w:cs="Arial" w:hint="eastAsia"/>
          <w:i/>
          <w:sz w:val="18"/>
          <w:szCs w:val="18"/>
        </w:rPr>
        <w:t>č</w:t>
      </w:r>
      <w:r w:rsidRPr="00452AFC">
        <w:rPr>
          <w:rFonts w:ascii="Arial" w:hAnsi="Arial" w:cs="Arial"/>
          <w:i/>
          <w:sz w:val="18"/>
          <w:szCs w:val="18"/>
        </w:rPr>
        <w:t>il.</w:t>
      </w:r>
    </w:p>
    <w:p w14:paraId="5729C83C" w14:textId="2623D042" w:rsidR="00361080" w:rsidRDefault="00361080" w:rsidP="00D34B0E">
      <w:pPr>
        <w:spacing w:after="0"/>
        <w:jc w:val="both"/>
        <w:rPr>
          <w:rFonts w:ascii="Arial" w:hAnsi="Arial" w:cs="Arial"/>
          <w:i/>
          <w:sz w:val="18"/>
          <w:szCs w:val="18"/>
        </w:rPr>
      </w:pPr>
    </w:p>
    <w:p w14:paraId="18545736" w14:textId="2EFDAAE4" w:rsidR="00D34B0E" w:rsidRDefault="00D34B0E" w:rsidP="00D34B0E">
      <w:pPr>
        <w:spacing w:after="0"/>
        <w:jc w:val="both"/>
        <w:rPr>
          <w:rFonts w:ascii="Arial" w:hAnsi="Arial" w:cs="Arial"/>
          <w:i/>
          <w:sz w:val="18"/>
          <w:szCs w:val="18"/>
        </w:rPr>
      </w:pPr>
    </w:p>
    <w:p w14:paraId="084A55E1" w14:textId="77777777" w:rsidR="00D34B0E" w:rsidRPr="002F6FF9" w:rsidRDefault="00D34B0E" w:rsidP="00D34B0E">
      <w:pPr>
        <w:spacing w:after="0"/>
        <w:jc w:val="both"/>
        <w:rPr>
          <w:rFonts w:ascii="Arial" w:hAnsi="Arial" w:cs="Arial"/>
          <w:i/>
          <w:sz w:val="18"/>
          <w:szCs w:val="18"/>
        </w:rPr>
      </w:pPr>
    </w:p>
    <w:p w14:paraId="01B6F39E" w14:textId="77777777" w:rsidR="00F76404" w:rsidRPr="002F6FF9" w:rsidRDefault="00F76404" w:rsidP="00E378ED">
      <w:pPr>
        <w:spacing w:after="0"/>
        <w:jc w:val="right"/>
        <w:rPr>
          <w:rFonts w:ascii="Arial" w:hAnsi="Arial" w:cs="Arial"/>
          <w:i/>
          <w:sz w:val="18"/>
          <w:szCs w:val="18"/>
        </w:rPr>
      </w:pPr>
    </w:p>
    <w:p w14:paraId="62ACB2E3" w14:textId="77777777" w:rsidR="0019232C" w:rsidRPr="002F6FF9" w:rsidRDefault="0019232C" w:rsidP="009077F2">
      <w:pPr>
        <w:spacing w:after="0"/>
        <w:rPr>
          <w:rFonts w:ascii="Arial" w:hAnsi="Arial" w:cs="Arial"/>
          <w:i/>
          <w:sz w:val="18"/>
          <w:szCs w:val="18"/>
        </w:rPr>
      </w:pPr>
    </w:p>
    <w:p w14:paraId="16579B0B" w14:textId="77777777" w:rsidR="004B56C5" w:rsidRPr="002F6FF9" w:rsidRDefault="004B56C5" w:rsidP="005C1559">
      <w:pPr>
        <w:spacing w:after="0"/>
        <w:rPr>
          <w:rFonts w:ascii="Arial" w:hAnsi="Arial" w:cs="Arial"/>
          <w:i/>
          <w:sz w:val="18"/>
          <w:szCs w:val="18"/>
        </w:rPr>
      </w:pPr>
    </w:p>
    <w:sectPr w:rsidR="004B56C5" w:rsidRPr="002F6FF9" w:rsidSect="00987C1E">
      <w:headerReference w:type="default" r:id="rId20"/>
      <w:pgSz w:w="11906" w:h="16838"/>
      <w:pgMar w:top="1418" w:right="1418" w:bottom="1418" w:left="1418" w:header="56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91E96B" w14:textId="77777777" w:rsidR="00936D14" w:rsidRDefault="00936D14" w:rsidP="006975C6">
      <w:pPr>
        <w:spacing w:after="0" w:line="240" w:lineRule="auto"/>
      </w:pPr>
      <w:r>
        <w:separator/>
      </w:r>
    </w:p>
  </w:endnote>
  <w:endnote w:type="continuationSeparator" w:id="0">
    <w:p w14:paraId="0FAD9AFA" w14:textId="77777777" w:rsidR="00936D14" w:rsidRDefault="00936D14" w:rsidP="00697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entury Schoolbook">
    <w:panose1 w:val="020406040505050203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4280F" w14:textId="77777777" w:rsidR="00FB56CC" w:rsidRDefault="00FB56CC" w:rsidP="00D379CF">
    <w:pPr>
      <w:pStyle w:val="Noga"/>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A7576" w14:textId="350B7B40" w:rsidR="00FB56CC" w:rsidRPr="00BE153B" w:rsidRDefault="00FB56CC">
    <w:pPr>
      <w:pStyle w:val="Noga"/>
      <w:jc w:val="right"/>
      <w:rPr>
        <w:rFonts w:ascii="Arial" w:hAnsi="Arial" w:cs="Arial"/>
        <w:sz w:val="18"/>
      </w:rPr>
    </w:pPr>
    <w:r w:rsidRPr="00BE153B">
      <w:rPr>
        <w:rFonts w:ascii="Arial" w:hAnsi="Arial" w:cs="Arial"/>
        <w:sz w:val="18"/>
      </w:rPr>
      <w:fldChar w:fldCharType="begin"/>
    </w:r>
    <w:r w:rsidRPr="00BE153B">
      <w:rPr>
        <w:rFonts w:ascii="Arial" w:hAnsi="Arial" w:cs="Arial"/>
        <w:sz w:val="18"/>
      </w:rPr>
      <w:instrText>PAGE   \* MERGEFORMAT</w:instrText>
    </w:r>
    <w:r w:rsidRPr="00BE153B">
      <w:rPr>
        <w:rFonts w:ascii="Arial" w:hAnsi="Arial" w:cs="Arial"/>
        <w:sz w:val="18"/>
      </w:rPr>
      <w:fldChar w:fldCharType="separate"/>
    </w:r>
    <w:r w:rsidR="00DA0F31">
      <w:rPr>
        <w:rFonts w:ascii="Arial" w:hAnsi="Arial" w:cs="Arial"/>
        <w:noProof/>
        <w:sz w:val="18"/>
      </w:rPr>
      <w:t>19</w:t>
    </w:r>
    <w:r w:rsidRPr="00BE153B">
      <w:rPr>
        <w:rFonts w:ascii="Arial" w:hAnsi="Arial" w:cs="Arial"/>
        <w:sz w:val="18"/>
      </w:rPr>
      <w:fldChar w:fldCharType="end"/>
    </w:r>
  </w:p>
  <w:p w14:paraId="3BA8EC7C" w14:textId="77777777" w:rsidR="00FB56CC" w:rsidRDefault="00FB56CC" w:rsidP="00D379CF">
    <w:pPr>
      <w:pStyle w:val="Noga"/>
      <w:jc w:val="right"/>
    </w:pPr>
  </w:p>
  <w:p w14:paraId="5A8528DD" w14:textId="77777777" w:rsidR="00FB56CC" w:rsidRDefault="00FB56CC" w:rsidP="00D379CF">
    <w:pPr>
      <w:pStyle w:val="Noga"/>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7073045"/>
      <w:docPartObj>
        <w:docPartGallery w:val="Page Numbers (Bottom of Page)"/>
        <w:docPartUnique/>
      </w:docPartObj>
    </w:sdtPr>
    <w:sdtEndPr>
      <w:rPr>
        <w:rFonts w:ascii="Arial" w:hAnsi="Arial" w:cs="Arial"/>
        <w:sz w:val="18"/>
      </w:rPr>
    </w:sdtEndPr>
    <w:sdtContent>
      <w:p w14:paraId="05FCA50F" w14:textId="3DA28086" w:rsidR="00FB56CC" w:rsidRPr="00BE153B" w:rsidRDefault="00FB56CC" w:rsidP="005841AF">
        <w:pPr>
          <w:pStyle w:val="Noga"/>
          <w:jc w:val="right"/>
          <w:rPr>
            <w:rFonts w:ascii="Arial" w:hAnsi="Arial" w:cs="Arial"/>
            <w:sz w:val="18"/>
          </w:rPr>
        </w:pPr>
        <w:r w:rsidRPr="00BE153B">
          <w:rPr>
            <w:rFonts w:ascii="Arial" w:hAnsi="Arial" w:cs="Arial"/>
            <w:sz w:val="18"/>
          </w:rPr>
          <w:fldChar w:fldCharType="begin"/>
        </w:r>
        <w:r w:rsidRPr="00BE153B">
          <w:rPr>
            <w:rFonts w:ascii="Arial" w:hAnsi="Arial" w:cs="Arial"/>
            <w:sz w:val="18"/>
          </w:rPr>
          <w:instrText>PAGE   \* MERGEFORMAT</w:instrText>
        </w:r>
        <w:r w:rsidRPr="00BE153B">
          <w:rPr>
            <w:rFonts w:ascii="Arial" w:hAnsi="Arial" w:cs="Arial"/>
            <w:sz w:val="18"/>
          </w:rPr>
          <w:fldChar w:fldCharType="separate"/>
        </w:r>
        <w:r w:rsidR="00DA0F31">
          <w:rPr>
            <w:rFonts w:ascii="Arial" w:hAnsi="Arial" w:cs="Arial"/>
            <w:noProof/>
            <w:sz w:val="18"/>
          </w:rPr>
          <w:t>22</w:t>
        </w:r>
        <w:r w:rsidRPr="00BE153B">
          <w:rPr>
            <w:rFonts w:ascii="Arial" w:hAnsi="Arial" w:cs="Arial"/>
            <w:sz w:val="18"/>
          </w:rPr>
          <w:fldChar w:fldCharType="end"/>
        </w:r>
      </w:p>
    </w:sdtContent>
  </w:sdt>
  <w:p w14:paraId="4854F48F" w14:textId="77777777" w:rsidR="00FB56CC" w:rsidRDefault="00FB56CC" w:rsidP="003B2CEB">
    <w:pPr>
      <w:pStyle w:val="Noga"/>
      <w:tabs>
        <w:tab w:val="left" w:pos="3301"/>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BBE0F7" w14:textId="77777777" w:rsidR="00936D14" w:rsidRDefault="00936D14" w:rsidP="006975C6">
      <w:pPr>
        <w:spacing w:after="0" w:line="240" w:lineRule="auto"/>
      </w:pPr>
      <w:r>
        <w:separator/>
      </w:r>
    </w:p>
  </w:footnote>
  <w:footnote w:type="continuationSeparator" w:id="0">
    <w:p w14:paraId="2C7D32EC" w14:textId="77777777" w:rsidR="00936D14" w:rsidRDefault="00936D14" w:rsidP="006975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591E0" w14:textId="77777777" w:rsidR="00FB56CC" w:rsidRPr="006945C7" w:rsidRDefault="00FB56CC" w:rsidP="00B95E9C">
    <w:pPr>
      <w:pStyle w:val="Glava"/>
    </w:pPr>
    <w:r>
      <w:t xml:space="preserve">   </w:t>
    </w:r>
  </w:p>
  <w:p w14:paraId="3FF9F632" w14:textId="77777777" w:rsidR="00FB56CC" w:rsidRDefault="00FB56CC" w:rsidP="00B95E9C">
    <w:pPr>
      <w:pStyle w:val="Glava"/>
      <w:rPr>
        <w:sz w:val="10"/>
        <w:szCs w:val="10"/>
      </w:rPr>
    </w:pPr>
  </w:p>
  <w:p w14:paraId="7366C25D" w14:textId="77777777" w:rsidR="00FB56CC" w:rsidRDefault="00FB56CC" w:rsidP="00B95E9C">
    <w:pPr>
      <w:pStyle w:val="Glava"/>
      <w:rPr>
        <w:sz w:val="10"/>
        <w:szCs w:val="10"/>
      </w:rPr>
    </w:pPr>
  </w:p>
  <w:tbl>
    <w:tblPr>
      <w:tblW w:w="8331" w:type="dxa"/>
      <w:tblLook w:val="04A0" w:firstRow="1" w:lastRow="0" w:firstColumn="1" w:lastColumn="0" w:noHBand="0" w:noVBand="1"/>
    </w:tblPr>
    <w:tblGrid>
      <w:gridCol w:w="851"/>
      <w:gridCol w:w="3271"/>
      <w:gridCol w:w="4209"/>
    </w:tblGrid>
    <w:tr w:rsidR="00FB56CC" w:rsidRPr="006C7DC7" w14:paraId="568821B5" w14:textId="77777777" w:rsidTr="00270517">
      <w:trPr>
        <w:trHeight w:val="1268"/>
      </w:trPr>
      <w:tc>
        <w:tcPr>
          <w:tcW w:w="851" w:type="dxa"/>
        </w:tcPr>
        <w:p w14:paraId="483B60B2" w14:textId="77777777" w:rsidR="00FB56CC" w:rsidRPr="006C7DC7" w:rsidRDefault="00FB56CC" w:rsidP="00270517">
          <w:pPr>
            <w:pStyle w:val="Glava"/>
            <w:ind w:right="597"/>
            <w:rPr>
              <w:rFonts w:ascii="Arial" w:hAnsi="Arial" w:cs="Arial"/>
              <w:b/>
              <w:color w:val="000000"/>
            </w:rPr>
          </w:pPr>
          <w:r>
            <w:rPr>
              <w:noProof/>
              <w:lang w:eastAsia="sl-SI"/>
            </w:rPr>
            <w:drawing>
              <wp:anchor distT="0" distB="0" distL="114300" distR="114300" simplePos="0" relativeHeight="251731456" behindDoc="0" locked="0" layoutInCell="1" allowOverlap="1" wp14:anchorId="470D810C" wp14:editId="6C1C73D6">
                <wp:simplePos x="0" y="0"/>
                <wp:positionH relativeFrom="page">
                  <wp:posOffset>-518160</wp:posOffset>
                </wp:positionH>
                <wp:positionV relativeFrom="paragraph">
                  <wp:posOffset>-3810</wp:posOffset>
                </wp:positionV>
                <wp:extent cx="989965" cy="720090"/>
                <wp:effectExtent l="0" t="0" r="635" b="3810"/>
                <wp:wrapNone/>
                <wp:docPr id="4" name="Picture 2" descr="$client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ent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9965" cy="720090"/>
                        </a:xfrm>
                        <a:prstGeom prst="rect">
                          <a:avLst/>
                        </a:prstGeom>
                        <a:noFill/>
                      </pic:spPr>
                    </pic:pic>
                  </a:graphicData>
                </a:graphic>
                <wp14:sizeRelH relativeFrom="page">
                  <wp14:pctWidth>0</wp14:pctWidth>
                </wp14:sizeRelH>
                <wp14:sizeRelV relativeFrom="page">
                  <wp14:pctHeight>0</wp14:pctHeight>
                </wp14:sizeRelV>
              </wp:anchor>
            </w:drawing>
          </w:r>
        </w:p>
      </w:tc>
      <w:tc>
        <w:tcPr>
          <w:tcW w:w="3271" w:type="dxa"/>
        </w:tcPr>
        <w:p w14:paraId="28F970B2" w14:textId="77777777" w:rsidR="00FB56CC" w:rsidRPr="006C7DC7" w:rsidRDefault="00FB56CC" w:rsidP="00270517">
          <w:pPr>
            <w:pStyle w:val="Glava"/>
            <w:rPr>
              <w:rFonts w:ascii="Arial" w:hAnsi="Arial" w:cs="Arial"/>
              <w:b/>
              <w:color w:val="000000"/>
              <w:sz w:val="18"/>
              <w:szCs w:val="18"/>
            </w:rPr>
          </w:pPr>
          <w:r w:rsidRPr="006C7DC7">
            <w:rPr>
              <w:rFonts w:ascii="Arial" w:hAnsi="Arial" w:cs="Arial"/>
              <w:b/>
              <w:color w:val="000000"/>
              <w:sz w:val="18"/>
              <w:szCs w:val="18"/>
            </w:rPr>
            <w:t>Mestna občina Velenje</w:t>
          </w:r>
        </w:p>
        <w:p w14:paraId="046522F3" w14:textId="77777777" w:rsidR="00FB56CC" w:rsidRPr="006C7DC7" w:rsidRDefault="00FB56CC" w:rsidP="00270517">
          <w:pPr>
            <w:pStyle w:val="Glava"/>
            <w:rPr>
              <w:rFonts w:ascii="Arial" w:hAnsi="Arial" w:cs="Arial"/>
              <w:color w:val="000000"/>
              <w:sz w:val="16"/>
              <w:szCs w:val="16"/>
            </w:rPr>
          </w:pPr>
          <w:r w:rsidRPr="006C7DC7">
            <w:rPr>
              <w:rFonts w:ascii="Arial" w:hAnsi="Arial" w:cs="Arial"/>
              <w:color w:val="000000"/>
              <w:sz w:val="16"/>
              <w:szCs w:val="16"/>
            </w:rPr>
            <w:t>Titov trg 1</w:t>
          </w:r>
        </w:p>
        <w:p w14:paraId="36FA864A" w14:textId="77777777" w:rsidR="00FB56CC" w:rsidRPr="006C7DC7" w:rsidRDefault="00FB56CC" w:rsidP="00270517">
          <w:pPr>
            <w:pStyle w:val="Glava"/>
            <w:rPr>
              <w:rFonts w:ascii="Arial" w:hAnsi="Arial" w:cs="Arial"/>
              <w:color w:val="000000"/>
              <w:sz w:val="16"/>
              <w:szCs w:val="16"/>
            </w:rPr>
          </w:pPr>
          <w:r w:rsidRPr="006C7DC7">
            <w:rPr>
              <w:rFonts w:ascii="Arial" w:hAnsi="Arial" w:cs="Arial"/>
              <w:color w:val="000000"/>
              <w:sz w:val="16"/>
              <w:szCs w:val="16"/>
            </w:rPr>
            <w:t>3320 Velenje</w:t>
          </w:r>
        </w:p>
        <w:p w14:paraId="43FE9FB2" w14:textId="4F780252" w:rsidR="00FB56CC" w:rsidRPr="006C7DC7" w:rsidRDefault="00FB56CC" w:rsidP="00270517">
          <w:pPr>
            <w:pStyle w:val="Glava"/>
            <w:rPr>
              <w:rFonts w:ascii="Arial" w:hAnsi="Arial" w:cs="Arial"/>
              <w:color w:val="000000"/>
              <w:sz w:val="16"/>
              <w:szCs w:val="16"/>
            </w:rPr>
          </w:pPr>
          <w:r w:rsidRPr="006C7DC7">
            <w:rPr>
              <w:rFonts w:ascii="Arial" w:hAnsi="Arial" w:cs="Arial"/>
              <w:color w:val="000000"/>
              <w:sz w:val="16"/>
              <w:szCs w:val="16"/>
            </w:rPr>
            <w:t>www.velenje.si</w:t>
          </w:r>
        </w:p>
      </w:tc>
      <w:tc>
        <w:tcPr>
          <w:tcW w:w="4209" w:type="dxa"/>
        </w:tcPr>
        <w:p w14:paraId="1A414F33" w14:textId="77777777" w:rsidR="00FB56CC" w:rsidRPr="006C7DC7" w:rsidRDefault="00FB56CC" w:rsidP="00270517">
          <w:pPr>
            <w:pStyle w:val="Glava"/>
            <w:rPr>
              <w:rFonts w:ascii="Arial" w:hAnsi="Arial" w:cs="Arial"/>
              <w:b/>
              <w:color w:val="000000"/>
            </w:rPr>
          </w:pPr>
          <w:r>
            <w:rPr>
              <w:rFonts w:ascii="Arial" w:hAnsi="Arial" w:cs="Arial"/>
              <w:b/>
              <w:noProof/>
              <w:color w:val="000000"/>
              <w:lang w:eastAsia="sl-SI"/>
            </w:rPr>
            <w:drawing>
              <wp:inline distT="0" distB="0" distL="0" distR="0" wp14:anchorId="1A94C7B7" wp14:editId="58BE6B68">
                <wp:extent cx="2532380" cy="765810"/>
                <wp:effectExtent l="0" t="0" r="0" b="0"/>
                <wp:docPr id="6" name="Picture 3" descr="$sofinanciranj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ofinanciranje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32380" cy="765810"/>
                        </a:xfrm>
                        <a:prstGeom prst="rect">
                          <a:avLst/>
                        </a:prstGeom>
                        <a:noFill/>
                        <a:ln>
                          <a:noFill/>
                        </a:ln>
                      </pic:spPr>
                    </pic:pic>
                  </a:graphicData>
                </a:graphic>
              </wp:inline>
            </w:drawing>
          </w:r>
        </w:p>
      </w:tc>
    </w:tr>
  </w:tbl>
  <w:p w14:paraId="3F81EFDA" w14:textId="77777777" w:rsidR="00FB56CC" w:rsidRPr="00B95E9C" w:rsidRDefault="00FB56CC" w:rsidP="00B95E9C">
    <w:pPr>
      <w:pStyle w:val="Glava"/>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1CF174" w14:textId="77777777" w:rsidR="00FB56CC" w:rsidRDefault="00FB56CC" w:rsidP="00472A48">
    <w:pPr>
      <w:pStyle w:val="Glava"/>
    </w:pPr>
  </w:p>
  <w:tbl>
    <w:tblPr>
      <w:tblW w:w="8331" w:type="dxa"/>
      <w:tblLook w:val="04A0" w:firstRow="1" w:lastRow="0" w:firstColumn="1" w:lastColumn="0" w:noHBand="0" w:noVBand="1"/>
    </w:tblPr>
    <w:tblGrid>
      <w:gridCol w:w="1720"/>
      <w:gridCol w:w="6611"/>
    </w:tblGrid>
    <w:tr w:rsidR="00FB56CC" w:rsidRPr="006C7DC7" w14:paraId="498F6350" w14:textId="77777777" w:rsidTr="00270517">
      <w:trPr>
        <w:trHeight w:val="1268"/>
      </w:trPr>
      <w:tc>
        <w:tcPr>
          <w:tcW w:w="851" w:type="dxa"/>
        </w:tcPr>
        <w:p w14:paraId="4767C409" w14:textId="77777777" w:rsidR="00FB56CC" w:rsidRPr="006C7DC7" w:rsidRDefault="00FB56CC" w:rsidP="00270517">
          <w:pPr>
            <w:pStyle w:val="Glava"/>
            <w:ind w:right="597"/>
            <w:rPr>
              <w:rFonts w:ascii="Arial" w:hAnsi="Arial" w:cs="Arial"/>
              <w:b/>
              <w:color w:val="000000"/>
            </w:rPr>
          </w:pPr>
          <w:r>
            <w:rPr>
              <w:noProof/>
              <w:lang w:eastAsia="sl-SI"/>
            </w:rPr>
            <w:drawing>
              <wp:anchor distT="0" distB="0" distL="114300" distR="114300" simplePos="0" relativeHeight="251737600" behindDoc="0" locked="0" layoutInCell="1" allowOverlap="1" wp14:anchorId="1C2B49E7" wp14:editId="43BEE395">
                <wp:simplePos x="0" y="0"/>
                <wp:positionH relativeFrom="page">
                  <wp:posOffset>-518160</wp:posOffset>
                </wp:positionH>
                <wp:positionV relativeFrom="paragraph">
                  <wp:posOffset>-3810</wp:posOffset>
                </wp:positionV>
                <wp:extent cx="989965" cy="720090"/>
                <wp:effectExtent l="0" t="0" r="635" b="3810"/>
                <wp:wrapNone/>
                <wp:docPr id="12" name="Picture 2" descr="$client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ent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9965" cy="720090"/>
                        </a:xfrm>
                        <a:prstGeom prst="rect">
                          <a:avLst/>
                        </a:prstGeom>
                        <a:noFill/>
                      </pic:spPr>
                    </pic:pic>
                  </a:graphicData>
                </a:graphic>
                <wp14:sizeRelH relativeFrom="page">
                  <wp14:pctWidth>0</wp14:pctWidth>
                </wp14:sizeRelH>
                <wp14:sizeRelV relativeFrom="page">
                  <wp14:pctHeight>0</wp14:pctHeight>
                </wp14:sizeRelV>
              </wp:anchor>
            </w:drawing>
          </w:r>
        </w:p>
      </w:tc>
      <w:tc>
        <w:tcPr>
          <w:tcW w:w="3271" w:type="dxa"/>
        </w:tcPr>
        <w:p w14:paraId="72D85F63" w14:textId="77777777" w:rsidR="00FB56CC" w:rsidRPr="006C7DC7" w:rsidRDefault="00FB56CC" w:rsidP="00270517">
          <w:pPr>
            <w:pStyle w:val="Glava"/>
            <w:rPr>
              <w:rFonts w:ascii="Arial" w:hAnsi="Arial" w:cs="Arial"/>
              <w:b/>
              <w:color w:val="000000"/>
              <w:sz w:val="18"/>
              <w:szCs w:val="18"/>
            </w:rPr>
          </w:pPr>
          <w:r w:rsidRPr="006C7DC7">
            <w:rPr>
              <w:rFonts w:ascii="Arial" w:hAnsi="Arial" w:cs="Arial"/>
              <w:b/>
              <w:color w:val="000000"/>
              <w:sz w:val="18"/>
              <w:szCs w:val="18"/>
            </w:rPr>
            <w:t>Mestna občina Velenje</w:t>
          </w:r>
        </w:p>
        <w:p w14:paraId="71D05C29" w14:textId="77777777" w:rsidR="00FB56CC" w:rsidRPr="006C7DC7" w:rsidRDefault="00FB56CC" w:rsidP="00270517">
          <w:pPr>
            <w:pStyle w:val="Glava"/>
            <w:rPr>
              <w:rFonts w:ascii="Arial" w:hAnsi="Arial" w:cs="Arial"/>
              <w:color w:val="000000"/>
              <w:sz w:val="16"/>
              <w:szCs w:val="16"/>
            </w:rPr>
          </w:pPr>
          <w:r w:rsidRPr="006C7DC7">
            <w:rPr>
              <w:rFonts w:ascii="Arial" w:hAnsi="Arial" w:cs="Arial"/>
              <w:color w:val="000000"/>
              <w:sz w:val="16"/>
              <w:szCs w:val="16"/>
            </w:rPr>
            <w:t>Titov trg 1</w:t>
          </w:r>
        </w:p>
        <w:p w14:paraId="616C9331" w14:textId="77777777" w:rsidR="00FB56CC" w:rsidRPr="006C7DC7" w:rsidRDefault="00FB56CC" w:rsidP="00270517">
          <w:pPr>
            <w:pStyle w:val="Glava"/>
            <w:rPr>
              <w:rFonts w:ascii="Arial" w:hAnsi="Arial" w:cs="Arial"/>
              <w:color w:val="000000"/>
              <w:sz w:val="16"/>
              <w:szCs w:val="16"/>
            </w:rPr>
          </w:pPr>
          <w:r w:rsidRPr="006C7DC7">
            <w:rPr>
              <w:rFonts w:ascii="Arial" w:hAnsi="Arial" w:cs="Arial"/>
              <w:color w:val="000000"/>
              <w:sz w:val="16"/>
              <w:szCs w:val="16"/>
            </w:rPr>
            <w:t>3320 Velenje</w:t>
          </w:r>
        </w:p>
        <w:p w14:paraId="1D57BA36" w14:textId="77777777" w:rsidR="00FB56CC" w:rsidRPr="006C7DC7" w:rsidRDefault="00FB56CC" w:rsidP="00270517">
          <w:pPr>
            <w:pStyle w:val="Glava"/>
            <w:rPr>
              <w:rFonts w:ascii="Arial" w:hAnsi="Arial" w:cs="Arial"/>
              <w:color w:val="000000"/>
              <w:sz w:val="16"/>
              <w:szCs w:val="16"/>
            </w:rPr>
          </w:pPr>
          <w:r w:rsidRPr="006C7DC7">
            <w:rPr>
              <w:rFonts w:ascii="Arial" w:hAnsi="Arial" w:cs="Arial"/>
              <w:color w:val="000000"/>
              <w:sz w:val="16"/>
              <w:szCs w:val="16"/>
            </w:rPr>
            <w:t>www.velenje.si</w:t>
          </w:r>
        </w:p>
      </w:tc>
    </w:tr>
  </w:tbl>
  <w:p w14:paraId="1CE1C8A9" w14:textId="77777777" w:rsidR="00FB56CC" w:rsidRPr="00B95E9C" w:rsidRDefault="00FB56CC" w:rsidP="008B0A1F">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ACDE6" w14:textId="77777777" w:rsidR="00FB56CC" w:rsidRPr="006F1DA5" w:rsidRDefault="00FB56CC" w:rsidP="006347C3">
    <w:pPr>
      <w:pStyle w:val="Glava"/>
      <w:tabs>
        <w:tab w:val="clear" w:pos="4536"/>
        <w:tab w:val="clear" w:pos="9072"/>
        <w:tab w:val="left" w:pos="1168"/>
      </w:tabs>
      <w:rPr>
        <w:rFonts w:ascii="Arial" w:hAnsi="Arial" w:cs="Arial"/>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331" w:type="dxa"/>
      <w:tblLook w:val="04A0" w:firstRow="1" w:lastRow="0" w:firstColumn="1" w:lastColumn="0" w:noHBand="0" w:noVBand="1"/>
    </w:tblPr>
    <w:tblGrid>
      <w:gridCol w:w="851"/>
      <w:gridCol w:w="3271"/>
      <w:gridCol w:w="4209"/>
    </w:tblGrid>
    <w:tr w:rsidR="00FB56CC" w:rsidRPr="006C7DC7" w14:paraId="65189E7F" w14:textId="77777777" w:rsidTr="00964434">
      <w:trPr>
        <w:trHeight w:val="1268"/>
      </w:trPr>
      <w:tc>
        <w:tcPr>
          <w:tcW w:w="851" w:type="dxa"/>
        </w:tcPr>
        <w:p w14:paraId="1CA44EB0" w14:textId="77777777" w:rsidR="00FB56CC" w:rsidRPr="006C7DC7" w:rsidRDefault="00FB56CC" w:rsidP="00964434">
          <w:pPr>
            <w:pStyle w:val="Glava"/>
            <w:ind w:right="597"/>
            <w:rPr>
              <w:rFonts w:ascii="Arial" w:hAnsi="Arial" w:cs="Arial"/>
              <w:b/>
              <w:color w:val="000000"/>
            </w:rPr>
          </w:pPr>
          <w:r>
            <w:rPr>
              <w:noProof/>
              <w:lang w:eastAsia="sl-SI"/>
            </w:rPr>
            <w:drawing>
              <wp:anchor distT="0" distB="0" distL="114300" distR="114300" simplePos="0" relativeHeight="251739648" behindDoc="0" locked="0" layoutInCell="1" allowOverlap="1" wp14:anchorId="0D2D9B9B" wp14:editId="29B73FEF">
                <wp:simplePos x="0" y="0"/>
                <wp:positionH relativeFrom="page">
                  <wp:posOffset>-518160</wp:posOffset>
                </wp:positionH>
                <wp:positionV relativeFrom="paragraph">
                  <wp:posOffset>-3810</wp:posOffset>
                </wp:positionV>
                <wp:extent cx="989965" cy="720090"/>
                <wp:effectExtent l="0" t="0" r="635" b="3810"/>
                <wp:wrapNone/>
                <wp:docPr id="16" name="Picture 2" descr="$client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ent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9965" cy="720090"/>
                        </a:xfrm>
                        <a:prstGeom prst="rect">
                          <a:avLst/>
                        </a:prstGeom>
                        <a:noFill/>
                      </pic:spPr>
                    </pic:pic>
                  </a:graphicData>
                </a:graphic>
                <wp14:sizeRelH relativeFrom="page">
                  <wp14:pctWidth>0</wp14:pctWidth>
                </wp14:sizeRelH>
                <wp14:sizeRelV relativeFrom="page">
                  <wp14:pctHeight>0</wp14:pctHeight>
                </wp14:sizeRelV>
              </wp:anchor>
            </w:drawing>
          </w:r>
        </w:p>
      </w:tc>
      <w:tc>
        <w:tcPr>
          <w:tcW w:w="3271" w:type="dxa"/>
        </w:tcPr>
        <w:p w14:paraId="666B6451" w14:textId="77777777" w:rsidR="00FB56CC" w:rsidRPr="006C7DC7" w:rsidRDefault="00FB56CC" w:rsidP="00964434">
          <w:pPr>
            <w:pStyle w:val="Glava"/>
            <w:rPr>
              <w:rFonts w:ascii="Arial" w:hAnsi="Arial" w:cs="Arial"/>
              <w:b/>
              <w:color w:val="000000"/>
              <w:sz w:val="18"/>
              <w:szCs w:val="18"/>
            </w:rPr>
          </w:pPr>
          <w:r w:rsidRPr="006C7DC7">
            <w:rPr>
              <w:rFonts w:ascii="Arial" w:hAnsi="Arial" w:cs="Arial"/>
              <w:b/>
              <w:color w:val="000000"/>
              <w:sz w:val="18"/>
              <w:szCs w:val="18"/>
            </w:rPr>
            <w:t>Mestna občina Velenje</w:t>
          </w:r>
        </w:p>
        <w:p w14:paraId="40F461F9" w14:textId="77777777" w:rsidR="00FB56CC" w:rsidRPr="006C7DC7" w:rsidRDefault="00FB56CC" w:rsidP="00964434">
          <w:pPr>
            <w:pStyle w:val="Glava"/>
            <w:rPr>
              <w:rFonts w:ascii="Arial" w:hAnsi="Arial" w:cs="Arial"/>
              <w:color w:val="000000"/>
              <w:sz w:val="16"/>
              <w:szCs w:val="16"/>
            </w:rPr>
          </w:pPr>
          <w:r w:rsidRPr="006C7DC7">
            <w:rPr>
              <w:rFonts w:ascii="Arial" w:hAnsi="Arial" w:cs="Arial"/>
              <w:color w:val="000000"/>
              <w:sz w:val="16"/>
              <w:szCs w:val="16"/>
            </w:rPr>
            <w:t>Titov trg 1</w:t>
          </w:r>
        </w:p>
        <w:p w14:paraId="7A5F7288" w14:textId="77777777" w:rsidR="00FB56CC" w:rsidRPr="006C7DC7" w:rsidRDefault="00FB56CC" w:rsidP="00964434">
          <w:pPr>
            <w:pStyle w:val="Glava"/>
            <w:rPr>
              <w:rFonts w:ascii="Arial" w:hAnsi="Arial" w:cs="Arial"/>
              <w:color w:val="000000"/>
              <w:sz w:val="16"/>
              <w:szCs w:val="16"/>
            </w:rPr>
          </w:pPr>
          <w:r w:rsidRPr="006C7DC7">
            <w:rPr>
              <w:rFonts w:ascii="Arial" w:hAnsi="Arial" w:cs="Arial"/>
              <w:color w:val="000000"/>
              <w:sz w:val="16"/>
              <w:szCs w:val="16"/>
            </w:rPr>
            <w:t>3320 Velenje</w:t>
          </w:r>
        </w:p>
        <w:p w14:paraId="3AB9CCE2" w14:textId="38F7D042" w:rsidR="00FB56CC" w:rsidRPr="006C7DC7" w:rsidRDefault="00FB56CC" w:rsidP="00315C81">
          <w:pPr>
            <w:pStyle w:val="Glava"/>
            <w:rPr>
              <w:rFonts w:ascii="Arial" w:hAnsi="Arial" w:cs="Arial"/>
              <w:color w:val="000000"/>
              <w:sz w:val="16"/>
              <w:szCs w:val="16"/>
            </w:rPr>
          </w:pPr>
          <w:r w:rsidRPr="006C7DC7">
            <w:rPr>
              <w:rFonts w:ascii="Arial" w:hAnsi="Arial" w:cs="Arial"/>
              <w:color w:val="000000"/>
              <w:sz w:val="16"/>
              <w:szCs w:val="16"/>
            </w:rPr>
            <w:t>www.velenje.si</w:t>
          </w:r>
        </w:p>
      </w:tc>
      <w:tc>
        <w:tcPr>
          <w:tcW w:w="4209" w:type="dxa"/>
        </w:tcPr>
        <w:p w14:paraId="04F5CF26" w14:textId="77777777" w:rsidR="00FB56CC" w:rsidRPr="006C7DC7" w:rsidRDefault="00FB56CC" w:rsidP="00964434">
          <w:pPr>
            <w:pStyle w:val="Glava"/>
            <w:rPr>
              <w:rFonts w:ascii="Arial" w:hAnsi="Arial" w:cs="Arial"/>
              <w:b/>
              <w:color w:val="000000"/>
            </w:rPr>
          </w:pPr>
          <w:r>
            <w:rPr>
              <w:rFonts w:ascii="Arial" w:hAnsi="Arial" w:cs="Arial"/>
              <w:b/>
              <w:noProof/>
              <w:color w:val="000000"/>
              <w:lang w:eastAsia="sl-SI"/>
            </w:rPr>
            <w:drawing>
              <wp:inline distT="0" distB="0" distL="0" distR="0" wp14:anchorId="761C7742" wp14:editId="3D180B19">
                <wp:extent cx="2532380" cy="765810"/>
                <wp:effectExtent l="0" t="0" r="0" b="0"/>
                <wp:docPr id="17" name="Picture 3" descr="$sofinanciranj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ofinanciranje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32380" cy="765810"/>
                        </a:xfrm>
                        <a:prstGeom prst="rect">
                          <a:avLst/>
                        </a:prstGeom>
                        <a:noFill/>
                        <a:ln>
                          <a:noFill/>
                        </a:ln>
                      </pic:spPr>
                    </pic:pic>
                  </a:graphicData>
                </a:graphic>
              </wp:inline>
            </w:drawing>
          </w:r>
        </w:p>
      </w:tc>
    </w:tr>
  </w:tbl>
  <w:p w14:paraId="7C856917" w14:textId="77777777" w:rsidR="00FB56CC" w:rsidRDefault="00FB56CC" w:rsidP="00E75C92">
    <w:pPr>
      <w:pStyle w:val="Glava"/>
    </w:pPr>
    <w:r>
      <w:t xml:space="preserve">    </w:t>
    </w:r>
  </w:p>
  <w:p w14:paraId="251D9A55" w14:textId="77777777" w:rsidR="00FB56CC" w:rsidRPr="00072186" w:rsidRDefault="00FB56CC" w:rsidP="00351FB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2"/>
    <w:lvl w:ilvl="0">
      <w:start w:val="1"/>
      <w:numFmt w:val="decimal"/>
      <w:lvlText w:val="%1."/>
      <w:lvlJc w:val="left"/>
      <w:pPr>
        <w:tabs>
          <w:tab w:val="num" w:pos="720"/>
        </w:tabs>
        <w:ind w:left="720" w:hanging="360"/>
      </w:p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cs="Times New Roman"/>
      </w:rPr>
    </w:lvl>
  </w:abstractNum>
  <w:abstractNum w:abstractNumId="2" w15:restartNumberingAfterBreak="0">
    <w:nsid w:val="00000004"/>
    <w:multiLevelType w:val="singleLevel"/>
    <w:tmpl w:val="00000004"/>
    <w:name w:val="WW8Num4"/>
    <w:lvl w:ilvl="0">
      <w:start w:val="1"/>
      <w:numFmt w:val="lowerLetter"/>
      <w:lvlText w:val="%1)"/>
      <w:lvlJc w:val="left"/>
      <w:pPr>
        <w:tabs>
          <w:tab w:val="num" w:pos="720"/>
        </w:tabs>
        <w:ind w:left="720" w:hanging="360"/>
      </w:pPr>
    </w:lvl>
  </w:abstractNum>
  <w:abstractNum w:abstractNumId="3" w15:restartNumberingAfterBreak="0">
    <w:nsid w:val="009577E8"/>
    <w:multiLevelType w:val="hybridMultilevel"/>
    <w:tmpl w:val="863C0A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1607E4E"/>
    <w:multiLevelType w:val="multilevel"/>
    <w:tmpl w:val="74F2D1C6"/>
    <w:styleLink w:val="List8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5" w15:restartNumberingAfterBreak="0">
    <w:nsid w:val="05437942"/>
    <w:multiLevelType w:val="hybridMultilevel"/>
    <w:tmpl w:val="43403BD0"/>
    <w:lvl w:ilvl="0" w:tplc="9C2E1B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085C06"/>
    <w:multiLevelType w:val="hybridMultilevel"/>
    <w:tmpl w:val="6068D336"/>
    <w:lvl w:ilvl="0" w:tplc="6C36D826">
      <w:numFmt w:val="bullet"/>
      <w:lvlText w:val="–"/>
      <w:lvlJc w:val="left"/>
      <w:pPr>
        <w:ind w:left="69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9040D59"/>
    <w:multiLevelType w:val="multilevel"/>
    <w:tmpl w:val="BB20551A"/>
    <w:lvl w:ilvl="0">
      <w:start w:val="1"/>
      <w:numFmt w:val="decimal"/>
      <w:lvlText w:val="%1."/>
      <w:lvlJc w:val="left"/>
      <w:pPr>
        <w:ind w:left="22" w:hanging="22"/>
      </w:pPr>
      <w:rPr>
        <w:rFonts w:hint="default"/>
      </w:rPr>
    </w:lvl>
    <w:lvl w:ilvl="1">
      <w:start w:val="1"/>
      <w:numFmt w:val="decimal"/>
      <w:lvlText w:val="%1.%2."/>
      <w:lvlJc w:val="left"/>
      <w:pPr>
        <w:ind w:left="22" w:hanging="22"/>
      </w:pPr>
      <w:rPr>
        <w:rFonts w:hint="default"/>
      </w:rPr>
    </w:lvl>
    <w:lvl w:ilvl="2">
      <w:start w:val="1"/>
      <w:numFmt w:val="decimal"/>
      <w:lvlText w:val="%1.%2.%3."/>
      <w:lvlJc w:val="left"/>
      <w:pPr>
        <w:ind w:left="22" w:hanging="22"/>
      </w:pPr>
      <w:rPr>
        <w:rFonts w:hint="default"/>
      </w:rPr>
    </w:lvl>
    <w:lvl w:ilvl="3">
      <w:start w:val="1"/>
      <w:numFmt w:val="decimal"/>
      <w:lvlText w:val="%1.%2.%3.%4."/>
      <w:lvlJc w:val="left"/>
      <w:pPr>
        <w:ind w:left="22" w:hanging="22"/>
      </w:pPr>
      <w:rPr>
        <w:rFonts w:hint="default"/>
      </w:rPr>
    </w:lvl>
    <w:lvl w:ilvl="4">
      <w:start w:val="1"/>
      <w:numFmt w:val="decimal"/>
      <w:lvlText w:val="%1.%2.%3.%4.%5."/>
      <w:lvlJc w:val="left"/>
      <w:pPr>
        <w:ind w:left="22" w:hanging="22"/>
      </w:pPr>
      <w:rPr>
        <w:rFonts w:hint="default"/>
      </w:rPr>
    </w:lvl>
    <w:lvl w:ilvl="5">
      <w:start w:val="1"/>
      <w:numFmt w:val="decimal"/>
      <w:lvlText w:val="%1.%2.%3.%4.%5.%6."/>
      <w:lvlJc w:val="left"/>
      <w:pPr>
        <w:ind w:left="22" w:hanging="22"/>
      </w:pPr>
      <w:rPr>
        <w:rFonts w:hint="default"/>
      </w:rPr>
    </w:lvl>
    <w:lvl w:ilvl="6">
      <w:start w:val="1"/>
      <w:numFmt w:val="decimal"/>
      <w:lvlText w:val="%1.%2.%3.%4.%5.%6.%7."/>
      <w:lvlJc w:val="left"/>
      <w:pPr>
        <w:ind w:left="22" w:hanging="22"/>
      </w:pPr>
      <w:rPr>
        <w:rFonts w:hint="default"/>
      </w:rPr>
    </w:lvl>
    <w:lvl w:ilvl="7">
      <w:start w:val="1"/>
      <w:numFmt w:val="decimal"/>
      <w:lvlText w:val="%1.%2.%3.%4.%5.%6.%7.%8."/>
      <w:lvlJc w:val="left"/>
      <w:pPr>
        <w:ind w:left="22" w:hanging="22"/>
      </w:pPr>
      <w:rPr>
        <w:rFonts w:hint="default"/>
      </w:rPr>
    </w:lvl>
    <w:lvl w:ilvl="8">
      <w:start w:val="1"/>
      <w:numFmt w:val="decimal"/>
      <w:lvlText w:val="%1.%2.%3.%4.%5.%6.%7.%8.%9."/>
      <w:lvlJc w:val="left"/>
      <w:pPr>
        <w:ind w:left="22" w:hanging="22"/>
      </w:pPr>
      <w:rPr>
        <w:rFonts w:hint="default"/>
      </w:rPr>
    </w:lvl>
  </w:abstractNum>
  <w:abstractNum w:abstractNumId="8" w15:restartNumberingAfterBreak="0">
    <w:nsid w:val="0AA918AE"/>
    <w:multiLevelType w:val="multilevel"/>
    <w:tmpl w:val="ECAACD34"/>
    <w:styleLink w:val="List74"/>
    <w:lvl w:ilvl="0">
      <w:start w:val="1"/>
      <w:numFmt w:val="bullet"/>
      <w:lvlText w:val=""/>
      <w:lvlJc w:val="left"/>
      <w:pPr>
        <w:tabs>
          <w:tab w:val="num" w:pos="1440"/>
        </w:tabs>
        <w:ind w:left="1440" w:hanging="360"/>
      </w:pPr>
      <w:rPr>
        <w:rFonts w:ascii="Symbol" w:hAnsi="Symbol" w:hint="default"/>
        <w:color w:val="000000"/>
        <w:position w:val="0"/>
        <w:sz w:val="24"/>
        <w:szCs w:val="24"/>
        <w:u w:color="000000"/>
      </w:rPr>
    </w:lvl>
    <w:lvl w:ilvl="1">
      <w:start w:val="1"/>
      <w:numFmt w:val="bullet"/>
      <w:lvlText w:val="o"/>
      <w:lvlJc w:val="left"/>
      <w:pPr>
        <w:tabs>
          <w:tab w:val="num" w:pos="2130"/>
        </w:tabs>
        <w:ind w:left="2130" w:hanging="330"/>
      </w:pPr>
      <w:rPr>
        <w:rFonts w:ascii="Arial" w:eastAsia="Arial" w:hAnsi="Arial" w:cs="Arial"/>
        <w:color w:val="000000"/>
        <w:position w:val="0"/>
        <w:sz w:val="22"/>
        <w:szCs w:val="22"/>
        <w:u w:color="000000"/>
      </w:rPr>
    </w:lvl>
    <w:lvl w:ilvl="2">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3">
      <w:start w:val="1"/>
      <w:numFmt w:val="bullet"/>
      <w:lvlText w:val="•"/>
      <w:lvlJc w:val="left"/>
      <w:pPr>
        <w:tabs>
          <w:tab w:val="num" w:pos="3570"/>
        </w:tabs>
        <w:ind w:left="3570" w:hanging="330"/>
      </w:pPr>
      <w:rPr>
        <w:rFonts w:ascii="Arial" w:eastAsia="Arial" w:hAnsi="Arial" w:cs="Arial"/>
        <w:color w:val="000000"/>
        <w:position w:val="0"/>
        <w:sz w:val="22"/>
        <w:szCs w:val="22"/>
        <w:u w:color="000000"/>
      </w:rPr>
    </w:lvl>
    <w:lvl w:ilvl="4">
      <w:start w:val="1"/>
      <w:numFmt w:val="bullet"/>
      <w:lvlText w:val="o"/>
      <w:lvlJc w:val="left"/>
      <w:pPr>
        <w:tabs>
          <w:tab w:val="num" w:pos="4290"/>
        </w:tabs>
        <w:ind w:left="4290" w:hanging="330"/>
      </w:pPr>
      <w:rPr>
        <w:rFonts w:ascii="Arial" w:eastAsia="Arial" w:hAnsi="Arial" w:cs="Arial"/>
        <w:color w:val="000000"/>
        <w:position w:val="0"/>
        <w:sz w:val="22"/>
        <w:szCs w:val="22"/>
        <w:u w:color="000000"/>
      </w:rPr>
    </w:lvl>
    <w:lvl w:ilvl="5">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6">
      <w:start w:val="1"/>
      <w:numFmt w:val="bullet"/>
      <w:lvlText w:val="•"/>
      <w:lvlJc w:val="left"/>
      <w:pPr>
        <w:tabs>
          <w:tab w:val="num" w:pos="5730"/>
        </w:tabs>
        <w:ind w:left="5730" w:hanging="330"/>
      </w:pPr>
      <w:rPr>
        <w:rFonts w:ascii="Arial" w:eastAsia="Arial" w:hAnsi="Arial" w:cs="Arial"/>
        <w:color w:val="000000"/>
        <w:position w:val="0"/>
        <w:sz w:val="22"/>
        <w:szCs w:val="22"/>
        <w:u w:color="000000"/>
      </w:rPr>
    </w:lvl>
    <w:lvl w:ilvl="7">
      <w:start w:val="1"/>
      <w:numFmt w:val="bullet"/>
      <w:lvlText w:val="o"/>
      <w:lvlJc w:val="left"/>
      <w:pPr>
        <w:tabs>
          <w:tab w:val="num" w:pos="6450"/>
        </w:tabs>
        <w:ind w:left="6450" w:hanging="330"/>
      </w:pPr>
      <w:rPr>
        <w:rFonts w:ascii="Arial" w:eastAsia="Arial" w:hAnsi="Arial" w:cs="Arial"/>
        <w:color w:val="000000"/>
        <w:position w:val="0"/>
        <w:sz w:val="22"/>
        <w:szCs w:val="22"/>
        <w:u w:color="000000"/>
      </w:rPr>
    </w:lvl>
    <w:lvl w:ilvl="8">
      <w:start w:val="1"/>
      <w:numFmt w:val="bullet"/>
      <w:lvlText w:val="▪"/>
      <w:lvlJc w:val="left"/>
      <w:pPr>
        <w:tabs>
          <w:tab w:val="num" w:pos="7170"/>
        </w:tabs>
        <w:ind w:left="7170" w:hanging="330"/>
      </w:pPr>
      <w:rPr>
        <w:rFonts w:ascii="Arial" w:eastAsia="Arial" w:hAnsi="Arial" w:cs="Arial"/>
        <w:color w:val="000000"/>
        <w:position w:val="0"/>
        <w:sz w:val="22"/>
        <w:szCs w:val="22"/>
        <w:u w:color="000000"/>
      </w:rPr>
    </w:lvl>
  </w:abstractNum>
  <w:abstractNum w:abstractNumId="9" w15:restartNumberingAfterBreak="0">
    <w:nsid w:val="0D1F10DA"/>
    <w:multiLevelType w:val="multilevel"/>
    <w:tmpl w:val="67245852"/>
    <w:styleLink w:val="List77"/>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0" w15:restartNumberingAfterBreak="0">
    <w:nsid w:val="124477CD"/>
    <w:multiLevelType w:val="multilevel"/>
    <w:tmpl w:val="6760370A"/>
    <w:styleLink w:val="List64"/>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1" w15:restartNumberingAfterBreak="0">
    <w:nsid w:val="12685DC7"/>
    <w:multiLevelType w:val="hybridMultilevel"/>
    <w:tmpl w:val="ED44DD1C"/>
    <w:lvl w:ilvl="0" w:tplc="615C958A">
      <w:numFmt w:val="bullet"/>
      <w:lvlText w:val="•"/>
      <w:lvlJc w:val="left"/>
      <w:pPr>
        <w:ind w:left="720" w:hanging="360"/>
      </w:pPr>
      <w:rPr>
        <w:rFonts w:ascii="Arial" w:eastAsiaTheme="minorHAnsi"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18831C89"/>
    <w:multiLevelType w:val="multilevel"/>
    <w:tmpl w:val="EE141206"/>
    <w:styleLink w:val="List75"/>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3" w15:restartNumberingAfterBreak="0">
    <w:nsid w:val="1DD6578D"/>
    <w:multiLevelType w:val="multilevel"/>
    <w:tmpl w:val="1C7417C6"/>
    <w:styleLink w:val="List62"/>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4" w15:restartNumberingAfterBreak="0">
    <w:nsid w:val="22AD738E"/>
    <w:multiLevelType w:val="hybridMultilevel"/>
    <w:tmpl w:val="9F2027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41746CE"/>
    <w:multiLevelType w:val="hybridMultilevel"/>
    <w:tmpl w:val="0484BE8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9C40E2C"/>
    <w:multiLevelType w:val="multilevel"/>
    <w:tmpl w:val="B1020860"/>
    <w:styleLink w:val="List72"/>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7" w15:restartNumberingAfterBreak="0">
    <w:nsid w:val="2D0C5F4A"/>
    <w:multiLevelType w:val="hybridMultilevel"/>
    <w:tmpl w:val="BF70D0A0"/>
    <w:lvl w:ilvl="0" w:tplc="402C3770">
      <w:start w:val="1"/>
      <w:numFmt w:val="bullet"/>
      <w:lvlText w:val=""/>
      <w:lvlJc w:val="left"/>
      <w:pPr>
        <w:ind w:left="720" w:hanging="360"/>
      </w:pPr>
      <w:rPr>
        <w:rFonts w:ascii="Symbol" w:hAnsi="Symbol" w:cs="Symbol" w:hint="default"/>
        <w:sz w:val="18"/>
        <w:szCs w:val="18"/>
      </w:rPr>
    </w:lvl>
    <w:lvl w:ilvl="1" w:tplc="547CA5C8">
      <w:start w:val="1"/>
      <w:numFmt w:val="bullet"/>
      <w:lvlText w:val="o"/>
      <w:lvlJc w:val="left"/>
      <w:pPr>
        <w:ind w:left="1440" w:hanging="360"/>
      </w:pPr>
      <w:rPr>
        <w:rFonts w:ascii="Courier New" w:hAnsi="Courier New" w:cs="Courier New" w:hint="default"/>
      </w:rPr>
    </w:lvl>
    <w:lvl w:ilvl="2" w:tplc="8FB4980E">
      <w:start w:val="1"/>
      <w:numFmt w:val="bullet"/>
      <w:lvlText w:val=""/>
      <w:lvlJc w:val="left"/>
      <w:pPr>
        <w:ind w:left="2160" w:hanging="360"/>
      </w:pPr>
      <w:rPr>
        <w:rFonts w:ascii="Wingdings" w:hAnsi="Wingdings" w:cs="Wingdings" w:hint="default"/>
      </w:rPr>
    </w:lvl>
    <w:lvl w:ilvl="3" w:tplc="C50AA252">
      <w:start w:val="1"/>
      <w:numFmt w:val="bullet"/>
      <w:lvlText w:val=""/>
      <w:lvlJc w:val="left"/>
      <w:pPr>
        <w:ind w:left="2880" w:hanging="360"/>
      </w:pPr>
      <w:rPr>
        <w:rFonts w:ascii="Symbol" w:hAnsi="Symbol" w:cs="Symbol" w:hint="default"/>
      </w:rPr>
    </w:lvl>
    <w:lvl w:ilvl="4" w:tplc="B7AE1D4C">
      <w:start w:val="1"/>
      <w:numFmt w:val="bullet"/>
      <w:lvlText w:val="o"/>
      <w:lvlJc w:val="left"/>
      <w:pPr>
        <w:ind w:left="3600" w:hanging="360"/>
      </w:pPr>
      <w:rPr>
        <w:rFonts w:ascii="Courier New" w:hAnsi="Courier New" w:cs="Courier New" w:hint="default"/>
      </w:rPr>
    </w:lvl>
    <w:lvl w:ilvl="5" w:tplc="2F2ABA68">
      <w:start w:val="1"/>
      <w:numFmt w:val="bullet"/>
      <w:lvlText w:val=""/>
      <w:lvlJc w:val="left"/>
      <w:pPr>
        <w:ind w:left="4320" w:hanging="360"/>
      </w:pPr>
      <w:rPr>
        <w:rFonts w:ascii="Wingdings" w:hAnsi="Wingdings" w:cs="Wingdings" w:hint="default"/>
      </w:rPr>
    </w:lvl>
    <w:lvl w:ilvl="6" w:tplc="C8ECB72A">
      <w:start w:val="1"/>
      <w:numFmt w:val="bullet"/>
      <w:lvlText w:val=""/>
      <w:lvlJc w:val="left"/>
      <w:pPr>
        <w:ind w:left="5040" w:hanging="360"/>
      </w:pPr>
      <w:rPr>
        <w:rFonts w:ascii="Symbol" w:hAnsi="Symbol" w:cs="Symbol" w:hint="default"/>
      </w:rPr>
    </w:lvl>
    <w:lvl w:ilvl="7" w:tplc="773A71B6">
      <w:start w:val="1"/>
      <w:numFmt w:val="bullet"/>
      <w:lvlText w:val="o"/>
      <w:lvlJc w:val="left"/>
      <w:pPr>
        <w:ind w:left="5760" w:hanging="360"/>
      </w:pPr>
      <w:rPr>
        <w:rFonts w:ascii="Courier New" w:hAnsi="Courier New" w:cs="Courier New" w:hint="default"/>
      </w:rPr>
    </w:lvl>
    <w:lvl w:ilvl="8" w:tplc="AD4A6E54">
      <w:start w:val="1"/>
      <w:numFmt w:val="bullet"/>
      <w:lvlText w:val=""/>
      <w:lvlJc w:val="left"/>
      <w:pPr>
        <w:ind w:left="6480" w:hanging="360"/>
      </w:pPr>
      <w:rPr>
        <w:rFonts w:ascii="Wingdings" w:hAnsi="Wingdings" w:cs="Wingdings" w:hint="default"/>
      </w:rPr>
    </w:lvl>
  </w:abstractNum>
  <w:abstractNum w:abstractNumId="18" w15:restartNumberingAfterBreak="0">
    <w:nsid w:val="30C93A48"/>
    <w:multiLevelType w:val="hybridMultilevel"/>
    <w:tmpl w:val="4432C29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1553D98"/>
    <w:multiLevelType w:val="hybridMultilevel"/>
    <w:tmpl w:val="7326DC8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1D617F7"/>
    <w:multiLevelType w:val="multilevel"/>
    <w:tmpl w:val="43403FC4"/>
    <w:styleLink w:val="List65"/>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1" w15:restartNumberingAfterBreak="0">
    <w:nsid w:val="35617DC9"/>
    <w:multiLevelType w:val="multilevel"/>
    <w:tmpl w:val="C598F070"/>
    <w:styleLink w:val="List2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2" w15:restartNumberingAfterBreak="0">
    <w:nsid w:val="35B762DF"/>
    <w:multiLevelType w:val="hybridMultilevel"/>
    <w:tmpl w:val="AC305A1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AB458E7"/>
    <w:multiLevelType w:val="multilevel"/>
    <w:tmpl w:val="9912C7AC"/>
    <w:styleLink w:val="List78"/>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4" w15:restartNumberingAfterBreak="0">
    <w:nsid w:val="3E8A6EE7"/>
    <w:multiLevelType w:val="multilevel"/>
    <w:tmpl w:val="A768BE8E"/>
    <w:styleLink w:val="List69"/>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5"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6" w15:restartNumberingAfterBreak="0">
    <w:nsid w:val="46160773"/>
    <w:multiLevelType w:val="multilevel"/>
    <w:tmpl w:val="73089CA6"/>
    <w:styleLink w:val="List68"/>
    <w:lvl w:ilvl="0">
      <w:start w:val="1"/>
      <w:numFmt w:val="bullet"/>
      <w:lvlText w:val=""/>
      <w:lvlJc w:val="left"/>
      <w:pPr>
        <w:tabs>
          <w:tab w:val="num" w:pos="2136"/>
        </w:tabs>
        <w:ind w:left="2136" w:hanging="360"/>
      </w:pPr>
      <w:rPr>
        <w:rFonts w:ascii="Symbol" w:hAnsi="Symbol" w:hint="default"/>
        <w:color w:val="000000"/>
        <w:position w:val="0"/>
        <w:sz w:val="24"/>
        <w:szCs w:val="24"/>
        <w:u w:color="000000"/>
      </w:rPr>
    </w:lvl>
    <w:lvl w:ilvl="1">
      <w:start w:val="1"/>
      <w:numFmt w:val="bullet"/>
      <w:lvlText w:val="o"/>
      <w:lvlJc w:val="left"/>
      <w:pPr>
        <w:tabs>
          <w:tab w:val="num" w:pos="2810"/>
        </w:tabs>
        <w:ind w:left="2810" w:hanging="330"/>
      </w:pPr>
      <w:rPr>
        <w:rFonts w:ascii="Arial" w:eastAsia="Arial" w:hAnsi="Arial" w:cs="Arial"/>
        <w:color w:val="000000"/>
        <w:position w:val="0"/>
        <w:sz w:val="22"/>
        <w:szCs w:val="22"/>
        <w:u w:color="000000"/>
      </w:rPr>
    </w:lvl>
    <w:lvl w:ilvl="2">
      <w:start w:val="1"/>
      <w:numFmt w:val="bullet"/>
      <w:lvlText w:val="▪"/>
      <w:lvlJc w:val="left"/>
      <w:pPr>
        <w:tabs>
          <w:tab w:val="num" w:pos="3530"/>
        </w:tabs>
        <w:ind w:left="3530" w:hanging="330"/>
      </w:pPr>
      <w:rPr>
        <w:rFonts w:ascii="Arial" w:eastAsia="Arial" w:hAnsi="Arial" w:cs="Arial"/>
        <w:color w:val="000000"/>
        <w:position w:val="0"/>
        <w:sz w:val="22"/>
        <w:szCs w:val="22"/>
        <w:u w:color="000000"/>
      </w:rPr>
    </w:lvl>
    <w:lvl w:ilvl="3">
      <w:start w:val="1"/>
      <w:numFmt w:val="bullet"/>
      <w:lvlText w:val="•"/>
      <w:lvlJc w:val="left"/>
      <w:pPr>
        <w:tabs>
          <w:tab w:val="num" w:pos="4250"/>
        </w:tabs>
        <w:ind w:left="4250" w:hanging="330"/>
      </w:pPr>
      <w:rPr>
        <w:rFonts w:ascii="Arial" w:eastAsia="Arial" w:hAnsi="Arial" w:cs="Arial"/>
        <w:color w:val="000000"/>
        <w:position w:val="0"/>
        <w:sz w:val="22"/>
        <w:szCs w:val="22"/>
        <w:u w:color="000000"/>
      </w:rPr>
    </w:lvl>
    <w:lvl w:ilvl="4">
      <w:start w:val="1"/>
      <w:numFmt w:val="bullet"/>
      <w:lvlText w:val="o"/>
      <w:lvlJc w:val="left"/>
      <w:pPr>
        <w:tabs>
          <w:tab w:val="num" w:pos="4970"/>
        </w:tabs>
        <w:ind w:left="4970" w:hanging="330"/>
      </w:pPr>
      <w:rPr>
        <w:rFonts w:ascii="Arial" w:eastAsia="Arial" w:hAnsi="Arial" w:cs="Arial"/>
        <w:color w:val="000000"/>
        <w:position w:val="0"/>
        <w:sz w:val="22"/>
        <w:szCs w:val="22"/>
        <w:u w:color="000000"/>
      </w:rPr>
    </w:lvl>
    <w:lvl w:ilvl="5">
      <w:start w:val="1"/>
      <w:numFmt w:val="bullet"/>
      <w:lvlText w:val="▪"/>
      <w:lvlJc w:val="left"/>
      <w:pPr>
        <w:tabs>
          <w:tab w:val="num" w:pos="5690"/>
        </w:tabs>
        <w:ind w:left="5690" w:hanging="330"/>
      </w:pPr>
      <w:rPr>
        <w:rFonts w:ascii="Arial" w:eastAsia="Arial" w:hAnsi="Arial" w:cs="Arial"/>
        <w:color w:val="000000"/>
        <w:position w:val="0"/>
        <w:sz w:val="22"/>
        <w:szCs w:val="22"/>
        <w:u w:color="000000"/>
      </w:rPr>
    </w:lvl>
    <w:lvl w:ilvl="6">
      <w:start w:val="1"/>
      <w:numFmt w:val="bullet"/>
      <w:lvlText w:val="•"/>
      <w:lvlJc w:val="left"/>
      <w:pPr>
        <w:tabs>
          <w:tab w:val="num" w:pos="6410"/>
        </w:tabs>
        <w:ind w:left="6410" w:hanging="330"/>
      </w:pPr>
      <w:rPr>
        <w:rFonts w:ascii="Arial" w:eastAsia="Arial" w:hAnsi="Arial" w:cs="Arial"/>
        <w:color w:val="000000"/>
        <w:position w:val="0"/>
        <w:sz w:val="22"/>
        <w:szCs w:val="22"/>
        <w:u w:color="000000"/>
      </w:rPr>
    </w:lvl>
    <w:lvl w:ilvl="7">
      <w:start w:val="1"/>
      <w:numFmt w:val="bullet"/>
      <w:lvlText w:val="o"/>
      <w:lvlJc w:val="left"/>
      <w:pPr>
        <w:tabs>
          <w:tab w:val="num" w:pos="7130"/>
        </w:tabs>
        <w:ind w:left="7130" w:hanging="330"/>
      </w:pPr>
      <w:rPr>
        <w:rFonts w:ascii="Arial" w:eastAsia="Arial" w:hAnsi="Arial" w:cs="Arial"/>
        <w:color w:val="000000"/>
        <w:position w:val="0"/>
        <w:sz w:val="22"/>
        <w:szCs w:val="22"/>
        <w:u w:color="000000"/>
      </w:rPr>
    </w:lvl>
    <w:lvl w:ilvl="8">
      <w:start w:val="1"/>
      <w:numFmt w:val="bullet"/>
      <w:lvlText w:val="▪"/>
      <w:lvlJc w:val="left"/>
      <w:pPr>
        <w:tabs>
          <w:tab w:val="num" w:pos="7850"/>
        </w:tabs>
        <w:ind w:left="7850" w:hanging="330"/>
      </w:pPr>
      <w:rPr>
        <w:rFonts w:ascii="Arial" w:eastAsia="Arial" w:hAnsi="Arial" w:cs="Arial"/>
        <w:color w:val="000000"/>
        <w:position w:val="0"/>
        <w:sz w:val="22"/>
        <w:szCs w:val="22"/>
        <w:u w:color="000000"/>
      </w:rPr>
    </w:lvl>
  </w:abstractNum>
  <w:abstractNum w:abstractNumId="27" w15:restartNumberingAfterBreak="0">
    <w:nsid w:val="462B2518"/>
    <w:multiLevelType w:val="multilevel"/>
    <w:tmpl w:val="97B44782"/>
    <w:styleLink w:val="List63"/>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8" w15:restartNumberingAfterBreak="0">
    <w:nsid w:val="497148F0"/>
    <w:multiLevelType w:val="multilevel"/>
    <w:tmpl w:val="A5042E94"/>
    <w:styleLink w:val="List67"/>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9" w15:restartNumberingAfterBreak="0">
    <w:nsid w:val="4B373B0E"/>
    <w:multiLevelType w:val="hybridMultilevel"/>
    <w:tmpl w:val="7FA446B0"/>
    <w:lvl w:ilvl="0" w:tplc="615C958A">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4C743D0A"/>
    <w:multiLevelType w:val="multilevel"/>
    <w:tmpl w:val="73A268B6"/>
    <w:styleLink w:val="List80"/>
    <w:lvl w:ilvl="0">
      <w:start w:val="1"/>
      <w:numFmt w:val="bullet"/>
      <w:lvlText w:val=""/>
      <w:lvlJc w:val="left"/>
      <w:pPr>
        <w:tabs>
          <w:tab w:val="num" w:pos="1440"/>
        </w:tabs>
        <w:ind w:left="1440" w:hanging="360"/>
      </w:pPr>
      <w:rPr>
        <w:rFonts w:ascii="Symbol" w:hAnsi="Symbol" w:hint="default"/>
        <w:color w:val="000000"/>
        <w:position w:val="0"/>
        <w:sz w:val="24"/>
        <w:szCs w:val="24"/>
        <w:u w:color="000000"/>
      </w:rPr>
    </w:lvl>
    <w:lvl w:ilvl="1">
      <w:start w:val="1"/>
      <w:numFmt w:val="bullet"/>
      <w:lvlText w:val="o"/>
      <w:lvlJc w:val="left"/>
      <w:pPr>
        <w:tabs>
          <w:tab w:val="num" w:pos="2130"/>
        </w:tabs>
        <w:ind w:left="2130" w:hanging="330"/>
      </w:pPr>
      <w:rPr>
        <w:rFonts w:ascii="Arial" w:eastAsia="Arial" w:hAnsi="Arial" w:cs="Arial"/>
        <w:color w:val="000000"/>
        <w:position w:val="0"/>
        <w:sz w:val="22"/>
        <w:szCs w:val="22"/>
        <w:u w:color="000000"/>
      </w:rPr>
    </w:lvl>
    <w:lvl w:ilvl="2">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3">
      <w:start w:val="1"/>
      <w:numFmt w:val="bullet"/>
      <w:lvlText w:val="•"/>
      <w:lvlJc w:val="left"/>
      <w:pPr>
        <w:tabs>
          <w:tab w:val="num" w:pos="3570"/>
        </w:tabs>
        <w:ind w:left="3570" w:hanging="330"/>
      </w:pPr>
      <w:rPr>
        <w:rFonts w:ascii="Arial" w:eastAsia="Arial" w:hAnsi="Arial" w:cs="Arial"/>
        <w:color w:val="000000"/>
        <w:position w:val="0"/>
        <w:sz w:val="22"/>
        <w:szCs w:val="22"/>
        <w:u w:color="000000"/>
      </w:rPr>
    </w:lvl>
    <w:lvl w:ilvl="4">
      <w:start w:val="1"/>
      <w:numFmt w:val="bullet"/>
      <w:lvlText w:val="o"/>
      <w:lvlJc w:val="left"/>
      <w:pPr>
        <w:tabs>
          <w:tab w:val="num" w:pos="4290"/>
        </w:tabs>
        <w:ind w:left="4290" w:hanging="330"/>
      </w:pPr>
      <w:rPr>
        <w:rFonts w:ascii="Arial" w:eastAsia="Arial" w:hAnsi="Arial" w:cs="Arial"/>
        <w:color w:val="000000"/>
        <w:position w:val="0"/>
        <w:sz w:val="22"/>
        <w:szCs w:val="22"/>
        <w:u w:color="000000"/>
      </w:rPr>
    </w:lvl>
    <w:lvl w:ilvl="5">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6">
      <w:start w:val="1"/>
      <w:numFmt w:val="bullet"/>
      <w:lvlText w:val="•"/>
      <w:lvlJc w:val="left"/>
      <w:pPr>
        <w:tabs>
          <w:tab w:val="num" w:pos="5730"/>
        </w:tabs>
        <w:ind w:left="5730" w:hanging="330"/>
      </w:pPr>
      <w:rPr>
        <w:rFonts w:ascii="Arial" w:eastAsia="Arial" w:hAnsi="Arial" w:cs="Arial"/>
        <w:color w:val="000000"/>
        <w:position w:val="0"/>
        <w:sz w:val="22"/>
        <w:szCs w:val="22"/>
        <w:u w:color="000000"/>
      </w:rPr>
    </w:lvl>
    <w:lvl w:ilvl="7">
      <w:start w:val="1"/>
      <w:numFmt w:val="bullet"/>
      <w:lvlText w:val="o"/>
      <w:lvlJc w:val="left"/>
      <w:pPr>
        <w:tabs>
          <w:tab w:val="num" w:pos="6450"/>
        </w:tabs>
        <w:ind w:left="6450" w:hanging="330"/>
      </w:pPr>
      <w:rPr>
        <w:rFonts w:ascii="Arial" w:eastAsia="Arial" w:hAnsi="Arial" w:cs="Arial"/>
        <w:color w:val="000000"/>
        <w:position w:val="0"/>
        <w:sz w:val="22"/>
        <w:szCs w:val="22"/>
        <w:u w:color="000000"/>
      </w:rPr>
    </w:lvl>
    <w:lvl w:ilvl="8">
      <w:start w:val="1"/>
      <w:numFmt w:val="bullet"/>
      <w:lvlText w:val="▪"/>
      <w:lvlJc w:val="left"/>
      <w:pPr>
        <w:tabs>
          <w:tab w:val="num" w:pos="7170"/>
        </w:tabs>
        <w:ind w:left="7170" w:hanging="330"/>
      </w:pPr>
      <w:rPr>
        <w:rFonts w:ascii="Arial" w:eastAsia="Arial" w:hAnsi="Arial" w:cs="Arial"/>
        <w:color w:val="000000"/>
        <w:position w:val="0"/>
        <w:sz w:val="22"/>
        <w:szCs w:val="22"/>
        <w:u w:color="000000"/>
      </w:rPr>
    </w:lvl>
  </w:abstractNum>
  <w:abstractNum w:abstractNumId="31" w15:restartNumberingAfterBreak="0">
    <w:nsid w:val="4FE54DC2"/>
    <w:multiLevelType w:val="hybridMultilevel"/>
    <w:tmpl w:val="11EA7BB0"/>
    <w:lvl w:ilvl="0" w:tplc="04240001">
      <w:start w:val="1"/>
      <w:numFmt w:val="bullet"/>
      <w:lvlText w:val=""/>
      <w:lvlJc w:val="left"/>
      <w:pPr>
        <w:ind w:left="927"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67216EF"/>
    <w:multiLevelType w:val="multilevel"/>
    <w:tmpl w:val="ACEEC1EC"/>
    <w:styleLink w:val="List61"/>
    <w:lvl w:ilvl="0">
      <w:start w:val="1"/>
      <w:numFmt w:val="lowerLetter"/>
      <w:lvlText w:val="%1."/>
      <w:lvlJc w:val="left"/>
      <w:pPr>
        <w:tabs>
          <w:tab w:val="num" w:pos="720"/>
        </w:tabs>
        <w:ind w:left="720" w:hanging="360"/>
      </w:pPr>
      <w:rPr>
        <w:rFonts w:ascii="Arial" w:eastAsia="Arial" w:hAnsi="Arial" w:cs="Arial"/>
        <w:b/>
        <w:bCs/>
        <w:color w:val="000000"/>
        <w:position w:val="0"/>
        <w:sz w:val="22"/>
        <w:szCs w:val="22"/>
        <w:u w:val="single" w:color="000000"/>
      </w:rPr>
    </w:lvl>
    <w:lvl w:ilvl="1">
      <w:start w:val="1"/>
      <w:numFmt w:val="lowerLetter"/>
      <w:lvlText w:val="%2."/>
      <w:lvlJc w:val="left"/>
      <w:pPr>
        <w:tabs>
          <w:tab w:val="num" w:pos="1410"/>
        </w:tabs>
        <w:ind w:left="1410" w:hanging="330"/>
      </w:pPr>
      <w:rPr>
        <w:rFonts w:ascii="Arial" w:eastAsia="Arial" w:hAnsi="Arial" w:cs="Arial"/>
        <w:b/>
        <w:bCs/>
        <w:color w:val="000000"/>
        <w:position w:val="0"/>
        <w:sz w:val="22"/>
        <w:szCs w:val="22"/>
        <w:u w:val="single" w:color="000000"/>
      </w:rPr>
    </w:lvl>
    <w:lvl w:ilvl="2">
      <w:start w:val="1"/>
      <w:numFmt w:val="lowerRoman"/>
      <w:lvlText w:val="%3."/>
      <w:lvlJc w:val="left"/>
      <w:pPr>
        <w:tabs>
          <w:tab w:val="num" w:pos="2135"/>
        </w:tabs>
        <w:ind w:left="2135" w:hanging="271"/>
      </w:pPr>
      <w:rPr>
        <w:rFonts w:ascii="Arial" w:eastAsia="Arial" w:hAnsi="Arial" w:cs="Arial"/>
        <w:b/>
        <w:bCs/>
        <w:color w:val="000000"/>
        <w:position w:val="0"/>
        <w:sz w:val="22"/>
        <w:szCs w:val="22"/>
        <w:u w:val="single" w:color="000000"/>
      </w:rPr>
    </w:lvl>
    <w:lvl w:ilvl="3">
      <w:start w:val="1"/>
      <w:numFmt w:val="decimal"/>
      <w:lvlText w:val="%4."/>
      <w:lvlJc w:val="left"/>
      <w:pPr>
        <w:tabs>
          <w:tab w:val="num" w:pos="2850"/>
        </w:tabs>
        <w:ind w:left="2850" w:hanging="330"/>
      </w:pPr>
      <w:rPr>
        <w:rFonts w:ascii="Arial" w:eastAsia="Arial" w:hAnsi="Arial" w:cs="Arial"/>
        <w:b/>
        <w:bCs/>
        <w:color w:val="000000"/>
        <w:position w:val="0"/>
        <w:sz w:val="22"/>
        <w:szCs w:val="22"/>
        <w:u w:val="single" w:color="000000"/>
      </w:rPr>
    </w:lvl>
    <w:lvl w:ilvl="4">
      <w:start w:val="1"/>
      <w:numFmt w:val="lowerLetter"/>
      <w:lvlText w:val="%5."/>
      <w:lvlJc w:val="left"/>
      <w:pPr>
        <w:tabs>
          <w:tab w:val="num" w:pos="3570"/>
        </w:tabs>
        <w:ind w:left="3570" w:hanging="330"/>
      </w:pPr>
      <w:rPr>
        <w:rFonts w:ascii="Arial" w:eastAsia="Arial" w:hAnsi="Arial" w:cs="Arial"/>
        <w:b/>
        <w:bCs/>
        <w:color w:val="000000"/>
        <w:position w:val="0"/>
        <w:sz w:val="22"/>
        <w:szCs w:val="22"/>
        <w:u w:val="single" w:color="000000"/>
      </w:rPr>
    </w:lvl>
    <w:lvl w:ilvl="5">
      <w:start w:val="1"/>
      <w:numFmt w:val="lowerRoman"/>
      <w:lvlText w:val="%6."/>
      <w:lvlJc w:val="left"/>
      <w:pPr>
        <w:tabs>
          <w:tab w:val="num" w:pos="4295"/>
        </w:tabs>
        <w:ind w:left="4295" w:hanging="271"/>
      </w:pPr>
      <w:rPr>
        <w:rFonts w:ascii="Arial" w:eastAsia="Arial" w:hAnsi="Arial" w:cs="Arial"/>
        <w:b/>
        <w:bCs/>
        <w:color w:val="000000"/>
        <w:position w:val="0"/>
        <w:sz w:val="22"/>
        <w:szCs w:val="22"/>
        <w:u w:val="single" w:color="000000"/>
      </w:rPr>
    </w:lvl>
    <w:lvl w:ilvl="6">
      <w:start w:val="1"/>
      <w:numFmt w:val="decimal"/>
      <w:lvlText w:val="%7."/>
      <w:lvlJc w:val="left"/>
      <w:pPr>
        <w:tabs>
          <w:tab w:val="num" w:pos="5010"/>
        </w:tabs>
        <w:ind w:left="5010" w:hanging="330"/>
      </w:pPr>
      <w:rPr>
        <w:rFonts w:ascii="Arial" w:eastAsia="Arial" w:hAnsi="Arial" w:cs="Arial"/>
        <w:b/>
        <w:bCs/>
        <w:color w:val="000000"/>
        <w:position w:val="0"/>
        <w:sz w:val="22"/>
        <w:szCs w:val="22"/>
        <w:u w:val="single" w:color="000000"/>
      </w:rPr>
    </w:lvl>
    <w:lvl w:ilvl="7">
      <w:start w:val="1"/>
      <w:numFmt w:val="lowerLetter"/>
      <w:lvlText w:val="%8."/>
      <w:lvlJc w:val="left"/>
      <w:pPr>
        <w:tabs>
          <w:tab w:val="num" w:pos="5730"/>
        </w:tabs>
        <w:ind w:left="5730" w:hanging="330"/>
      </w:pPr>
      <w:rPr>
        <w:rFonts w:ascii="Arial" w:eastAsia="Arial" w:hAnsi="Arial" w:cs="Arial"/>
        <w:b/>
        <w:bCs/>
        <w:color w:val="000000"/>
        <w:position w:val="0"/>
        <w:sz w:val="22"/>
        <w:szCs w:val="22"/>
        <w:u w:val="single" w:color="000000"/>
      </w:rPr>
    </w:lvl>
    <w:lvl w:ilvl="8">
      <w:start w:val="1"/>
      <w:numFmt w:val="lowerRoman"/>
      <w:lvlText w:val="%9."/>
      <w:lvlJc w:val="left"/>
      <w:pPr>
        <w:tabs>
          <w:tab w:val="num" w:pos="6455"/>
        </w:tabs>
        <w:ind w:left="6455" w:hanging="271"/>
      </w:pPr>
      <w:rPr>
        <w:rFonts w:ascii="Arial" w:eastAsia="Arial" w:hAnsi="Arial" w:cs="Arial"/>
        <w:b/>
        <w:bCs/>
        <w:color w:val="000000"/>
        <w:position w:val="0"/>
        <w:sz w:val="22"/>
        <w:szCs w:val="22"/>
        <w:u w:val="single" w:color="000000"/>
      </w:rPr>
    </w:lvl>
  </w:abstractNum>
  <w:abstractNum w:abstractNumId="33" w15:restartNumberingAfterBreak="0">
    <w:nsid w:val="58CB27A5"/>
    <w:multiLevelType w:val="multilevel"/>
    <w:tmpl w:val="5E50B9A8"/>
    <w:styleLink w:val="List66"/>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4" w15:restartNumberingAfterBreak="0">
    <w:nsid w:val="5A414AF0"/>
    <w:multiLevelType w:val="hybridMultilevel"/>
    <w:tmpl w:val="3D7641A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AC865C1"/>
    <w:multiLevelType w:val="multilevel"/>
    <w:tmpl w:val="EDA22424"/>
    <w:styleLink w:val="List76"/>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6" w15:restartNumberingAfterBreak="0">
    <w:nsid w:val="60392AB5"/>
    <w:multiLevelType w:val="multilevel"/>
    <w:tmpl w:val="57502978"/>
    <w:styleLink w:val="List79"/>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7" w15:restartNumberingAfterBreak="0">
    <w:nsid w:val="649444FA"/>
    <w:multiLevelType w:val="hybridMultilevel"/>
    <w:tmpl w:val="94587DA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6A0D4B92"/>
    <w:multiLevelType w:val="multilevel"/>
    <w:tmpl w:val="DBB0883C"/>
    <w:styleLink w:val="List73"/>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9" w15:restartNumberingAfterBreak="0">
    <w:nsid w:val="6B491F62"/>
    <w:multiLevelType w:val="multilevel"/>
    <w:tmpl w:val="43E057A4"/>
    <w:lvl w:ilvl="0">
      <w:start w:val="4"/>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asciiTheme="minorHAnsi" w:hAnsiTheme="minorHAnsi" w:cs="Times New Roman" w:hint="default"/>
      </w:rPr>
    </w:lvl>
    <w:lvl w:ilvl="4">
      <w:start w:val="1"/>
      <w:numFmt w:val="decimal"/>
      <w:pStyle w:val="Edin4"/>
      <w:lvlText w:val="%1.%2.%3.%4.%5"/>
      <w:lvlJc w:val="left"/>
      <w:pPr>
        <w:tabs>
          <w:tab w:val="num" w:pos="2098"/>
        </w:tabs>
        <w:ind w:left="2098" w:hanging="1247"/>
      </w:pPr>
      <w:rPr>
        <w:rFonts w:asciiTheme="minorHAnsi" w:hAnsiTheme="minorHAnsi"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C913DCC"/>
    <w:multiLevelType w:val="hybridMultilevel"/>
    <w:tmpl w:val="F3DAB14C"/>
    <w:lvl w:ilvl="0" w:tplc="C4B602CE">
      <w:start w:val="5"/>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701D599E"/>
    <w:multiLevelType w:val="multilevel"/>
    <w:tmpl w:val="BA6A0C9A"/>
    <w:styleLink w:val="List70"/>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2" w15:restartNumberingAfterBreak="0">
    <w:nsid w:val="705E11D9"/>
    <w:multiLevelType w:val="hybridMultilevel"/>
    <w:tmpl w:val="A6604976"/>
    <w:lvl w:ilvl="0" w:tplc="56080398">
      <w:numFmt w:val="bullet"/>
      <w:lvlText w:val="-"/>
      <w:lvlJc w:val="left"/>
      <w:pPr>
        <w:ind w:left="720" w:hanging="360"/>
      </w:pPr>
      <w:rPr>
        <w:rFonts w:ascii="Calibri" w:eastAsia="Calibri" w:hAnsi="Calibri" w:cs="Times New Roman" w:hint="default"/>
      </w:rPr>
    </w:lvl>
    <w:lvl w:ilvl="1" w:tplc="04240001">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3" w15:restartNumberingAfterBreak="0">
    <w:nsid w:val="709A171E"/>
    <w:multiLevelType w:val="hybridMultilevel"/>
    <w:tmpl w:val="41A0EB0A"/>
    <w:lvl w:ilvl="0" w:tplc="615C958A">
      <w:numFmt w:val="bullet"/>
      <w:lvlText w:val="•"/>
      <w:lvlJc w:val="left"/>
      <w:pPr>
        <w:ind w:left="1065" w:hanging="705"/>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725D1EC2"/>
    <w:multiLevelType w:val="hybridMultilevel"/>
    <w:tmpl w:val="56BA7948"/>
    <w:lvl w:ilvl="0" w:tplc="24202AD2">
      <w:start w:val="1"/>
      <w:numFmt w:val="decimal"/>
      <w:lvlText w:val="%1."/>
      <w:lvlJc w:val="left"/>
      <w:pPr>
        <w:ind w:left="720" w:hanging="360"/>
      </w:pPr>
      <w:rPr>
        <w:rFonts w:hint="default"/>
        <w:b/>
        <w:sz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77B410FB"/>
    <w:multiLevelType w:val="multilevel"/>
    <w:tmpl w:val="5E3C7F6A"/>
    <w:styleLink w:val="List7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6" w15:restartNumberingAfterBreak="0">
    <w:nsid w:val="7B1D5A7B"/>
    <w:multiLevelType w:val="multilevel"/>
    <w:tmpl w:val="CC3EEE46"/>
    <w:styleLink w:val="List60"/>
    <w:lvl w:ilvl="0">
      <w:start w:val="1"/>
      <w:numFmt w:val="bullet"/>
      <w:lvlText w:val="➢"/>
      <w:lvlJc w:val="left"/>
      <w:pPr>
        <w:tabs>
          <w:tab w:val="num" w:pos="1800"/>
        </w:tabs>
        <w:ind w:left="1800" w:hanging="360"/>
      </w:pPr>
      <w:rPr>
        <w:rFonts w:ascii="Arial" w:eastAsia="Arial" w:hAnsi="Arial" w:cs="Arial"/>
        <w:color w:val="000000"/>
        <w:position w:val="0"/>
        <w:sz w:val="24"/>
        <w:szCs w:val="24"/>
        <w:u w:color="000000"/>
      </w:rPr>
    </w:lvl>
    <w:lvl w:ilvl="1">
      <w:start w:val="1"/>
      <w:numFmt w:val="bullet"/>
      <w:lvlText w:val="o"/>
      <w:lvlJc w:val="left"/>
      <w:pPr>
        <w:tabs>
          <w:tab w:val="num" w:pos="2490"/>
        </w:tabs>
        <w:ind w:left="2490" w:hanging="330"/>
      </w:pPr>
      <w:rPr>
        <w:rFonts w:ascii="Arial" w:eastAsia="Arial" w:hAnsi="Arial" w:cs="Arial"/>
        <w:color w:val="000000"/>
        <w:position w:val="0"/>
        <w:sz w:val="22"/>
        <w:szCs w:val="22"/>
        <w:u w:color="000000"/>
      </w:rPr>
    </w:lvl>
    <w:lvl w:ilvl="2">
      <w:start w:val="1"/>
      <w:numFmt w:val="bullet"/>
      <w:lvlText w:val="▪"/>
      <w:lvlJc w:val="left"/>
      <w:pPr>
        <w:tabs>
          <w:tab w:val="num" w:pos="3210"/>
        </w:tabs>
        <w:ind w:left="3210" w:hanging="330"/>
      </w:pPr>
      <w:rPr>
        <w:rFonts w:ascii="Arial" w:eastAsia="Arial" w:hAnsi="Arial" w:cs="Arial"/>
        <w:color w:val="000000"/>
        <w:position w:val="0"/>
        <w:sz w:val="22"/>
        <w:szCs w:val="22"/>
        <w:u w:color="000000"/>
      </w:rPr>
    </w:lvl>
    <w:lvl w:ilvl="3">
      <w:start w:val="1"/>
      <w:numFmt w:val="bullet"/>
      <w:lvlText w:val="•"/>
      <w:lvlJc w:val="left"/>
      <w:pPr>
        <w:tabs>
          <w:tab w:val="num" w:pos="3930"/>
        </w:tabs>
        <w:ind w:left="3930" w:hanging="330"/>
      </w:pPr>
      <w:rPr>
        <w:rFonts w:ascii="Arial" w:eastAsia="Arial" w:hAnsi="Arial" w:cs="Arial"/>
        <w:color w:val="000000"/>
        <w:position w:val="0"/>
        <w:sz w:val="22"/>
        <w:szCs w:val="22"/>
        <w:u w:color="000000"/>
      </w:rPr>
    </w:lvl>
    <w:lvl w:ilvl="4">
      <w:start w:val="1"/>
      <w:numFmt w:val="bullet"/>
      <w:lvlText w:val="o"/>
      <w:lvlJc w:val="left"/>
      <w:pPr>
        <w:tabs>
          <w:tab w:val="num" w:pos="4650"/>
        </w:tabs>
        <w:ind w:left="4650" w:hanging="330"/>
      </w:pPr>
      <w:rPr>
        <w:rFonts w:ascii="Arial" w:eastAsia="Arial" w:hAnsi="Arial" w:cs="Arial"/>
        <w:color w:val="000000"/>
        <w:position w:val="0"/>
        <w:sz w:val="22"/>
        <w:szCs w:val="22"/>
        <w:u w:color="000000"/>
      </w:rPr>
    </w:lvl>
    <w:lvl w:ilvl="5">
      <w:start w:val="1"/>
      <w:numFmt w:val="bullet"/>
      <w:lvlText w:val="▪"/>
      <w:lvlJc w:val="left"/>
      <w:pPr>
        <w:tabs>
          <w:tab w:val="num" w:pos="5370"/>
        </w:tabs>
        <w:ind w:left="5370" w:hanging="330"/>
      </w:pPr>
      <w:rPr>
        <w:rFonts w:ascii="Arial" w:eastAsia="Arial" w:hAnsi="Arial" w:cs="Arial"/>
        <w:color w:val="000000"/>
        <w:position w:val="0"/>
        <w:sz w:val="22"/>
        <w:szCs w:val="22"/>
        <w:u w:color="000000"/>
      </w:rPr>
    </w:lvl>
    <w:lvl w:ilvl="6">
      <w:start w:val="1"/>
      <w:numFmt w:val="bullet"/>
      <w:lvlText w:val="•"/>
      <w:lvlJc w:val="left"/>
      <w:pPr>
        <w:tabs>
          <w:tab w:val="num" w:pos="6090"/>
        </w:tabs>
        <w:ind w:left="6090" w:hanging="330"/>
      </w:pPr>
      <w:rPr>
        <w:rFonts w:ascii="Arial" w:eastAsia="Arial" w:hAnsi="Arial" w:cs="Arial"/>
        <w:color w:val="000000"/>
        <w:position w:val="0"/>
        <w:sz w:val="22"/>
        <w:szCs w:val="22"/>
        <w:u w:color="000000"/>
      </w:rPr>
    </w:lvl>
    <w:lvl w:ilvl="7">
      <w:start w:val="1"/>
      <w:numFmt w:val="bullet"/>
      <w:lvlText w:val="o"/>
      <w:lvlJc w:val="left"/>
      <w:pPr>
        <w:tabs>
          <w:tab w:val="num" w:pos="6810"/>
        </w:tabs>
        <w:ind w:left="6810" w:hanging="330"/>
      </w:pPr>
      <w:rPr>
        <w:rFonts w:ascii="Arial" w:eastAsia="Arial" w:hAnsi="Arial" w:cs="Arial"/>
        <w:color w:val="000000"/>
        <w:position w:val="0"/>
        <w:sz w:val="22"/>
        <w:szCs w:val="22"/>
        <w:u w:color="000000"/>
      </w:rPr>
    </w:lvl>
    <w:lvl w:ilvl="8">
      <w:start w:val="1"/>
      <w:numFmt w:val="bullet"/>
      <w:lvlText w:val="▪"/>
      <w:lvlJc w:val="left"/>
      <w:pPr>
        <w:tabs>
          <w:tab w:val="num" w:pos="7530"/>
        </w:tabs>
        <w:ind w:left="7530" w:hanging="330"/>
      </w:pPr>
      <w:rPr>
        <w:rFonts w:ascii="Arial" w:eastAsia="Arial" w:hAnsi="Arial" w:cs="Arial"/>
        <w:color w:val="000000"/>
        <w:position w:val="0"/>
        <w:sz w:val="22"/>
        <w:szCs w:val="22"/>
        <w:u w:color="000000"/>
      </w:rPr>
    </w:lvl>
  </w:abstractNum>
  <w:num w:numId="1">
    <w:abstractNumId w:val="17"/>
  </w:num>
  <w:num w:numId="2">
    <w:abstractNumId w:val="44"/>
  </w:num>
  <w:num w:numId="3">
    <w:abstractNumId w:val="31"/>
  </w:num>
  <w:num w:numId="4">
    <w:abstractNumId w:val="25"/>
  </w:num>
  <w:num w:numId="5">
    <w:abstractNumId w:val="18"/>
  </w:num>
  <w:num w:numId="6">
    <w:abstractNumId w:val="21"/>
  </w:num>
  <w:num w:numId="7">
    <w:abstractNumId w:val="46"/>
  </w:num>
  <w:num w:numId="8">
    <w:abstractNumId w:val="13"/>
  </w:num>
  <w:num w:numId="9">
    <w:abstractNumId w:val="27"/>
  </w:num>
  <w:num w:numId="10">
    <w:abstractNumId w:val="10"/>
  </w:num>
  <w:num w:numId="11">
    <w:abstractNumId w:val="20"/>
  </w:num>
  <w:num w:numId="12">
    <w:abstractNumId w:val="33"/>
  </w:num>
  <w:num w:numId="13">
    <w:abstractNumId w:val="28"/>
  </w:num>
  <w:num w:numId="14">
    <w:abstractNumId w:val="26"/>
  </w:num>
  <w:num w:numId="15">
    <w:abstractNumId w:val="24"/>
  </w:num>
  <w:num w:numId="16">
    <w:abstractNumId w:val="41"/>
  </w:num>
  <w:num w:numId="17">
    <w:abstractNumId w:val="45"/>
  </w:num>
  <w:num w:numId="18">
    <w:abstractNumId w:val="16"/>
  </w:num>
  <w:num w:numId="19">
    <w:abstractNumId w:val="38"/>
  </w:num>
  <w:num w:numId="20">
    <w:abstractNumId w:val="8"/>
  </w:num>
  <w:num w:numId="21">
    <w:abstractNumId w:val="12"/>
  </w:num>
  <w:num w:numId="22">
    <w:abstractNumId w:val="35"/>
  </w:num>
  <w:num w:numId="23">
    <w:abstractNumId w:val="9"/>
  </w:num>
  <w:num w:numId="24">
    <w:abstractNumId w:val="23"/>
  </w:num>
  <w:num w:numId="25">
    <w:abstractNumId w:val="36"/>
  </w:num>
  <w:num w:numId="26">
    <w:abstractNumId w:val="30"/>
  </w:num>
  <w:num w:numId="27">
    <w:abstractNumId w:val="4"/>
  </w:num>
  <w:num w:numId="28">
    <w:abstractNumId w:val="32"/>
  </w:num>
  <w:num w:numId="29">
    <w:abstractNumId w:val="40"/>
  </w:num>
  <w:num w:numId="30">
    <w:abstractNumId w:val="39"/>
  </w:num>
  <w:num w:numId="31">
    <w:abstractNumId w:val="3"/>
  </w:num>
  <w:num w:numId="32">
    <w:abstractNumId w:val="5"/>
  </w:num>
  <w:num w:numId="33">
    <w:abstractNumId w:val="15"/>
  </w:num>
  <w:num w:numId="34">
    <w:abstractNumId w:val="34"/>
  </w:num>
  <w:num w:numId="35">
    <w:abstractNumId w:val="6"/>
  </w:num>
  <w:num w:numId="36">
    <w:abstractNumId w:val="43"/>
  </w:num>
  <w:num w:numId="37">
    <w:abstractNumId w:val="11"/>
  </w:num>
  <w:num w:numId="38">
    <w:abstractNumId w:val="29"/>
  </w:num>
  <w:num w:numId="39">
    <w:abstractNumId w:val="22"/>
  </w:num>
  <w:num w:numId="40">
    <w:abstractNumId w:val="37"/>
  </w:num>
  <w:num w:numId="41">
    <w:abstractNumId w:val="42"/>
  </w:num>
  <w:num w:numId="42">
    <w:abstractNumId w:val="14"/>
  </w:num>
  <w:num w:numId="43">
    <w:abstractNumId w:val="19"/>
  </w:num>
  <w:num w:numId="44">
    <w:abstractNumId w:val="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5C6"/>
    <w:rsid w:val="000024BC"/>
    <w:rsid w:val="00005D9D"/>
    <w:rsid w:val="00006BBF"/>
    <w:rsid w:val="00006C0D"/>
    <w:rsid w:val="0000723E"/>
    <w:rsid w:val="00010FEE"/>
    <w:rsid w:val="000126FF"/>
    <w:rsid w:val="00013C32"/>
    <w:rsid w:val="00014047"/>
    <w:rsid w:val="00016A87"/>
    <w:rsid w:val="00020D1C"/>
    <w:rsid w:val="00021212"/>
    <w:rsid w:val="0002295B"/>
    <w:rsid w:val="000253D7"/>
    <w:rsid w:val="000270DD"/>
    <w:rsid w:val="0002757C"/>
    <w:rsid w:val="00027F41"/>
    <w:rsid w:val="0003055E"/>
    <w:rsid w:val="00032667"/>
    <w:rsid w:val="00032D09"/>
    <w:rsid w:val="000340F2"/>
    <w:rsid w:val="00037A49"/>
    <w:rsid w:val="000419F8"/>
    <w:rsid w:val="0004388C"/>
    <w:rsid w:val="00043DDE"/>
    <w:rsid w:val="00043F7B"/>
    <w:rsid w:val="000441EB"/>
    <w:rsid w:val="00045BA4"/>
    <w:rsid w:val="00046653"/>
    <w:rsid w:val="0004773B"/>
    <w:rsid w:val="00050A34"/>
    <w:rsid w:val="00054EC6"/>
    <w:rsid w:val="000559BA"/>
    <w:rsid w:val="00056224"/>
    <w:rsid w:val="00057D1F"/>
    <w:rsid w:val="00063850"/>
    <w:rsid w:val="00066C9B"/>
    <w:rsid w:val="00070248"/>
    <w:rsid w:val="00070350"/>
    <w:rsid w:val="0007101E"/>
    <w:rsid w:val="000710A9"/>
    <w:rsid w:val="00072372"/>
    <w:rsid w:val="00072C41"/>
    <w:rsid w:val="00073523"/>
    <w:rsid w:val="00073542"/>
    <w:rsid w:val="00073C73"/>
    <w:rsid w:val="00073D19"/>
    <w:rsid w:val="000750CA"/>
    <w:rsid w:val="00081D73"/>
    <w:rsid w:val="00084904"/>
    <w:rsid w:val="000902D9"/>
    <w:rsid w:val="0009274F"/>
    <w:rsid w:val="000927E6"/>
    <w:rsid w:val="0009498C"/>
    <w:rsid w:val="00094F68"/>
    <w:rsid w:val="000953EC"/>
    <w:rsid w:val="00097F4A"/>
    <w:rsid w:val="000A08FE"/>
    <w:rsid w:val="000A1FDD"/>
    <w:rsid w:val="000A2D8C"/>
    <w:rsid w:val="000A53A1"/>
    <w:rsid w:val="000A6152"/>
    <w:rsid w:val="000B147B"/>
    <w:rsid w:val="000B2F5E"/>
    <w:rsid w:val="000B32B7"/>
    <w:rsid w:val="000B4422"/>
    <w:rsid w:val="000B5E92"/>
    <w:rsid w:val="000B67CB"/>
    <w:rsid w:val="000B7A2A"/>
    <w:rsid w:val="000C1263"/>
    <w:rsid w:val="000C18BB"/>
    <w:rsid w:val="000C1FCF"/>
    <w:rsid w:val="000C2774"/>
    <w:rsid w:val="000C5527"/>
    <w:rsid w:val="000C5641"/>
    <w:rsid w:val="000C5CE1"/>
    <w:rsid w:val="000C6DD9"/>
    <w:rsid w:val="000C733A"/>
    <w:rsid w:val="000D18A2"/>
    <w:rsid w:val="000D28AD"/>
    <w:rsid w:val="000D294F"/>
    <w:rsid w:val="000D2CA6"/>
    <w:rsid w:val="000D4CF1"/>
    <w:rsid w:val="000D4F6F"/>
    <w:rsid w:val="000E054C"/>
    <w:rsid w:val="000E318C"/>
    <w:rsid w:val="000E386A"/>
    <w:rsid w:val="000E403F"/>
    <w:rsid w:val="000E4A14"/>
    <w:rsid w:val="000E6476"/>
    <w:rsid w:val="000E74ED"/>
    <w:rsid w:val="000E76C6"/>
    <w:rsid w:val="000F3263"/>
    <w:rsid w:val="000F34AE"/>
    <w:rsid w:val="000F588F"/>
    <w:rsid w:val="000F6705"/>
    <w:rsid w:val="000F7BE4"/>
    <w:rsid w:val="001008C4"/>
    <w:rsid w:val="001023F1"/>
    <w:rsid w:val="001025A4"/>
    <w:rsid w:val="0010266D"/>
    <w:rsid w:val="0010295B"/>
    <w:rsid w:val="00104507"/>
    <w:rsid w:val="00106967"/>
    <w:rsid w:val="00110D01"/>
    <w:rsid w:val="001112D6"/>
    <w:rsid w:val="0011173C"/>
    <w:rsid w:val="00112C72"/>
    <w:rsid w:val="00112CBF"/>
    <w:rsid w:val="001140FE"/>
    <w:rsid w:val="00116E9C"/>
    <w:rsid w:val="001175A4"/>
    <w:rsid w:val="00117C04"/>
    <w:rsid w:val="00117C5C"/>
    <w:rsid w:val="00120144"/>
    <w:rsid w:val="001214A2"/>
    <w:rsid w:val="00122573"/>
    <w:rsid w:val="00125D93"/>
    <w:rsid w:val="001261CF"/>
    <w:rsid w:val="00127127"/>
    <w:rsid w:val="001279AF"/>
    <w:rsid w:val="0013165F"/>
    <w:rsid w:val="00133AAB"/>
    <w:rsid w:val="001340B0"/>
    <w:rsid w:val="00134892"/>
    <w:rsid w:val="00134F95"/>
    <w:rsid w:val="001370AA"/>
    <w:rsid w:val="00137B4E"/>
    <w:rsid w:val="00140133"/>
    <w:rsid w:val="0014177D"/>
    <w:rsid w:val="00143B37"/>
    <w:rsid w:val="00144458"/>
    <w:rsid w:val="00144D4B"/>
    <w:rsid w:val="00145809"/>
    <w:rsid w:val="0014647F"/>
    <w:rsid w:val="00146F61"/>
    <w:rsid w:val="001522E1"/>
    <w:rsid w:val="0015233E"/>
    <w:rsid w:val="00161B0E"/>
    <w:rsid w:val="00162128"/>
    <w:rsid w:val="00162923"/>
    <w:rsid w:val="0016403C"/>
    <w:rsid w:val="00164227"/>
    <w:rsid w:val="001650B0"/>
    <w:rsid w:val="0017092C"/>
    <w:rsid w:val="00174A57"/>
    <w:rsid w:val="00175DE9"/>
    <w:rsid w:val="001773BE"/>
    <w:rsid w:val="00181B62"/>
    <w:rsid w:val="00181E18"/>
    <w:rsid w:val="00183C19"/>
    <w:rsid w:val="00184A80"/>
    <w:rsid w:val="001851DB"/>
    <w:rsid w:val="00185C34"/>
    <w:rsid w:val="001864B8"/>
    <w:rsid w:val="00186BB9"/>
    <w:rsid w:val="00186C3E"/>
    <w:rsid w:val="001914B1"/>
    <w:rsid w:val="00191888"/>
    <w:rsid w:val="00191F12"/>
    <w:rsid w:val="0019232C"/>
    <w:rsid w:val="00192D5A"/>
    <w:rsid w:val="001931BB"/>
    <w:rsid w:val="001949C6"/>
    <w:rsid w:val="00194B64"/>
    <w:rsid w:val="00194BE7"/>
    <w:rsid w:val="00194E13"/>
    <w:rsid w:val="00194E4C"/>
    <w:rsid w:val="00197CE5"/>
    <w:rsid w:val="00197D18"/>
    <w:rsid w:val="001A281F"/>
    <w:rsid w:val="001A396B"/>
    <w:rsid w:val="001A5FE0"/>
    <w:rsid w:val="001A6B51"/>
    <w:rsid w:val="001A6FC9"/>
    <w:rsid w:val="001A7AB1"/>
    <w:rsid w:val="001B15F8"/>
    <w:rsid w:val="001B2E4D"/>
    <w:rsid w:val="001B4C67"/>
    <w:rsid w:val="001C1015"/>
    <w:rsid w:val="001C28F2"/>
    <w:rsid w:val="001C3297"/>
    <w:rsid w:val="001C626E"/>
    <w:rsid w:val="001C62A5"/>
    <w:rsid w:val="001C69AC"/>
    <w:rsid w:val="001C7A76"/>
    <w:rsid w:val="001D0660"/>
    <w:rsid w:val="001D0E9A"/>
    <w:rsid w:val="001D0F0A"/>
    <w:rsid w:val="001D1BF0"/>
    <w:rsid w:val="001D24BE"/>
    <w:rsid w:val="001D26D0"/>
    <w:rsid w:val="001D30BF"/>
    <w:rsid w:val="001D39C5"/>
    <w:rsid w:val="001D4DC6"/>
    <w:rsid w:val="001D67E4"/>
    <w:rsid w:val="001D6B43"/>
    <w:rsid w:val="001D7560"/>
    <w:rsid w:val="001E4A24"/>
    <w:rsid w:val="001E4BB5"/>
    <w:rsid w:val="001E536B"/>
    <w:rsid w:val="001E53AE"/>
    <w:rsid w:val="001E5D1F"/>
    <w:rsid w:val="001E61C9"/>
    <w:rsid w:val="001E640C"/>
    <w:rsid w:val="001E6499"/>
    <w:rsid w:val="001E6D7F"/>
    <w:rsid w:val="001F02B5"/>
    <w:rsid w:val="001F0995"/>
    <w:rsid w:val="001F0AC3"/>
    <w:rsid w:val="001F0F99"/>
    <w:rsid w:val="001F191A"/>
    <w:rsid w:val="001F6753"/>
    <w:rsid w:val="001F7948"/>
    <w:rsid w:val="00201577"/>
    <w:rsid w:val="00201F02"/>
    <w:rsid w:val="00202C1E"/>
    <w:rsid w:val="00204EDB"/>
    <w:rsid w:val="002054EF"/>
    <w:rsid w:val="002066F7"/>
    <w:rsid w:val="00207AB1"/>
    <w:rsid w:val="002105B5"/>
    <w:rsid w:val="00211D1E"/>
    <w:rsid w:val="0021330D"/>
    <w:rsid w:val="002144B2"/>
    <w:rsid w:val="00216264"/>
    <w:rsid w:val="00217F7F"/>
    <w:rsid w:val="0022465C"/>
    <w:rsid w:val="00224E23"/>
    <w:rsid w:val="002251D3"/>
    <w:rsid w:val="00227903"/>
    <w:rsid w:val="00227F0D"/>
    <w:rsid w:val="0023322A"/>
    <w:rsid w:val="00234B5D"/>
    <w:rsid w:val="00234FA6"/>
    <w:rsid w:val="0023621A"/>
    <w:rsid w:val="00236527"/>
    <w:rsid w:val="0023758A"/>
    <w:rsid w:val="00240415"/>
    <w:rsid w:val="002446A1"/>
    <w:rsid w:val="0024508A"/>
    <w:rsid w:val="00245B0C"/>
    <w:rsid w:val="002470CD"/>
    <w:rsid w:val="00247849"/>
    <w:rsid w:val="002508EE"/>
    <w:rsid w:val="0025231B"/>
    <w:rsid w:val="0025237D"/>
    <w:rsid w:val="002523F4"/>
    <w:rsid w:val="00252575"/>
    <w:rsid w:val="002539F0"/>
    <w:rsid w:val="00254769"/>
    <w:rsid w:val="00254E49"/>
    <w:rsid w:val="00256756"/>
    <w:rsid w:val="002602B2"/>
    <w:rsid w:val="00261205"/>
    <w:rsid w:val="00261A83"/>
    <w:rsid w:val="00261FB2"/>
    <w:rsid w:val="002634AA"/>
    <w:rsid w:val="00267814"/>
    <w:rsid w:val="00270517"/>
    <w:rsid w:val="00272548"/>
    <w:rsid w:val="00276C64"/>
    <w:rsid w:val="002774C8"/>
    <w:rsid w:val="00277573"/>
    <w:rsid w:val="002803A7"/>
    <w:rsid w:val="00282402"/>
    <w:rsid w:val="0028629E"/>
    <w:rsid w:val="00286D2E"/>
    <w:rsid w:val="002877F7"/>
    <w:rsid w:val="002918FA"/>
    <w:rsid w:val="00291C56"/>
    <w:rsid w:val="00296178"/>
    <w:rsid w:val="002965F6"/>
    <w:rsid w:val="00296D0E"/>
    <w:rsid w:val="002A17D9"/>
    <w:rsid w:val="002A2061"/>
    <w:rsid w:val="002A5A50"/>
    <w:rsid w:val="002B2315"/>
    <w:rsid w:val="002B2BFC"/>
    <w:rsid w:val="002B395C"/>
    <w:rsid w:val="002B764F"/>
    <w:rsid w:val="002B7DFB"/>
    <w:rsid w:val="002C117F"/>
    <w:rsid w:val="002C1570"/>
    <w:rsid w:val="002C209A"/>
    <w:rsid w:val="002C362B"/>
    <w:rsid w:val="002C675C"/>
    <w:rsid w:val="002D1D65"/>
    <w:rsid w:val="002D52B1"/>
    <w:rsid w:val="002D58B5"/>
    <w:rsid w:val="002D63EC"/>
    <w:rsid w:val="002D6E00"/>
    <w:rsid w:val="002D6E4E"/>
    <w:rsid w:val="002D74D4"/>
    <w:rsid w:val="002D7771"/>
    <w:rsid w:val="002E0AA6"/>
    <w:rsid w:val="002E139E"/>
    <w:rsid w:val="002E3708"/>
    <w:rsid w:val="002E49CB"/>
    <w:rsid w:val="002E754B"/>
    <w:rsid w:val="002E7C40"/>
    <w:rsid w:val="002F2F30"/>
    <w:rsid w:val="002F2F54"/>
    <w:rsid w:val="002F35FC"/>
    <w:rsid w:val="002F406A"/>
    <w:rsid w:val="002F4DFD"/>
    <w:rsid w:val="002F5458"/>
    <w:rsid w:val="002F5A7C"/>
    <w:rsid w:val="002F6FF9"/>
    <w:rsid w:val="0030340D"/>
    <w:rsid w:val="00303AED"/>
    <w:rsid w:val="00305048"/>
    <w:rsid w:val="0030508C"/>
    <w:rsid w:val="0030642A"/>
    <w:rsid w:val="00310156"/>
    <w:rsid w:val="00310C8B"/>
    <w:rsid w:val="003142A6"/>
    <w:rsid w:val="003144E4"/>
    <w:rsid w:val="00314C39"/>
    <w:rsid w:val="00315A73"/>
    <w:rsid w:val="00315C81"/>
    <w:rsid w:val="00316712"/>
    <w:rsid w:val="00316996"/>
    <w:rsid w:val="0031778A"/>
    <w:rsid w:val="00320357"/>
    <w:rsid w:val="003214BF"/>
    <w:rsid w:val="0032262C"/>
    <w:rsid w:val="0032296D"/>
    <w:rsid w:val="00324182"/>
    <w:rsid w:val="00325B1A"/>
    <w:rsid w:val="00325ED0"/>
    <w:rsid w:val="0033249E"/>
    <w:rsid w:val="00333199"/>
    <w:rsid w:val="00335469"/>
    <w:rsid w:val="00335926"/>
    <w:rsid w:val="00337D9F"/>
    <w:rsid w:val="00337E4D"/>
    <w:rsid w:val="00343395"/>
    <w:rsid w:val="00343DD9"/>
    <w:rsid w:val="00345F6E"/>
    <w:rsid w:val="0034685B"/>
    <w:rsid w:val="00350535"/>
    <w:rsid w:val="00350D81"/>
    <w:rsid w:val="00351FBF"/>
    <w:rsid w:val="00353690"/>
    <w:rsid w:val="003549EE"/>
    <w:rsid w:val="00356654"/>
    <w:rsid w:val="003571D2"/>
    <w:rsid w:val="00360624"/>
    <w:rsid w:val="00360947"/>
    <w:rsid w:val="00361080"/>
    <w:rsid w:val="00361BF8"/>
    <w:rsid w:val="0036235F"/>
    <w:rsid w:val="00367E33"/>
    <w:rsid w:val="003703C2"/>
    <w:rsid w:val="003707E9"/>
    <w:rsid w:val="00371119"/>
    <w:rsid w:val="0037243E"/>
    <w:rsid w:val="0037360B"/>
    <w:rsid w:val="00377368"/>
    <w:rsid w:val="0037758E"/>
    <w:rsid w:val="00377A5E"/>
    <w:rsid w:val="00377D29"/>
    <w:rsid w:val="00380769"/>
    <w:rsid w:val="00383DD3"/>
    <w:rsid w:val="00385BF7"/>
    <w:rsid w:val="00385DDE"/>
    <w:rsid w:val="00386CF9"/>
    <w:rsid w:val="00390941"/>
    <w:rsid w:val="00391208"/>
    <w:rsid w:val="003934F5"/>
    <w:rsid w:val="00395CE6"/>
    <w:rsid w:val="00395DDA"/>
    <w:rsid w:val="003A073C"/>
    <w:rsid w:val="003A0E05"/>
    <w:rsid w:val="003A13C7"/>
    <w:rsid w:val="003A1AA2"/>
    <w:rsid w:val="003A4280"/>
    <w:rsid w:val="003A4373"/>
    <w:rsid w:val="003A775A"/>
    <w:rsid w:val="003B2CEB"/>
    <w:rsid w:val="003B318A"/>
    <w:rsid w:val="003B37B7"/>
    <w:rsid w:val="003B3FBB"/>
    <w:rsid w:val="003B6806"/>
    <w:rsid w:val="003C0A25"/>
    <w:rsid w:val="003C0DBC"/>
    <w:rsid w:val="003C1D06"/>
    <w:rsid w:val="003C256D"/>
    <w:rsid w:val="003C4159"/>
    <w:rsid w:val="003C4347"/>
    <w:rsid w:val="003C4837"/>
    <w:rsid w:val="003C495E"/>
    <w:rsid w:val="003C4C2F"/>
    <w:rsid w:val="003D0E30"/>
    <w:rsid w:val="003D2950"/>
    <w:rsid w:val="003D319E"/>
    <w:rsid w:val="003D4554"/>
    <w:rsid w:val="003D5C02"/>
    <w:rsid w:val="003D6819"/>
    <w:rsid w:val="003D7E54"/>
    <w:rsid w:val="003E099C"/>
    <w:rsid w:val="003E1D49"/>
    <w:rsid w:val="003E280B"/>
    <w:rsid w:val="003E3C52"/>
    <w:rsid w:val="003E5B91"/>
    <w:rsid w:val="003F1C8D"/>
    <w:rsid w:val="003F33D2"/>
    <w:rsid w:val="003F41CE"/>
    <w:rsid w:val="003F5AC9"/>
    <w:rsid w:val="004010EB"/>
    <w:rsid w:val="0040301F"/>
    <w:rsid w:val="004034F6"/>
    <w:rsid w:val="004044F7"/>
    <w:rsid w:val="00404985"/>
    <w:rsid w:val="00404BBA"/>
    <w:rsid w:val="00405861"/>
    <w:rsid w:val="0040594B"/>
    <w:rsid w:val="00410633"/>
    <w:rsid w:val="004131F7"/>
    <w:rsid w:val="00413341"/>
    <w:rsid w:val="0041372F"/>
    <w:rsid w:val="004145AA"/>
    <w:rsid w:val="004148CF"/>
    <w:rsid w:val="00420125"/>
    <w:rsid w:val="0042212F"/>
    <w:rsid w:val="004251E5"/>
    <w:rsid w:val="00425928"/>
    <w:rsid w:val="00427480"/>
    <w:rsid w:val="00433067"/>
    <w:rsid w:val="00433E9C"/>
    <w:rsid w:val="00434571"/>
    <w:rsid w:val="004347CB"/>
    <w:rsid w:val="00435435"/>
    <w:rsid w:val="00435648"/>
    <w:rsid w:val="004357BF"/>
    <w:rsid w:val="004366C2"/>
    <w:rsid w:val="004371CF"/>
    <w:rsid w:val="00440BB8"/>
    <w:rsid w:val="00440E0A"/>
    <w:rsid w:val="004419F7"/>
    <w:rsid w:val="0044381B"/>
    <w:rsid w:val="00446757"/>
    <w:rsid w:val="0044686F"/>
    <w:rsid w:val="00450AD6"/>
    <w:rsid w:val="00452AFC"/>
    <w:rsid w:val="00453ADC"/>
    <w:rsid w:val="00455E0F"/>
    <w:rsid w:val="00460217"/>
    <w:rsid w:val="00462861"/>
    <w:rsid w:val="00467580"/>
    <w:rsid w:val="004702FB"/>
    <w:rsid w:val="0047084B"/>
    <w:rsid w:val="00471503"/>
    <w:rsid w:val="00472505"/>
    <w:rsid w:val="00472A48"/>
    <w:rsid w:val="00473525"/>
    <w:rsid w:val="00484066"/>
    <w:rsid w:val="004915F5"/>
    <w:rsid w:val="00494636"/>
    <w:rsid w:val="0049479E"/>
    <w:rsid w:val="004947E8"/>
    <w:rsid w:val="004948A4"/>
    <w:rsid w:val="0049624F"/>
    <w:rsid w:val="004972CD"/>
    <w:rsid w:val="004A09B3"/>
    <w:rsid w:val="004A0A70"/>
    <w:rsid w:val="004A3A9C"/>
    <w:rsid w:val="004A4982"/>
    <w:rsid w:val="004A53F4"/>
    <w:rsid w:val="004A5765"/>
    <w:rsid w:val="004A77CC"/>
    <w:rsid w:val="004B0F40"/>
    <w:rsid w:val="004B14FA"/>
    <w:rsid w:val="004B21EE"/>
    <w:rsid w:val="004B26DD"/>
    <w:rsid w:val="004B2CAE"/>
    <w:rsid w:val="004B3AFB"/>
    <w:rsid w:val="004B3ED8"/>
    <w:rsid w:val="004B472B"/>
    <w:rsid w:val="004B56C5"/>
    <w:rsid w:val="004B7F5C"/>
    <w:rsid w:val="004C3458"/>
    <w:rsid w:val="004C4204"/>
    <w:rsid w:val="004C50A8"/>
    <w:rsid w:val="004C637C"/>
    <w:rsid w:val="004C6B88"/>
    <w:rsid w:val="004C7525"/>
    <w:rsid w:val="004D0466"/>
    <w:rsid w:val="004D2914"/>
    <w:rsid w:val="004D2F9F"/>
    <w:rsid w:val="004D3704"/>
    <w:rsid w:val="004D45C1"/>
    <w:rsid w:val="004D5554"/>
    <w:rsid w:val="004D579F"/>
    <w:rsid w:val="004D5BA1"/>
    <w:rsid w:val="004D6B45"/>
    <w:rsid w:val="004D6F31"/>
    <w:rsid w:val="004E1484"/>
    <w:rsid w:val="004E222E"/>
    <w:rsid w:val="004E22F9"/>
    <w:rsid w:val="004E59DC"/>
    <w:rsid w:val="004E6EDE"/>
    <w:rsid w:val="004F02BD"/>
    <w:rsid w:val="004F2927"/>
    <w:rsid w:val="004F5B84"/>
    <w:rsid w:val="004F77C4"/>
    <w:rsid w:val="004F79D0"/>
    <w:rsid w:val="00500126"/>
    <w:rsid w:val="00500BDC"/>
    <w:rsid w:val="00501FC8"/>
    <w:rsid w:val="00504CB7"/>
    <w:rsid w:val="00505F62"/>
    <w:rsid w:val="005131B3"/>
    <w:rsid w:val="0051451C"/>
    <w:rsid w:val="00515A60"/>
    <w:rsid w:val="00517420"/>
    <w:rsid w:val="00520CDD"/>
    <w:rsid w:val="0052142A"/>
    <w:rsid w:val="00524F1D"/>
    <w:rsid w:val="0052500C"/>
    <w:rsid w:val="00525030"/>
    <w:rsid w:val="005322D7"/>
    <w:rsid w:val="005324DD"/>
    <w:rsid w:val="00533D88"/>
    <w:rsid w:val="0053510E"/>
    <w:rsid w:val="00535286"/>
    <w:rsid w:val="0053652D"/>
    <w:rsid w:val="0053655A"/>
    <w:rsid w:val="005423BF"/>
    <w:rsid w:val="00542937"/>
    <w:rsid w:val="005429F9"/>
    <w:rsid w:val="00543C3C"/>
    <w:rsid w:val="005445FB"/>
    <w:rsid w:val="00547004"/>
    <w:rsid w:val="00552DDA"/>
    <w:rsid w:val="00554719"/>
    <w:rsid w:val="005547CE"/>
    <w:rsid w:val="005557A8"/>
    <w:rsid w:val="00560A26"/>
    <w:rsid w:val="00562EBC"/>
    <w:rsid w:val="00563976"/>
    <w:rsid w:val="00564690"/>
    <w:rsid w:val="00566418"/>
    <w:rsid w:val="00572C2C"/>
    <w:rsid w:val="00572DCF"/>
    <w:rsid w:val="00573DC4"/>
    <w:rsid w:val="00574275"/>
    <w:rsid w:val="00577730"/>
    <w:rsid w:val="005841AF"/>
    <w:rsid w:val="005845F4"/>
    <w:rsid w:val="0058474E"/>
    <w:rsid w:val="00584D23"/>
    <w:rsid w:val="00584DF5"/>
    <w:rsid w:val="005878CC"/>
    <w:rsid w:val="00587BCA"/>
    <w:rsid w:val="005912CB"/>
    <w:rsid w:val="005927E7"/>
    <w:rsid w:val="0059494A"/>
    <w:rsid w:val="005969B1"/>
    <w:rsid w:val="005A06E8"/>
    <w:rsid w:val="005A0DB6"/>
    <w:rsid w:val="005A51CE"/>
    <w:rsid w:val="005A6648"/>
    <w:rsid w:val="005A6F4D"/>
    <w:rsid w:val="005B00E2"/>
    <w:rsid w:val="005B1756"/>
    <w:rsid w:val="005B4061"/>
    <w:rsid w:val="005B4C34"/>
    <w:rsid w:val="005B5AF6"/>
    <w:rsid w:val="005B5CEE"/>
    <w:rsid w:val="005B6195"/>
    <w:rsid w:val="005B71FE"/>
    <w:rsid w:val="005B7421"/>
    <w:rsid w:val="005B7AD5"/>
    <w:rsid w:val="005C1559"/>
    <w:rsid w:val="005C1ACF"/>
    <w:rsid w:val="005C22F5"/>
    <w:rsid w:val="005C2B6C"/>
    <w:rsid w:val="005C3BD9"/>
    <w:rsid w:val="005C4B3B"/>
    <w:rsid w:val="005D3196"/>
    <w:rsid w:val="005D4684"/>
    <w:rsid w:val="005D4A3D"/>
    <w:rsid w:val="005E0219"/>
    <w:rsid w:val="005E125F"/>
    <w:rsid w:val="005E215B"/>
    <w:rsid w:val="005E2294"/>
    <w:rsid w:val="005E3357"/>
    <w:rsid w:val="005E4D47"/>
    <w:rsid w:val="005E556C"/>
    <w:rsid w:val="005E68F1"/>
    <w:rsid w:val="005E7047"/>
    <w:rsid w:val="005F07F3"/>
    <w:rsid w:val="005F119E"/>
    <w:rsid w:val="005F1658"/>
    <w:rsid w:val="005F2173"/>
    <w:rsid w:val="005F2A82"/>
    <w:rsid w:val="005F6B65"/>
    <w:rsid w:val="005F74C3"/>
    <w:rsid w:val="006003D5"/>
    <w:rsid w:val="006005EE"/>
    <w:rsid w:val="00601ACD"/>
    <w:rsid w:val="0060531A"/>
    <w:rsid w:val="0060627F"/>
    <w:rsid w:val="006067BE"/>
    <w:rsid w:val="00607F47"/>
    <w:rsid w:val="00610E1F"/>
    <w:rsid w:val="006127D9"/>
    <w:rsid w:val="006135B6"/>
    <w:rsid w:val="00615FF5"/>
    <w:rsid w:val="00616179"/>
    <w:rsid w:val="00621E0F"/>
    <w:rsid w:val="00622E51"/>
    <w:rsid w:val="006237AA"/>
    <w:rsid w:val="00624A13"/>
    <w:rsid w:val="006251A8"/>
    <w:rsid w:val="00627602"/>
    <w:rsid w:val="00630BE0"/>
    <w:rsid w:val="006317AA"/>
    <w:rsid w:val="00631E7A"/>
    <w:rsid w:val="00633632"/>
    <w:rsid w:val="006347C3"/>
    <w:rsid w:val="00634E47"/>
    <w:rsid w:val="00635091"/>
    <w:rsid w:val="00636EFA"/>
    <w:rsid w:val="006378E8"/>
    <w:rsid w:val="00641F43"/>
    <w:rsid w:val="006425E5"/>
    <w:rsid w:val="0064296D"/>
    <w:rsid w:val="00647C9E"/>
    <w:rsid w:val="0065017E"/>
    <w:rsid w:val="00650F2D"/>
    <w:rsid w:val="0065185D"/>
    <w:rsid w:val="00652430"/>
    <w:rsid w:val="00654ACA"/>
    <w:rsid w:val="00656BF9"/>
    <w:rsid w:val="00657E65"/>
    <w:rsid w:val="00660827"/>
    <w:rsid w:val="006616C6"/>
    <w:rsid w:val="00662784"/>
    <w:rsid w:val="006709C7"/>
    <w:rsid w:val="00673F39"/>
    <w:rsid w:val="006754DB"/>
    <w:rsid w:val="00675EE0"/>
    <w:rsid w:val="006761D5"/>
    <w:rsid w:val="00677E14"/>
    <w:rsid w:val="00680367"/>
    <w:rsid w:val="00680EE0"/>
    <w:rsid w:val="00681B51"/>
    <w:rsid w:val="00681E19"/>
    <w:rsid w:val="00682EFC"/>
    <w:rsid w:val="006831E2"/>
    <w:rsid w:val="0068329B"/>
    <w:rsid w:val="00683D8A"/>
    <w:rsid w:val="0069342D"/>
    <w:rsid w:val="0069394C"/>
    <w:rsid w:val="00694251"/>
    <w:rsid w:val="006945C7"/>
    <w:rsid w:val="00696190"/>
    <w:rsid w:val="006975C6"/>
    <w:rsid w:val="006A08EF"/>
    <w:rsid w:val="006A1FDA"/>
    <w:rsid w:val="006A3025"/>
    <w:rsid w:val="006A3454"/>
    <w:rsid w:val="006A3530"/>
    <w:rsid w:val="006A3DF4"/>
    <w:rsid w:val="006A3E52"/>
    <w:rsid w:val="006A4344"/>
    <w:rsid w:val="006A449D"/>
    <w:rsid w:val="006A5918"/>
    <w:rsid w:val="006A5A75"/>
    <w:rsid w:val="006A6084"/>
    <w:rsid w:val="006A6170"/>
    <w:rsid w:val="006A61C1"/>
    <w:rsid w:val="006A67B3"/>
    <w:rsid w:val="006A7CBA"/>
    <w:rsid w:val="006B266B"/>
    <w:rsid w:val="006B26F4"/>
    <w:rsid w:val="006B27A7"/>
    <w:rsid w:val="006B2936"/>
    <w:rsid w:val="006B43C7"/>
    <w:rsid w:val="006B4750"/>
    <w:rsid w:val="006B5169"/>
    <w:rsid w:val="006B73B3"/>
    <w:rsid w:val="006B78FD"/>
    <w:rsid w:val="006C2884"/>
    <w:rsid w:val="006C7667"/>
    <w:rsid w:val="006D080D"/>
    <w:rsid w:val="006D168D"/>
    <w:rsid w:val="006D35DC"/>
    <w:rsid w:val="006D4139"/>
    <w:rsid w:val="006D4F65"/>
    <w:rsid w:val="006D51D5"/>
    <w:rsid w:val="006D71B6"/>
    <w:rsid w:val="006D791C"/>
    <w:rsid w:val="006E1778"/>
    <w:rsid w:val="006E4E1C"/>
    <w:rsid w:val="006E4E60"/>
    <w:rsid w:val="006E6372"/>
    <w:rsid w:val="006E6FAA"/>
    <w:rsid w:val="006F0247"/>
    <w:rsid w:val="006F0B58"/>
    <w:rsid w:val="006F1961"/>
    <w:rsid w:val="006F1DA5"/>
    <w:rsid w:val="006F3205"/>
    <w:rsid w:val="006F77E6"/>
    <w:rsid w:val="00700382"/>
    <w:rsid w:val="007003BE"/>
    <w:rsid w:val="00700675"/>
    <w:rsid w:val="00703BA4"/>
    <w:rsid w:val="00706F8F"/>
    <w:rsid w:val="00707DDB"/>
    <w:rsid w:val="007109D5"/>
    <w:rsid w:val="00712E59"/>
    <w:rsid w:val="00713515"/>
    <w:rsid w:val="00714E86"/>
    <w:rsid w:val="007168B1"/>
    <w:rsid w:val="00716D7C"/>
    <w:rsid w:val="00723088"/>
    <w:rsid w:val="00723F51"/>
    <w:rsid w:val="00724DB1"/>
    <w:rsid w:val="0072551B"/>
    <w:rsid w:val="00725B8E"/>
    <w:rsid w:val="00726AA5"/>
    <w:rsid w:val="00727739"/>
    <w:rsid w:val="0073142B"/>
    <w:rsid w:val="007320F8"/>
    <w:rsid w:val="00732150"/>
    <w:rsid w:val="007337B7"/>
    <w:rsid w:val="00733A83"/>
    <w:rsid w:val="00733BF2"/>
    <w:rsid w:val="0073430F"/>
    <w:rsid w:val="00734551"/>
    <w:rsid w:val="0073470A"/>
    <w:rsid w:val="007353F3"/>
    <w:rsid w:val="00735DA0"/>
    <w:rsid w:val="00736442"/>
    <w:rsid w:val="007377F7"/>
    <w:rsid w:val="0074141C"/>
    <w:rsid w:val="00741DB9"/>
    <w:rsid w:val="00744280"/>
    <w:rsid w:val="00744822"/>
    <w:rsid w:val="00746E15"/>
    <w:rsid w:val="00752C71"/>
    <w:rsid w:val="007538E6"/>
    <w:rsid w:val="0075462E"/>
    <w:rsid w:val="00755B46"/>
    <w:rsid w:val="00756325"/>
    <w:rsid w:val="00756CD0"/>
    <w:rsid w:val="00757000"/>
    <w:rsid w:val="007600F5"/>
    <w:rsid w:val="00760EF7"/>
    <w:rsid w:val="00761C53"/>
    <w:rsid w:val="007628F1"/>
    <w:rsid w:val="00762AE1"/>
    <w:rsid w:val="00762BF6"/>
    <w:rsid w:val="00762F36"/>
    <w:rsid w:val="00764837"/>
    <w:rsid w:val="00764956"/>
    <w:rsid w:val="00764FB9"/>
    <w:rsid w:val="00765C4F"/>
    <w:rsid w:val="0076602F"/>
    <w:rsid w:val="00766ABB"/>
    <w:rsid w:val="0077103A"/>
    <w:rsid w:val="007745FB"/>
    <w:rsid w:val="007747C4"/>
    <w:rsid w:val="00775411"/>
    <w:rsid w:val="0077657A"/>
    <w:rsid w:val="00780CBE"/>
    <w:rsid w:val="007821DB"/>
    <w:rsid w:val="0078283C"/>
    <w:rsid w:val="00785298"/>
    <w:rsid w:val="00785DFD"/>
    <w:rsid w:val="00785F39"/>
    <w:rsid w:val="00786BAA"/>
    <w:rsid w:val="00786BF0"/>
    <w:rsid w:val="00790916"/>
    <w:rsid w:val="00791D19"/>
    <w:rsid w:val="00792EFE"/>
    <w:rsid w:val="00794C93"/>
    <w:rsid w:val="0079633E"/>
    <w:rsid w:val="00797DA5"/>
    <w:rsid w:val="007A02C8"/>
    <w:rsid w:val="007A0CE8"/>
    <w:rsid w:val="007A2B93"/>
    <w:rsid w:val="007A6515"/>
    <w:rsid w:val="007A6A2F"/>
    <w:rsid w:val="007A7866"/>
    <w:rsid w:val="007A7E8F"/>
    <w:rsid w:val="007B1ED0"/>
    <w:rsid w:val="007B2B7A"/>
    <w:rsid w:val="007B380F"/>
    <w:rsid w:val="007B40B4"/>
    <w:rsid w:val="007B410D"/>
    <w:rsid w:val="007B4A0C"/>
    <w:rsid w:val="007B5A2C"/>
    <w:rsid w:val="007B644E"/>
    <w:rsid w:val="007C00F0"/>
    <w:rsid w:val="007C1F72"/>
    <w:rsid w:val="007C1FDB"/>
    <w:rsid w:val="007C2067"/>
    <w:rsid w:val="007C2A7A"/>
    <w:rsid w:val="007C3034"/>
    <w:rsid w:val="007C371A"/>
    <w:rsid w:val="007C3EA0"/>
    <w:rsid w:val="007C743A"/>
    <w:rsid w:val="007D0479"/>
    <w:rsid w:val="007D1998"/>
    <w:rsid w:val="007D1B68"/>
    <w:rsid w:val="007D2E07"/>
    <w:rsid w:val="007D33C0"/>
    <w:rsid w:val="007D45D3"/>
    <w:rsid w:val="007D5247"/>
    <w:rsid w:val="007D6FB3"/>
    <w:rsid w:val="007D75EE"/>
    <w:rsid w:val="007E0E83"/>
    <w:rsid w:val="007E1A63"/>
    <w:rsid w:val="007E1BA4"/>
    <w:rsid w:val="007E280B"/>
    <w:rsid w:val="007E39FC"/>
    <w:rsid w:val="007E6054"/>
    <w:rsid w:val="007E6C40"/>
    <w:rsid w:val="007F13AF"/>
    <w:rsid w:val="007F35C2"/>
    <w:rsid w:val="007F4821"/>
    <w:rsid w:val="007F52ED"/>
    <w:rsid w:val="007F63DE"/>
    <w:rsid w:val="007F6CA5"/>
    <w:rsid w:val="007F7083"/>
    <w:rsid w:val="00800C52"/>
    <w:rsid w:val="00801702"/>
    <w:rsid w:val="008030B5"/>
    <w:rsid w:val="00804064"/>
    <w:rsid w:val="008063E4"/>
    <w:rsid w:val="008066F5"/>
    <w:rsid w:val="00807EE9"/>
    <w:rsid w:val="00811A01"/>
    <w:rsid w:val="00814077"/>
    <w:rsid w:val="0081481B"/>
    <w:rsid w:val="00814E94"/>
    <w:rsid w:val="00816944"/>
    <w:rsid w:val="0081769C"/>
    <w:rsid w:val="008202BC"/>
    <w:rsid w:val="008235B1"/>
    <w:rsid w:val="00825077"/>
    <w:rsid w:val="008251F7"/>
    <w:rsid w:val="00826A87"/>
    <w:rsid w:val="008278F5"/>
    <w:rsid w:val="00827FA4"/>
    <w:rsid w:val="00831499"/>
    <w:rsid w:val="0083229A"/>
    <w:rsid w:val="00832BD0"/>
    <w:rsid w:val="00832C7F"/>
    <w:rsid w:val="008342F9"/>
    <w:rsid w:val="0083461A"/>
    <w:rsid w:val="00834936"/>
    <w:rsid w:val="00834FC7"/>
    <w:rsid w:val="008355D2"/>
    <w:rsid w:val="008359D4"/>
    <w:rsid w:val="008363BC"/>
    <w:rsid w:val="008369D6"/>
    <w:rsid w:val="008370EE"/>
    <w:rsid w:val="0084104C"/>
    <w:rsid w:val="008425D2"/>
    <w:rsid w:val="008456FA"/>
    <w:rsid w:val="00846300"/>
    <w:rsid w:val="00846BC6"/>
    <w:rsid w:val="0084710A"/>
    <w:rsid w:val="0085079A"/>
    <w:rsid w:val="00851735"/>
    <w:rsid w:val="008649BE"/>
    <w:rsid w:val="00865A99"/>
    <w:rsid w:val="00867033"/>
    <w:rsid w:val="008674DC"/>
    <w:rsid w:val="008676DC"/>
    <w:rsid w:val="00872C33"/>
    <w:rsid w:val="00875D38"/>
    <w:rsid w:val="00877C1F"/>
    <w:rsid w:val="00885BD5"/>
    <w:rsid w:val="008863E7"/>
    <w:rsid w:val="00890AA1"/>
    <w:rsid w:val="00891CDB"/>
    <w:rsid w:val="008920F9"/>
    <w:rsid w:val="00892BAD"/>
    <w:rsid w:val="00893D99"/>
    <w:rsid w:val="008A2BF8"/>
    <w:rsid w:val="008A3E67"/>
    <w:rsid w:val="008A4983"/>
    <w:rsid w:val="008A4A0F"/>
    <w:rsid w:val="008A57BC"/>
    <w:rsid w:val="008A5821"/>
    <w:rsid w:val="008A5D4C"/>
    <w:rsid w:val="008A6DD5"/>
    <w:rsid w:val="008A6F5B"/>
    <w:rsid w:val="008A7D8A"/>
    <w:rsid w:val="008B0A1F"/>
    <w:rsid w:val="008B202D"/>
    <w:rsid w:val="008B2DBA"/>
    <w:rsid w:val="008B44FC"/>
    <w:rsid w:val="008B48DB"/>
    <w:rsid w:val="008B5E3A"/>
    <w:rsid w:val="008B72CE"/>
    <w:rsid w:val="008C0197"/>
    <w:rsid w:val="008C1A72"/>
    <w:rsid w:val="008C45F6"/>
    <w:rsid w:val="008C4F87"/>
    <w:rsid w:val="008C5FA6"/>
    <w:rsid w:val="008C5FAE"/>
    <w:rsid w:val="008C697E"/>
    <w:rsid w:val="008C716A"/>
    <w:rsid w:val="008C7A1B"/>
    <w:rsid w:val="008D02BB"/>
    <w:rsid w:val="008D05D9"/>
    <w:rsid w:val="008D6FFB"/>
    <w:rsid w:val="008D7B0B"/>
    <w:rsid w:val="008E051B"/>
    <w:rsid w:val="008E112F"/>
    <w:rsid w:val="008E56DD"/>
    <w:rsid w:val="008E617A"/>
    <w:rsid w:val="008E7F3F"/>
    <w:rsid w:val="008F0208"/>
    <w:rsid w:val="008F1F8B"/>
    <w:rsid w:val="008F2731"/>
    <w:rsid w:val="008F3A22"/>
    <w:rsid w:val="008F5044"/>
    <w:rsid w:val="008F6877"/>
    <w:rsid w:val="00900D8A"/>
    <w:rsid w:val="00901285"/>
    <w:rsid w:val="00901F6B"/>
    <w:rsid w:val="00903948"/>
    <w:rsid w:val="00904C51"/>
    <w:rsid w:val="009077F2"/>
    <w:rsid w:val="00911B7F"/>
    <w:rsid w:val="009170C5"/>
    <w:rsid w:val="00917602"/>
    <w:rsid w:val="00917EE4"/>
    <w:rsid w:val="00925447"/>
    <w:rsid w:val="0092646E"/>
    <w:rsid w:val="00927A0C"/>
    <w:rsid w:val="00930868"/>
    <w:rsid w:val="009309C8"/>
    <w:rsid w:val="00931799"/>
    <w:rsid w:val="00931A7A"/>
    <w:rsid w:val="00932989"/>
    <w:rsid w:val="00933AF1"/>
    <w:rsid w:val="00936D14"/>
    <w:rsid w:val="00936D77"/>
    <w:rsid w:val="00936E5C"/>
    <w:rsid w:val="00941D07"/>
    <w:rsid w:val="00941FBE"/>
    <w:rsid w:val="0094329B"/>
    <w:rsid w:val="00944F06"/>
    <w:rsid w:val="00945D47"/>
    <w:rsid w:val="00945FBE"/>
    <w:rsid w:val="00946415"/>
    <w:rsid w:val="00950C0B"/>
    <w:rsid w:val="009532E1"/>
    <w:rsid w:val="00953FFE"/>
    <w:rsid w:val="0095677B"/>
    <w:rsid w:val="00960022"/>
    <w:rsid w:val="0096004B"/>
    <w:rsid w:val="00960601"/>
    <w:rsid w:val="00962E95"/>
    <w:rsid w:val="00963A80"/>
    <w:rsid w:val="00964434"/>
    <w:rsid w:val="00965E35"/>
    <w:rsid w:val="00970709"/>
    <w:rsid w:val="00970BE1"/>
    <w:rsid w:val="00970EF8"/>
    <w:rsid w:val="00971073"/>
    <w:rsid w:val="00972931"/>
    <w:rsid w:val="00975424"/>
    <w:rsid w:val="0097617D"/>
    <w:rsid w:val="009761A2"/>
    <w:rsid w:val="00976BE6"/>
    <w:rsid w:val="009770BA"/>
    <w:rsid w:val="00981A60"/>
    <w:rsid w:val="00982244"/>
    <w:rsid w:val="00985334"/>
    <w:rsid w:val="0098685D"/>
    <w:rsid w:val="00986B5C"/>
    <w:rsid w:val="00987C1E"/>
    <w:rsid w:val="00992070"/>
    <w:rsid w:val="00993CDA"/>
    <w:rsid w:val="009950B8"/>
    <w:rsid w:val="009954CF"/>
    <w:rsid w:val="00996AE5"/>
    <w:rsid w:val="009973B6"/>
    <w:rsid w:val="00997E92"/>
    <w:rsid w:val="009A069B"/>
    <w:rsid w:val="009A1BF0"/>
    <w:rsid w:val="009A274E"/>
    <w:rsid w:val="009A2B25"/>
    <w:rsid w:val="009A577A"/>
    <w:rsid w:val="009A5ACA"/>
    <w:rsid w:val="009A5E4C"/>
    <w:rsid w:val="009A6023"/>
    <w:rsid w:val="009A6074"/>
    <w:rsid w:val="009A60C6"/>
    <w:rsid w:val="009B1625"/>
    <w:rsid w:val="009B1D84"/>
    <w:rsid w:val="009B3CDF"/>
    <w:rsid w:val="009B466F"/>
    <w:rsid w:val="009B4981"/>
    <w:rsid w:val="009B5930"/>
    <w:rsid w:val="009B756B"/>
    <w:rsid w:val="009C0B56"/>
    <w:rsid w:val="009C11D0"/>
    <w:rsid w:val="009C1757"/>
    <w:rsid w:val="009C2532"/>
    <w:rsid w:val="009C2A10"/>
    <w:rsid w:val="009C5B8F"/>
    <w:rsid w:val="009C7175"/>
    <w:rsid w:val="009D133E"/>
    <w:rsid w:val="009D1A88"/>
    <w:rsid w:val="009D481F"/>
    <w:rsid w:val="009D6169"/>
    <w:rsid w:val="009D63A2"/>
    <w:rsid w:val="009E10AF"/>
    <w:rsid w:val="009E1328"/>
    <w:rsid w:val="009E1C6D"/>
    <w:rsid w:val="009E2A5B"/>
    <w:rsid w:val="009E3EA1"/>
    <w:rsid w:val="009E58A0"/>
    <w:rsid w:val="009F09FE"/>
    <w:rsid w:val="009F0A93"/>
    <w:rsid w:val="009F1A08"/>
    <w:rsid w:val="009F1EF1"/>
    <w:rsid w:val="009F3571"/>
    <w:rsid w:val="009F3910"/>
    <w:rsid w:val="009F41F8"/>
    <w:rsid w:val="009F53C9"/>
    <w:rsid w:val="009F696C"/>
    <w:rsid w:val="009F7250"/>
    <w:rsid w:val="009F7F98"/>
    <w:rsid w:val="00A021E5"/>
    <w:rsid w:val="00A02B63"/>
    <w:rsid w:val="00A03F60"/>
    <w:rsid w:val="00A06044"/>
    <w:rsid w:val="00A07CC5"/>
    <w:rsid w:val="00A10990"/>
    <w:rsid w:val="00A13F4E"/>
    <w:rsid w:val="00A144FE"/>
    <w:rsid w:val="00A14B7C"/>
    <w:rsid w:val="00A15E5B"/>
    <w:rsid w:val="00A22E8F"/>
    <w:rsid w:val="00A23184"/>
    <w:rsid w:val="00A234D9"/>
    <w:rsid w:val="00A238A2"/>
    <w:rsid w:val="00A2610F"/>
    <w:rsid w:val="00A2757D"/>
    <w:rsid w:val="00A332AA"/>
    <w:rsid w:val="00A33302"/>
    <w:rsid w:val="00A3537E"/>
    <w:rsid w:val="00A3567A"/>
    <w:rsid w:val="00A3664F"/>
    <w:rsid w:val="00A424C5"/>
    <w:rsid w:val="00A429ED"/>
    <w:rsid w:val="00A433AF"/>
    <w:rsid w:val="00A46ED1"/>
    <w:rsid w:val="00A51B3A"/>
    <w:rsid w:val="00A52459"/>
    <w:rsid w:val="00A53527"/>
    <w:rsid w:val="00A54451"/>
    <w:rsid w:val="00A55B03"/>
    <w:rsid w:val="00A5600A"/>
    <w:rsid w:val="00A623EE"/>
    <w:rsid w:val="00A62405"/>
    <w:rsid w:val="00A63A7A"/>
    <w:rsid w:val="00A6568E"/>
    <w:rsid w:val="00A65A7D"/>
    <w:rsid w:val="00A65B36"/>
    <w:rsid w:val="00A66504"/>
    <w:rsid w:val="00A668DC"/>
    <w:rsid w:val="00A70313"/>
    <w:rsid w:val="00A7059C"/>
    <w:rsid w:val="00A72B0B"/>
    <w:rsid w:val="00A77058"/>
    <w:rsid w:val="00A828B8"/>
    <w:rsid w:val="00A835B6"/>
    <w:rsid w:val="00A836DC"/>
    <w:rsid w:val="00A87FE9"/>
    <w:rsid w:val="00A91B02"/>
    <w:rsid w:val="00A92B9E"/>
    <w:rsid w:val="00A930A3"/>
    <w:rsid w:val="00A938EF"/>
    <w:rsid w:val="00A94550"/>
    <w:rsid w:val="00A965E7"/>
    <w:rsid w:val="00A96F25"/>
    <w:rsid w:val="00A97047"/>
    <w:rsid w:val="00AA0829"/>
    <w:rsid w:val="00AA2AC5"/>
    <w:rsid w:val="00AA2E49"/>
    <w:rsid w:val="00AA363E"/>
    <w:rsid w:val="00AA4150"/>
    <w:rsid w:val="00AA4B1E"/>
    <w:rsid w:val="00AA753D"/>
    <w:rsid w:val="00AA76A7"/>
    <w:rsid w:val="00AB06C4"/>
    <w:rsid w:val="00AC0291"/>
    <w:rsid w:val="00AC27E7"/>
    <w:rsid w:val="00AD045C"/>
    <w:rsid w:val="00AD0ABB"/>
    <w:rsid w:val="00AD26DB"/>
    <w:rsid w:val="00AD4F87"/>
    <w:rsid w:val="00AE07EE"/>
    <w:rsid w:val="00AE2009"/>
    <w:rsid w:val="00AE2B07"/>
    <w:rsid w:val="00AE5B25"/>
    <w:rsid w:val="00AE724E"/>
    <w:rsid w:val="00AF1F2F"/>
    <w:rsid w:val="00AF26B6"/>
    <w:rsid w:val="00AF2F43"/>
    <w:rsid w:val="00AF2FF8"/>
    <w:rsid w:val="00AF310E"/>
    <w:rsid w:val="00AF4769"/>
    <w:rsid w:val="00AF65BC"/>
    <w:rsid w:val="00AF7FB0"/>
    <w:rsid w:val="00B003D2"/>
    <w:rsid w:val="00B00953"/>
    <w:rsid w:val="00B01637"/>
    <w:rsid w:val="00B032CF"/>
    <w:rsid w:val="00B04046"/>
    <w:rsid w:val="00B05771"/>
    <w:rsid w:val="00B07382"/>
    <w:rsid w:val="00B11A13"/>
    <w:rsid w:val="00B15224"/>
    <w:rsid w:val="00B1669F"/>
    <w:rsid w:val="00B169F3"/>
    <w:rsid w:val="00B17103"/>
    <w:rsid w:val="00B17196"/>
    <w:rsid w:val="00B171AC"/>
    <w:rsid w:val="00B2101E"/>
    <w:rsid w:val="00B220B8"/>
    <w:rsid w:val="00B2332F"/>
    <w:rsid w:val="00B26A2B"/>
    <w:rsid w:val="00B3044F"/>
    <w:rsid w:val="00B30581"/>
    <w:rsid w:val="00B306A6"/>
    <w:rsid w:val="00B319E5"/>
    <w:rsid w:val="00B34487"/>
    <w:rsid w:val="00B34C08"/>
    <w:rsid w:val="00B37377"/>
    <w:rsid w:val="00B37905"/>
    <w:rsid w:val="00B43162"/>
    <w:rsid w:val="00B43906"/>
    <w:rsid w:val="00B44076"/>
    <w:rsid w:val="00B452F2"/>
    <w:rsid w:val="00B45801"/>
    <w:rsid w:val="00B463B7"/>
    <w:rsid w:val="00B46440"/>
    <w:rsid w:val="00B46BF0"/>
    <w:rsid w:val="00B46D35"/>
    <w:rsid w:val="00B500A3"/>
    <w:rsid w:val="00B51720"/>
    <w:rsid w:val="00B520BA"/>
    <w:rsid w:val="00B52A9E"/>
    <w:rsid w:val="00B56769"/>
    <w:rsid w:val="00B56E31"/>
    <w:rsid w:val="00B57053"/>
    <w:rsid w:val="00B601B4"/>
    <w:rsid w:val="00B61B48"/>
    <w:rsid w:val="00B65497"/>
    <w:rsid w:val="00B65670"/>
    <w:rsid w:val="00B66C70"/>
    <w:rsid w:val="00B66F4D"/>
    <w:rsid w:val="00B67D11"/>
    <w:rsid w:val="00B701F3"/>
    <w:rsid w:val="00B723D3"/>
    <w:rsid w:val="00B726BC"/>
    <w:rsid w:val="00B757D1"/>
    <w:rsid w:val="00B75915"/>
    <w:rsid w:val="00B75CC8"/>
    <w:rsid w:val="00B7687A"/>
    <w:rsid w:val="00B76A83"/>
    <w:rsid w:val="00B8053B"/>
    <w:rsid w:val="00B81D5B"/>
    <w:rsid w:val="00B8246A"/>
    <w:rsid w:val="00B84D29"/>
    <w:rsid w:val="00B87A0F"/>
    <w:rsid w:val="00B91CCA"/>
    <w:rsid w:val="00B91ECF"/>
    <w:rsid w:val="00B92507"/>
    <w:rsid w:val="00B92549"/>
    <w:rsid w:val="00B93434"/>
    <w:rsid w:val="00B934AD"/>
    <w:rsid w:val="00B95657"/>
    <w:rsid w:val="00B95E9C"/>
    <w:rsid w:val="00BA0BDE"/>
    <w:rsid w:val="00BA0FC2"/>
    <w:rsid w:val="00BA1402"/>
    <w:rsid w:val="00BA1DFD"/>
    <w:rsid w:val="00BA36E4"/>
    <w:rsid w:val="00BB0304"/>
    <w:rsid w:val="00BB1D34"/>
    <w:rsid w:val="00BB2FFF"/>
    <w:rsid w:val="00BB35C9"/>
    <w:rsid w:val="00BB761B"/>
    <w:rsid w:val="00BB77B7"/>
    <w:rsid w:val="00BC026B"/>
    <w:rsid w:val="00BC07A7"/>
    <w:rsid w:val="00BC0BBB"/>
    <w:rsid w:val="00BC2D61"/>
    <w:rsid w:val="00BC7526"/>
    <w:rsid w:val="00BD143D"/>
    <w:rsid w:val="00BD56C3"/>
    <w:rsid w:val="00BE153B"/>
    <w:rsid w:val="00BE188B"/>
    <w:rsid w:val="00BE3953"/>
    <w:rsid w:val="00BE4DE6"/>
    <w:rsid w:val="00BE500B"/>
    <w:rsid w:val="00BE52B1"/>
    <w:rsid w:val="00BE76EC"/>
    <w:rsid w:val="00BF12E4"/>
    <w:rsid w:val="00BF33F3"/>
    <w:rsid w:val="00BF4884"/>
    <w:rsid w:val="00BF54FF"/>
    <w:rsid w:val="00C011E4"/>
    <w:rsid w:val="00C021AE"/>
    <w:rsid w:val="00C02399"/>
    <w:rsid w:val="00C02EF0"/>
    <w:rsid w:val="00C03128"/>
    <w:rsid w:val="00C045B7"/>
    <w:rsid w:val="00C05D71"/>
    <w:rsid w:val="00C10EC4"/>
    <w:rsid w:val="00C125C6"/>
    <w:rsid w:val="00C16647"/>
    <w:rsid w:val="00C17FE0"/>
    <w:rsid w:val="00C21CE2"/>
    <w:rsid w:val="00C22D3C"/>
    <w:rsid w:val="00C238C0"/>
    <w:rsid w:val="00C23AD0"/>
    <w:rsid w:val="00C24394"/>
    <w:rsid w:val="00C24613"/>
    <w:rsid w:val="00C25C5B"/>
    <w:rsid w:val="00C260EA"/>
    <w:rsid w:val="00C303D7"/>
    <w:rsid w:val="00C315C9"/>
    <w:rsid w:val="00C31E4C"/>
    <w:rsid w:val="00C33281"/>
    <w:rsid w:val="00C34664"/>
    <w:rsid w:val="00C35AD8"/>
    <w:rsid w:val="00C35B20"/>
    <w:rsid w:val="00C36988"/>
    <w:rsid w:val="00C40F61"/>
    <w:rsid w:val="00C4182B"/>
    <w:rsid w:val="00C41ADA"/>
    <w:rsid w:val="00C4435E"/>
    <w:rsid w:val="00C45056"/>
    <w:rsid w:val="00C4598E"/>
    <w:rsid w:val="00C45C53"/>
    <w:rsid w:val="00C45F3F"/>
    <w:rsid w:val="00C4650B"/>
    <w:rsid w:val="00C4793C"/>
    <w:rsid w:val="00C50528"/>
    <w:rsid w:val="00C5263A"/>
    <w:rsid w:val="00C54722"/>
    <w:rsid w:val="00C57AE9"/>
    <w:rsid w:val="00C600F3"/>
    <w:rsid w:val="00C6087D"/>
    <w:rsid w:val="00C619BF"/>
    <w:rsid w:val="00C6216B"/>
    <w:rsid w:val="00C66102"/>
    <w:rsid w:val="00C710C5"/>
    <w:rsid w:val="00C71560"/>
    <w:rsid w:val="00C71805"/>
    <w:rsid w:val="00C71A85"/>
    <w:rsid w:val="00C7306F"/>
    <w:rsid w:val="00C73F13"/>
    <w:rsid w:val="00C773A2"/>
    <w:rsid w:val="00C814D6"/>
    <w:rsid w:val="00C8336C"/>
    <w:rsid w:val="00C83BCA"/>
    <w:rsid w:val="00C85C8A"/>
    <w:rsid w:val="00C9746F"/>
    <w:rsid w:val="00CA484D"/>
    <w:rsid w:val="00CA6487"/>
    <w:rsid w:val="00CB1FFC"/>
    <w:rsid w:val="00CB31CA"/>
    <w:rsid w:val="00CB37CB"/>
    <w:rsid w:val="00CB3976"/>
    <w:rsid w:val="00CB3A84"/>
    <w:rsid w:val="00CB4405"/>
    <w:rsid w:val="00CB54FD"/>
    <w:rsid w:val="00CB71BB"/>
    <w:rsid w:val="00CB79C0"/>
    <w:rsid w:val="00CC2AA0"/>
    <w:rsid w:val="00CC3718"/>
    <w:rsid w:val="00CC7A94"/>
    <w:rsid w:val="00CD28C5"/>
    <w:rsid w:val="00CD30A4"/>
    <w:rsid w:val="00CD66ED"/>
    <w:rsid w:val="00CD6CE0"/>
    <w:rsid w:val="00CD6E25"/>
    <w:rsid w:val="00CE05C2"/>
    <w:rsid w:val="00CE5E70"/>
    <w:rsid w:val="00CF0488"/>
    <w:rsid w:val="00CF22BC"/>
    <w:rsid w:val="00CF2641"/>
    <w:rsid w:val="00CF3AD2"/>
    <w:rsid w:val="00CF5128"/>
    <w:rsid w:val="00CF6E5D"/>
    <w:rsid w:val="00D01C2C"/>
    <w:rsid w:val="00D05362"/>
    <w:rsid w:val="00D054FD"/>
    <w:rsid w:val="00D05591"/>
    <w:rsid w:val="00D06748"/>
    <w:rsid w:val="00D107EF"/>
    <w:rsid w:val="00D108AB"/>
    <w:rsid w:val="00D11E5C"/>
    <w:rsid w:val="00D13403"/>
    <w:rsid w:val="00D14A6E"/>
    <w:rsid w:val="00D15A1C"/>
    <w:rsid w:val="00D15AF5"/>
    <w:rsid w:val="00D176E2"/>
    <w:rsid w:val="00D17AAB"/>
    <w:rsid w:val="00D17E5C"/>
    <w:rsid w:val="00D2281D"/>
    <w:rsid w:val="00D24C27"/>
    <w:rsid w:val="00D24FD6"/>
    <w:rsid w:val="00D251E1"/>
    <w:rsid w:val="00D26562"/>
    <w:rsid w:val="00D32B10"/>
    <w:rsid w:val="00D33513"/>
    <w:rsid w:val="00D3450B"/>
    <w:rsid w:val="00D34780"/>
    <w:rsid w:val="00D34B0E"/>
    <w:rsid w:val="00D35366"/>
    <w:rsid w:val="00D379CF"/>
    <w:rsid w:val="00D41769"/>
    <w:rsid w:val="00D41D56"/>
    <w:rsid w:val="00D421C8"/>
    <w:rsid w:val="00D431FF"/>
    <w:rsid w:val="00D4321E"/>
    <w:rsid w:val="00D435B6"/>
    <w:rsid w:val="00D455A4"/>
    <w:rsid w:val="00D464AF"/>
    <w:rsid w:val="00D46DDF"/>
    <w:rsid w:val="00D50BC0"/>
    <w:rsid w:val="00D518D3"/>
    <w:rsid w:val="00D530AB"/>
    <w:rsid w:val="00D534B5"/>
    <w:rsid w:val="00D53AF6"/>
    <w:rsid w:val="00D555B7"/>
    <w:rsid w:val="00D579BA"/>
    <w:rsid w:val="00D6020C"/>
    <w:rsid w:val="00D6021C"/>
    <w:rsid w:val="00D60A0B"/>
    <w:rsid w:val="00D615B3"/>
    <w:rsid w:val="00D627BE"/>
    <w:rsid w:val="00D62C8F"/>
    <w:rsid w:val="00D65035"/>
    <w:rsid w:val="00D65AC5"/>
    <w:rsid w:val="00D71612"/>
    <w:rsid w:val="00D71B4A"/>
    <w:rsid w:val="00D7467F"/>
    <w:rsid w:val="00D7485E"/>
    <w:rsid w:val="00D74CF7"/>
    <w:rsid w:val="00D74E15"/>
    <w:rsid w:val="00D75F0B"/>
    <w:rsid w:val="00D77D4C"/>
    <w:rsid w:val="00D843A1"/>
    <w:rsid w:val="00D85427"/>
    <w:rsid w:val="00D8608B"/>
    <w:rsid w:val="00D8623E"/>
    <w:rsid w:val="00D8670C"/>
    <w:rsid w:val="00D86F81"/>
    <w:rsid w:val="00D90DD8"/>
    <w:rsid w:val="00D91A29"/>
    <w:rsid w:val="00D91F41"/>
    <w:rsid w:val="00D931BF"/>
    <w:rsid w:val="00D935A7"/>
    <w:rsid w:val="00D937AA"/>
    <w:rsid w:val="00D95141"/>
    <w:rsid w:val="00D9542D"/>
    <w:rsid w:val="00D963EA"/>
    <w:rsid w:val="00D974DF"/>
    <w:rsid w:val="00DA0F31"/>
    <w:rsid w:val="00DA1D57"/>
    <w:rsid w:val="00DA3B6E"/>
    <w:rsid w:val="00DB089E"/>
    <w:rsid w:val="00DB2AA9"/>
    <w:rsid w:val="00DB2B6D"/>
    <w:rsid w:val="00DB4167"/>
    <w:rsid w:val="00DB4F7A"/>
    <w:rsid w:val="00DB7175"/>
    <w:rsid w:val="00DB7EB5"/>
    <w:rsid w:val="00DC07E1"/>
    <w:rsid w:val="00DC145D"/>
    <w:rsid w:val="00DC250D"/>
    <w:rsid w:val="00DC2AE8"/>
    <w:rsid w:val="00DC3021"/>
    <w:rsid w:val="00DC3093"/>
    <w:rsid w:val="00DC6CC7"/>
    <w:rsid w:val="00DD073B"/>
    <w:rsid w:val="00DD1DE4"/>
    <w:rsid w:val="00DD2FA1"/>
    <w:rsid w:val="00DD4D02"/>
    <w:rsid w:val="00DD5858"/>
    <w:rsid w:val="00DD677B"/>
    <w:rsid w:val="00DD76CF"/>
    <w:rsid w:val="00DD78A4"/>
    <w:rsid w:val="00DE0A80"/>
    <w:rsid w:val="00DE282C"/>
    <w:rsid w:val="00DE3977"/>
    <w:rsid w:val="00DE3D1B"/>
    <w:rsid w:val="00DE4167"/>
    <w:rsid w:val="00DE45A2"/>
    <w:rsid w:val="00DF3B70"/>
    <w:rsid w:val="00DF4011"/>
    <w:rsid w:val="00DF40DE"/>
    <w:rsid w:val="00DF42B2"/>
    <w:rsid w:val="00DF4C36"/>
    <w:rsid w:val="00DF57D8"/>
    <w:rsid w:val="00DF5E73"/>
    <w:rsid w:val="00DF78A2"/>
    <w:rsid w:val="00E01750"/>
    <w:rsid w:val="00E03828"/>
    <w:rsid w:val="00E04E9A"/>
    <w:rsid w:val="00E052AA"/>
    <w:rsid w:val="00E056F1"/>
    <w:rsid w:val="00E06A2A"/>
    <w:rsid w:val="00E06A8E"/>
    <w:rsid w:val="00E06D2D"/>
    <w:rsid w:val="00E06F8D"/>
    <w:rsid w:val="00E07D90"/>
    <w:rsid w:val="00E10662"/>
    <w:rsid w:val="00E115FA"/>
    <w:rsid w:val="00E122DB"/>
    <w:rsid w:val="00E147FC"/>
    <w:rsid w:val="00E15188"/>
    <w:rsid w:val="00E156FF"/>
    <w:rsid w:val="00E1639E"/>
    <w:rsid w:val="00E171FD"/>
    <w:rsid w:val="00E208BB"/>
    <w:rsid w:val="00E21027"/>
    <w:rsid w:val="00E23E4E"/>
    <w:rsid w:val="00E277BC"/>
    <w:rsid w:val="00E30F9D"/>
    <w:rsid w:val="00E33B9C"/>
    <w:rsid w:val="00E33CAA"/>
    <w:rsid w:val="00E3613B"/>
    <w:rsid w:val="00E37141"/>
    <w:rsid w:val="00E378ED"/>
    <w:rsid w:val="00E40231"/>
    <w:rsid w:val="00E409CD"/>
    <w:rsid w:val="00E41CA8"/>
    <w:rsid w:val="00E453F2"/>
    <w:rsid w:val="00E46F50"/>
    <w:rsid w:val="00E47ADA"/>
    <w:rsid w:val="00E52875"/>
    <w:rsid w:val="00E5458B"/>
    <w:rsid w:val="00E557CC"/>
    <w:rsid w:val="00E55B9D"/>
    <w:rsid w:val="00E55CDA"/>
    <w:rsid w:val="00E60576"/>
    <w:rsid w:val="00E60C13"/>
    <w:rsid w:val="00E617F7"/>
    <w:rsid w:val="00E61E71"/>
    <w:rsid w:val="00E627DD"/>
    <w:rsid w:val="00E6286A"/>
    <w:rsid w:val="00E654B8"/>
    <w:rsid w:val="00E66C92"/>
    <w:rsid w:val="00E66CE8"/>
    <w:rsid w:val="00E7054C"/>
    <w:rsid w:val="00E75C92"/>
    <w:rsid w:val="00E77650"/>
    <w:rsid w:val="00E77DD7"/>
    <w:rsid w:val="00E87CD5"/>
    <w:rsid w:val="00E91639"/>
    <w:rsid w:val="00E92745"/>
    <w:rsid w:val="00E9730B"/>
    <w:rsid w:val="00EA04BE"/>
    <w:rsid w:val="00EA2779"/>
    <w:rsid w:val="00EA592A"/>
    <w:rsid w:val="00EA692D"/>
    <w:rsid w:val="00EA6DD4"/>
    <w:rsid w:val="00EB0199"/>
    <w:rsid w:val="00EB168D"/>
    <w:rsid w:val="00EB1836"/>
    <w:rsid w:val="00EB1D26"/>
    <w:rsid w:val="00EB22F1"/>
    <w:rsid w:val="00EB43A5"/>
    <w:rsid w:val="00EB5F0E"/>
    <w:rsid w:val="00EB7BCF"/>
    <w:rsid w:val="00EC068A"/>
    <w:rsid w:val="00EC0897"/>
    <w:rsid w:val="00EC28A6"/>
    <w:rsid w:val="00EC3C75"/>
    <w:rsid w:val="00EC4168"/>
    <w:rsid w:val="00EC4202"/>
    <w:rsid w:val="00EC4ED4"/>
    <w:rsid w:val="00EC526F"/>
    <w:rsid w:val="00EC7BB0"/>
    <w:rsid w:val="00ED0894"/>
    <w:rsid w:val="00ED2794"/>
    <w:rsid w:val="00ED3071"/>
    <w:rsid w:val="00ED3423"/>
    <w:rsid w:val="00ED41BC"/>
    <w:rsid w:val="00ED420D"/>
    <w:rsid w:val="00ED4237"/>
    <w:rsid w:val="00ED4295"/>
    <w:rsid w:val="00ED6F33"/>
    <w:rsid w:val="00ED7B46"/>
    <w:rsid w:val="00EE184E"/>
    <w:rsid w:val="00EE3B39"/>
    <w:rsid w:val="00EE41A9"/>
    <w:rsid w:val="00EE50C0"/>
    <w:rsid w:val="00EE5BB9"/>
    <w:rsid w:val="00EE67F1"/>
    <w:rsid w:val="00EE699D"/>
    <w:rsid w:val="00EE792C"/>
    <w:rsid w:val="00EF22A7"/>
    <w:rsid w:val="00EF3445"/>
    <w:rsid w:val="00EF3AE5"/>
    <w:rsid w:val="00EF6B35"/>
    <w:rsid w:val="00F00005"/>
    <w:rsid w:val="00F04833"/>
    <w:rsid w:val="00F05645"/>
    <w:rsid w:val="00F07371"/>
    <w:rsid w:val="00F07F34"/>
    <w:rsid w:val="00F12126"/>
    <w:rsid w:val="00F12153"/>
    <w:rsid w:val="00F13141"/>
    <w:rsid w:val="00F13C73"/>
    <w:rsid w:val="00F14F83"/>
    <w:rsid w:val="00F16B2B"/>
    <w:rsid w:val="00F16C51"/>
    <w:rsid w:val="00F21FD4"/>
    <w:rsid w:val="00F224F6"/>
    <w:rsid w:val="00F23165"/>
    <w:rsid w:val="00F24D15"/>
    <w:rsid w:val="00F265DC"/>
    <w:rsid w:val="00F313AF"/>
    <w:rsid w:val="00F3261E"/>
    <w:rsid w:val="00F32938"/>
    <w:rsid w:val="00F32BB3"/>
    <w:rsid w:val="00F36610"/>
    <w:rsid w:val="00F37ACD"/>
    <w:rsid w:val="00F37BD9"/>
    <w:rsid w:val="00F425DF"/>
    <w:rsid w:val="00F42BB9"/>
    <w:rsid w:val="00F479D0"/>
    <w:rsid w:val="00F50D5C"/>
    <w:rsid w:val="00F51390"/>
    <w:rsid w:val="00F51F95"/>
    <w:rsid w:val="00F54CCE"/>
    <w:rsid w:val="00F54EE6"/>
    <w:rsid w:val="00F574A0"/>
    <w:rsid w:val="00F57517"/>
    <w:rsid w:val="00F61384"/>
    <w:rsid w:val="00F657E9"/>
    <w:rsid w:val="00F66551"/>
    <w:rsid w:val="00F712D5"/>
    <w:rsid w:val="00F76404"/>
    <w:rsid w:val="00F77B81"/>
    <w:rsid w:val="00F8226F"/>
    <w:rsid w:val="00F851F3"/>
    <w:rsid w:val="00F87329"/>
    <w:rsid w:val="00F90CBF"/>
    <w:rsid w:val="00F92B91"/>
    <w:rsid w:val="00FA6C20"/>
    <w:rsid w:val="00FA7457"/>
    <w:rsid w:val="00FB047C"/>
    <w:rsid w:val="00FB3235"/>
    <w:rsid w:val="00FB3258"/>
    <w:rsid w:val="00FB46EB"/>
    <w:rsid w:val="00FB56CC"/>
    <w:rsid w:val="00FB5F36"/>
    <w:rsid w:val="00FB7206"/>
    <w:rsid w:val="00FB75B0"/>
    <w:rsid w:val="00FC188E"/>
    <w:rsid w:val="00FC2646"/>
    <w:rsid w:val="00FC27AD"/>
    <w:rsid w:val="00FC3834"/>
    <w:rsid w:val="00FC45DD"/>
    <w:rsid w:val="00FD1395"/>
    <w:rsid w:val="00FD21A8"/>
    <w:rsid w:val="00FD2770"/>
    <w:rsid w:val="00FD47D0"/>
    <w:rsid w:val="00FD7E05"/>
    <w:rsid w:val="00FE00C9"/>
    <w:rsid w:val="00FE0136"/>
    <w:rsid w:val="00FE0547"/>
    <w:rsid w:val="00FE1EB2"/>
    <w:rsid w:val="00FE20D0"/>
    <w:rsid w:val="00FE24A3"/>
    <w:rsid w:val="00FE2A8E"/>
    <w:rsid w:val="00FE4E6B"/>
    <w:rsid w:val="00FE5DAB"/>
    <w:rsid w:val="00FE5E7E"/>
    <w:rsid w:val="00FE7328"/>
    <w:rsid w:val="00FE77AA"/>
    <w:rsid w:val="00FF03D0"/>
    <w:rsid w:val="00FF06E4"/>
    <w:rsid w:val="00FF2E44"/>
    <w:rsid w:val="00FF4365"/>
    <w:rsid w:val="00FF47F2"/>
    <w:rsid w:val="00FF4C02"/>
    <w:rsid w:val="00FF675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3C1E91"/>
  <w15:docId w15:val="{FC2FE888-9137-4148-92CE-F35908266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rsid w:val="00C303D7"/>
    <w:rPr>
      <w:rFonts w:ascii="Helvetica" w:hAnsi="Helvetica"/>
    </w:rPr>
  </w:style>
  <w:style w:type="paragraph" w:styleId="Naslov1">
    <w:name w:val="heading 1"/>
    <w:basedOn w:val="Navaden"/>
    <w:next w:val="Navaden"/>
    <w:link w:val="Naslov1Znak"/>
    <w:uiPriority w:val="9"/>
    <w:qFormat/>
    <w:rsid w:val="006975C6"/>
    <w:pPr>
      <w:keepNext/>
      <w:keepLines/>
      <w:spacing w:before="360" w:after="0"/>
      <w:outlineLvl w:val="0"/>
    </w:pPr>
    <w:rPr>
      <w:rFonts w:eastAsiaTheme="majorEastAsia" w:cstheme="majorBidi"/>
      <w:b/>
      <w:bCs/>
      <w:sz w:val="26"/>
      <w:szCs w:val="28"/>
    </w:rPr>
  </w:style>
  <w:style w:type="paragraph" w:styleId="Naslov2">
    <w:name w:val="heading 2"/>
    <w:basedOn w:val="Navaden"/>
    <w:next w:val="Navaden"/>
    <w:link w:val="Naslov2Znak"/>
    <w:uiPriority w:val="9"/>
    <w:unhideWhenUsed/>
    <w:qFormat/>
    <w:rsid w:val="006975C6"/>
    <w:pPr>
      <w:keepNext/>
      <w:keepLines/>
      <w:spacing w:before="200" w:after="0"/>
      <w:outlineLvl w:val="1"/>
    </w:pPr>
    <w:rPr>
      <w:rFonts w:eastAsiaTheme="majorEastAsia" w:cstheme="majorBidi"/>
      <w:b/>
      <w:bCs/>
      <w:szCs w:val="26"/>
    </w:rPr>
  </w:style>
  <w:style w:type="paragraph" w:styleId="Naslov3">
    <w:name w:val="heading 3"/>
    <w:basedOn w:val="Navaden"/>
    <w:next w:val="Navaden"/>
    <w:link w:val="Naslov3Znak"/>
    <w:uiPriority w:val="9"/>
    <w:unhideWhenUsed/>
    <w:qFormat/>
    <w:rsid w:val="00227F0D"/>
    <w:pPr>
      <w:keepNext/>
      <w:keepLines/>
      <w:spacing w:before="200" w:after="0"/>
      <w:outlineLvl w:val="2"/>
    </w:pPr>
    <w:rPr>
      <w:rFonts w:asciiTheme="majorHAnsi" w:eastAsiaTheme="majorEastAsia" w:hAnsiTheme="majorHAnsi" w:cstheme="majorBidi"/>
      <w:b/>
      <w:bCs/>
      <w:color w:val="4F81BD" w:themeColor="accent1"/>
    </w:rPr>
  </w:style>
  <w:style w:type="paragraph" w:styleId="Naslov4">
    <w:name w:val="heading 4"/>
    <w:basedOn w:val="Navaden"/>
    <w:next w:val="Navaden"/>
    <w:link w:val="Naslov4Znak"/>
    <w:uiPriority w:val="9"/>
    <w:semiHidden/>
    <w:unhideWhenUsed/>
    <w:qFormat/>
    <w:rsid w:val="00650F2D"/>
    <w:pPr>
      <w:keepNext/>
      <w:keepLines/>
      <w:spacing w:before="200" w:after="0"/>
      <w:outlineLvl w:val="3"/>
    </w:pPr>
    <w:rPr>
      <w:rFonts w:asciiTheme="majorHAnsi" w:eastAsiaTheme="majorEastAsia" w:hAnsiTheme="majorHAnsi" w:cstheme="majorBidi"/>
      <w:b/>
      <w:bCs/>
      <w:i/>
      <w:iCs/>
      <w:color w:val="4F81BD" w:themeColor="accent1"/>
    </w:rPr>
  </w:style>
  <w:style w:type="paragraph" w:styleId="Naslov5">
    <w:name w:val="heading 5"/>
    <w:basedOn w:val="Navaden"/>
    <w:next w:val="Navaden"/>
    <w:link w:val="Naslov5Znak"/>
    <w:uiPriority w:val="9"/>
    <w:semiHidden/>
    <w:unhideWhenUsed/>
    <w:qFormat/>
    <w:rsid w:val="001C1015"/>
    <w:pPr>
      <w:keepNext/>
      <w:keepLines/>
      <w:spacing w:before="200" w:after="0"/>
      <w:outlineLvl w:val="4"/>
    </w:pPr>
    <w:rPr>
      <w:rFonts w:asciiTheme="majorHAnsi" w:eastAsiaTheme="majorEastAsia" w:hAnsiTheme="majorHAnsi" w:cstheme="majorBidi"/>
      <w:color w:val="243F60" w:themeColor="accent1" w:themeShade="7F"/>
    </w:rPr>
  </w:style>
  <w:style w:type="paragraph" w:styleId="Naslov7">
    <w:name w:val="heading 7"/>
    <w:basedOn w:val="Navaden"/>
    <w:next w:val="Navaden"/>
    <w:link w:val="Naslov7Znak"/>
    <w:uiPriority w:val="9"/>
    <w:semiHidden/>
    <w:unhideWhenUsed/>
    <w:qFormat/>
    <w:rsid w:val="00FD47D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avaden"/>
    <w:next w:val="Navaden"/>
    <w:link w:val="Naslov8Znak"/>
    <w:uiPriority w:val="9"/>
    <w:semiHidden/>
    <w:unhideWhenUsed/>
    <w:qFormat/>
    <w:rsid w:val="001D30B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rsid w:val="003A1AA2"/>
    <w:pPr>
      <w:spacing w:after="0" w:line="240" w:lineRule="auto"/>
    </w:pPr>
    <w:rPr>
      <w:rFonts w:ascii="Helvetica" w:hAnsi="Helvetica"/>
      <w:sz w:val="18"/>
    </w:rPr>
  </w:style>
  <w:style w:type="paragraph" w:customStyle="1" w:styleId="Paragraf">
    <w:name w:val="Paragraf"/>
    <w:basedOn w:val="Navaden"/>
    <w:link w:val="ParagrafChar"/>
    <w:qFormat/>
    <w:rsid w:val="006975C6"/>
    <w:pPr>
      <w:spacing w:before="120" w:after="120"/>
    </w:pPr>
    <w:rPr>
      <w:sz w:val="18"/>
      <w:szCs w:val="18"/>
    </w:rPr>
  </w:style>
  <w:style w:type="character" w:customStyle="1" w:styleId="Heading1Char">
    <w:name w:val="Heading 1 Char"/>
    <w:basedOn w:val="Privzetapisavaodstavka"/>
    <w:uiPriority w:val="9"/>
    <w:rsid w:val="006975C6"/>
    <w:rPr>
      <w:rFonts w:ascii="Helvetica" w:eastAsiaTheme="majorEastAsia" w:hAnsi="Helvetica" w:cstheme="majorBidi"/>
      <w:b/>
      <w:bCs/>
      <w:sz w:val="26"/>
      <w:szCs w:val="28"/>
    </w:rPr>
  </w:style>
  <w:style w:type="character" w:customStyle="1" w:styleId="ParagrafChar">
    <w:name w:val="Paragraf Char"/>
    <w:basedOn w:val="Privzetapisavaodstavka"/>
    <w:link w:val="Paragraf"/>
    <w:rsid w:val="006975C6"/>
    <w:rPr>
      <w:rFonts w:ascii="Helvetica" w:hAnsi="Helvetica"/>
      <w:sz w:val="18"/>
      <w:szCs w:val="18"/>
    </w:rPr>
  </w:style>
  <w:style w:type="character" w:customStyle="1" w:styleId="Heading2Char">
    <w:name w:val="Heading 2 Char"/>
    <w:basedOn w:val="Privzetapisavaodstavka"/>
    <w:uiPriority w:val="9"/>
    <w:rsid w:val="006975C6"/>
    <w:rPr>
      <w:rFonts w:ascii="Helvetica" w:eastAsiaTheme="majorEastAsia" w:hAnsi="Helvetica" w:cstheme="majorBidi"/>
      <w:b/>
      <w:bCs/>
      <w:szCs w:val="26"/>
    </w:rPr>
  </w:style>
  <w:style w:type="paragraph" w:styleId="Glava">
    <w:name w:val="header"/>
    <w:aliases w:val="E-PVO-glava"/>
    <w:basedOn w:val="Navaden"/>
    <w:link w:val="GlavaZnak"/>
    <w:unhideWhenUsed/>
    <w:rsid w:val="006975C6"/>
    <w:pPr>
      <w:tabs>
        <w:tab w:val="center" w:pos="4536"/>
        <w:tab w:val="right" w:pos="9072"/>
      </w:tabs>
      <w:spacing w:after="0" w:line="240" w:lineRule="auto"/>
    </w:pPr>
  </w:style>
  <w:style w:type="character" w:customStyle="1" w:styleId="HeaderChar">
    <w:name w:val="Header Char"/>
    <w:basedOn w:val="Privzetapisavaodstavka"/>
    <w:uiPriority w:val="99"/>
    <w:rsid w:val="006975C6"/>
    <w:rPr>
      <w:rFonts w:ascii="Helvetica" w:hAnsi="Helvetica"/>
    </w:rPr>
  </w:style>
  <w:style w:type="paragraph" w:styleId="Noga">
    <w:name w:val="footer"/>
    <w:basedOn w:val="Navaden"/>
    <w:link w:val="NogaZnak"/>
    <w:unhideWhenUsed/>
    <w:rsid w:val="006975C6"/>
    <w:pPr>
      <w:tabs>
        <w:tab w:val="center" w:pos="4536"/>
        <w:tab w:val="right" w:pos="9072"/>
      </w:tabs>
      <w:spacing w:after="0" w:line="240" w:lineRule="auto"/>
    </w:pPr>
  </w:style>
  <w:style w:type="character" w:customStyle="1" w:styleId="FooterChar">
    <w:name w:val="Footer Char"/>
    <w:basedOn w:val="Privzetapisavaodstavka"/>
    <w:uiPriority w:val="99"/>
    <w:rsid w:val="006975C6"/>
    <w:rPr>
      <w:rFonts w:ascii="Helvetica" w:hAnsi="Helvetica"/>
    </w:rPr>
  </w:style>
  <w:style w:type="paragraph" w:styleId="Besedilooblaka">
    <w:name w:val="Balloon Text"/>
    <w:basedOn w:val="Navaden"/>
    <w:link w:val="BesedilooblakaZnak"/>
    <w:uiPriority w:val="99"/>
    <w:semiHidden/>
    <w:unhideWhenUsed/>
    <w:rsid w:val="006975C6"/>
    <w:pPr>
      <w:spacing w:after="0" w:line="240" w:lineRule="auto"/>
    </w:pPr>
    <w:rPr>
      <w:rFonts w:ascii="Tahoma" w:hAnsi="Tahoma" w:cs="Tahoma"/>
      <w:sz w:val="16"/>
      <w:szCs w:val="16"/>
    </w:rPr>
  </w:style>
  <w:style w:type="character" w:customStyle="1" w:styleId="BalloonTextChar">
    <w:name w:val="Balloon Text Char"/>
    <w:basedOn w:val="Privzetapisavaodstavka"/>
    <w:uiPriority w:val="99"/>
    <w:semiHidden/>
    <w:rsid w:val="006975C6"/>
    <w:rPr>
      <w:rFonts w:ascii="Tahoma" w:hAnsi="Tahoma" w:cs="Tahoma"/>
      <w:sz w:val="16"/>
      <w:szCs w:val="16"/>
    </w:rPr>
  </w:style>
  <w:style w:type="table" w:styleId="Tabelamrea">
    <w:name w:val="Table Grid"/>
    <w:basedOn w:val="Navadnatabela"/>
    <w:rsid w:val="007D6F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elseznam">
    <w:name w:val="Light List"/>
    <w:aliases w:val="Progmbh"/>
    <w:basedOn w:val="Navadnatabela"/>
    <w:uiPriority w:val="61"/>
    <w:rsid w:val="00B757D1"/>
    <w:pPr>
      <w:spacing w:after="0" w:line="240" w:lineRule="auto"/>
    </w:pPr>
    <w:rPr>
      <w:rFonts w:ascii="Helvetica" w:hAnsi="Helvetica"/>
      <w:color w:val="000000" w:themeColor="text1"/>
    </w:rPr>
    <w:tblPr>
      <w:tblStyleRowBandSize w:val="1"/>
      <w:tblStyleColBandSize w:val="1"/>
      <w:tblBorders>
        <w:bottom w:val="single" w:sz="4" w:space="0" w:color="auto"/>
      </w:tblBorders>
    </w:tblPr>
    <w:tblStylePr w:type="firstRow">
      <w:pPr>
        <w:spacing w:before="0" w:after="0" w:line="240" w:lineRule="auto"/>
      </w:pPr>
      <w:rPr>
        <w:rFonts w:ascii="Helvetica" w:hAnsi="Helvetica"/>
        <w:b/>
        <w:bCs/>
        <w:color w:val="000000" w:themeColor="text1"/>
        <w:sz w:val="22"/>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spacing w:before="0" w:after="0" w:line="240" w:lineRule="auto"/>
      </w:pPr>
      <w:rPr>
        <w:rFonts w:ascii="Helvetica" w:hAnsi="Helvetica"/>
        <w:b/>
        <w:bCs/>
        <w:sz w:val="22"/>
      </w:rPr>
      <w:tblPr/>
      <w:tcPr>
        <w:tcBorders>
          <w:top w:val="nil"/>
          <w:left w:val="nil"/>
          <w:bottom w:val="nil"/>
          <w:right w:val="nil"/>
          <w:insideH w:val="nil"/>
          <w:insideV w:val="nil"/>
          <w:tl2br w:val="nil"/>
          <w:tr2bl w:val="nil"/>
        </w:tcBorders>
        <w:shd w:val="clear" w:color="auto" w:fill="FFFFFF" w:themeFill="background1"/>
      </w:tcPr>
    </w:tblStylePr>
    <w:tblStylePr w:type="firstCol">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lastCol">
      <w:pPr>
        <w:jc w:val="right"/>
      </w:pPr>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band1Vert">
      <w:rPr>
        <w:rFonts w:ascii="Helvetica" w:hAnsi="Helvetica"/>
        <w:sz w:val="22"/>
      </w:rPr>
      <w:tblPr/>
      <w:tcPr>
        <w:tcBorders>
          <w:top w:val="nil"/>
          <w:left w:val="nil"/>
          <w:bottom w:val="nil"/>
          <w:right w:val="nil"/>
          <w:insideH w:val="nil"/>
          <w:insideV w:val="nil"/>
          <w:tl2br w:val="nil"/>
          <w:tr2bl w:val="nil"/>
        </w:tcBorders>
      </w:tcPr>
    </w:tblStylePr>
    <w:tblStylePr w:type="band2Vert">
      <w:rPr>
        <w:rFonts w:ascii="Helvetica" w:hAnsi="Helvetica"/>
        <w:sz w:val="22"/>
      </w:rPr>
      <w:tblPr/>
      <w:tcPr>
        <w:tcBorders>
          <w:top w:val="nil"/>
          <w:left w:val="nil"/>
          <w:bottom w:val="nil"/>
          <w:right w:val="nil"/>
          <w:insideH w:val="nil"/>
          <w:insideV w:val="nil"/>
          <w:tl2br w:val="nil"/>
          <w:tr2bl w:val="nil"/>
        </w:tcBorders>
      </w:tcPr>
    </w:tblStylePr>
    <w:tblStylePr w:type="band1Horz">
      <w:rPr>
        <w:rFonts w:ascii="Helvetica" w:hAnsi="Helvetica"/>
        <w:sz w:val="22"/>
      </w:rPr>
      <w:tblPr/>
      <w:tcPr>
        <w:tcBorders>
          <w:top w:val="nil"/>
          <w:left w:val="nil"/>
          <w:bottom w:val="single" w:sz="4" w:space="0" w:color="auto"/>
          <w:right w:val="nil"/>
          <w:insideH w:val="nil"/>
          <w:insideV w:val="nil"/>
          <w:tl2br w:val="nil"/>
          <w:tr2bl w:val="nil"/>
        </w:tcBorders>
      </w:tcPr>
    </w:tblStylePr>
    <w:tblStylePr w:type="band2Horz">
      <w:rPr>
        <w:rFonts w:ascii="Helvetica" w:hAnsi="Helvetica"/>
      </w:rPr>
      <w:tblPr/>
      <w:tcPr>
        <w:tcBorders>
          <w:top w:val="nil"/>
          <w:left w:val="nil"/>
          <w:bottom w:val="single" w:sz="4" w:space="0" w:color="auto"/>
          <w:right w:val="nil"/>
          <w:insideH w:val="nil"/>
          <w:insideV w:val="nil"/>
          <w:tl2br w:val="nil"/>
          <w:tr2bl w:val="nil"/>
        </w:tcBorders>
      </w:tcPr>
    </w:tblStylePr>
  </w:style>
  <w:style w:type="table" w:customStyle="1" w:styleId="Style1">
    <w:name w:val="Style1"/>
    <w:basedOn w:val="Navadnatabela"/>
    <w:uiPriority w:val="99"/>
    <w:rsid w:val="00037A49"/>
    <w:pPr>
      <w:spacing w:after="0" w:line="240" w:lineRule="auto"/>
    </w:pPr>
    <w:tblPr/>
    <w:tblStylePr w:type="lastCol">
      <w:pPr>
        <w:jc w:val="right"/>
      </w:pPr>
    </w:tblStylePr>
  </w:style>
  <w:style w:type="character" w:customStyle="1" w:styleId="DefaultParagraphFontPHPDOCX">
    <w:name w:val="Default Paragraph Font PHPDOCX"/>
    <w:uiPriority w:val="1"/>
    <w:semiHidden/>
    <w:unhideWhenUsed/>
  </w:style>
  <w:style w:type="paragraph" w:customStyle="1" w:styleId="ListParagraphPHPDOCX">
    <w:name w:val="List Paragraph PHPDOCX"/>
    <w:basedOn w:val="Navaden"/>
    <w:uiPriority w:val="34"/>
    <w:qFormat/>
    <w:rsid w:val="00DF064E"/>
    <w:pPr>
      <w:ind w:left="720"/>
      <w:contextualSpacing/>
    </w:pPr>
  </w:style>
  <w:style w:type="paragraph" w:customStyle="1" w:styleId="TitlePHPDOCX">
    <w:name w:val="Title PHPDOCX"/>
    <w:basedOn w:val="Navaden"/>
    <w:next w:val="Navaden"/>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Navaden"/>
    <w:next w:val="Navaden"/>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basedOn w:val="Navaden"/>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basedOn w:val="Navaden"/>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basedOn w:val="Navaden"/>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avaden"/>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character" w:customStyle="1" w:styleId="Naslov1Znak">
    <w:name w:val="Naslov 1 Znak"/>
    <w:basedOn w:val="Privzetapisavaodstavka"/>
    <w:link w:val="Naslov1"/>
    <w:uiPriority w:val="9"/>
    <w:rsid w:val="006975C6"/>
    <w:rPr>
      <w:rFonts w:ascii="Helvetica" w:eastAsiaTheme="majorEastAsia" w:hAnsi="Helvetica" w:cstheme="majorBidi"/>
      <w:b/>
      <w:bCs/>
      <w:sz w:val="26"/>
      <w:szCs w:val="28"/>
    </w:rPr>
  </w:style>
  <w:style w:type="character" w:customStyle="1" w:styleId="Naslov2Znak">
    <w:name w:val="Naslov 2 Znak"/>
    <w:basedOn w:val="Privzetapisavaodstavka"/>
    <w:link w:val="Naslov2"/>
    <w:uiPriority w:val="9"/>
    <w:rsid w:val="006975C6"/>
    <w:rPr>
      <w:rFonts w:ascii="Helvetica" w:eastAsiaTheme="majorEastAsia" w:hAnsi="Helvetica" w:cstheme="majorBidi"/>
      <w:b/>
      <w:bCs/>
      <w:szCs w:val="26"/>
    </w:rPr>
  </w:style>
  <w:style w:type="character" w:customStyle="1" w:styleId="GlavaZnak">
    <w:name w:val="Glava Znak"/>
    <w:aliases w:val="E-PVO-glava Znak"/>
    <w:basedOn w:val="Privzetapisavaodstavka"/>
    <w:link w:val="Glava"/>
    <w:rsid w:val="006975C6"/>
    <w:rPr>
      <w:rFonts w:ascii="Helvetica" w:hAnsi="Helvetica"/>
    </w:rPr>
  </w:style>
  <w:style w:type="character" w:customStyle="1" w:styleId="NogaZnak">
    <w:name w:val="Noga Znak"/>
    <w:basedOn w:val="Privzetapisavaodstavka"/>
    <w:link w:val="Noga"/>
    <w:rsid w:val="006975C6"/>
    <w:rPr>
      <w:rFonts w:ascii="Helvetica" w:hAnsi="Helvetica"/>
    </w:rPr>
  </w:style>
  <w:style w:type="character" w:customStyle="1" w:styleId="BesedilooblakaZnak">
    <w:name w:val="Besedilo oblačka Znak"/>
    <w:basedOn w:val="Privzetapisavaodstavka"/>
    <w:link w:val="Besedilooblaka"/>
    <w:uiPriority w:val="99"/>
    <w:semiHidden/>
    <w:rsid w:val="006975C6"/>
    <w:rPr>
      <w:rFonts w:ascii="Tahoma" w:hAnsi="Tahoma" w:cs="Tahoma"/>
      <w:sz w:val="16"/>
      <w:szCs w:val="16"/>
    </w:rPr>
  </w:style>
  <w:style w:type="paragraph" w:styleId="Odstavekseznama">
    <w:name w:val="List Paragraph"/>
    <w:basedOn w:val="Navaden"/>
    <w:link w:val="OdstavekseznamaZnak"/>
    <w:uiPriority w:val="34"/>
    <w:qFormat/>
    <w:rsid w:val="00D0195C"/>
    <w:pPr>
      <w:ind w:left="720"/>
      <w:contextualSpacing/>
    </w:pPr>
  </w:style>
  <w:style w:type="character" w:customStyle="1" w:styleId="annotationreferencePHPDOCX1">
    <w:name w:val="annotation reference PHPDOCX1"/>
    <w:basedOn w:val="DefaultParagraphFontPHPDOCX"/>
    <w:uiPriority w:val="99"/>
    <w:semiHidden/>
    <w:unhideWhenUsed/>
    <w:rsid w:val="00E139EA"/>
    <w:rPr>
      <w:sz w:val="16"/>
      <w:szCs w:val="16"/>
    </w:rPr>
  </w:style>
  <w:style w:type="paragraph" w:customStyle="1" w:styleId="annotationtextPHPDOCX1">
    <w:name w:val="annotation text PHPDOCX1"/>
    <w:basedOn w:val="Navaden"/>
    <w:uiPriority w:val="99"/>
    <w:semiHidden/>
    <w:unhideWhenUsed/>
    <w:rsid w:val="00E139EA"/>
    <w:pPr>
      <w:spacing w:line="240" w:lineRule="auto"/>
    </w:pPr>
    <w:rPr>
      <w:sz w:val="20"/>
      <w:szCs w:val="20"/>
    </w:rPr>
  </w:style>
  <w:style w:type="paragraph" w:customStyle="1" w:styleId="annotationsubjectPHPDOCX1">
    <w:name w:val="annotation subject PHPDOCX1"/>
    <w:basedOn w:val="annotationtextPHPDOCX1"/>
    <w:next w:val="annotationtextPHPDOCX1"/>
    <w:uiPriority w:val="99"/>
    <w:semiHidden/>
    <w:unhideWhenUsed/>
    <w:rsid w:val="00E139EA"/>
    <w:rPr>
      <w:b/>
      <w:bCs/>
    </w:rPr>
  </w:style>
  <w:style w:type="paragraph" w:styleId="Revizija">
    <w:name w:val="Revision"/>
    <w:hidden/>
    <w:uiPriority w:val="99"/>
    <w:semiHidden/>
    <w:rsid w:val="00185C34"/>
    <w:pPr>
      <w:spacing w:after="0" w:line="240" w:lineRule="auto"/>
    </w:pPr>
    <w:rPr>
      <w:rFonts w:ascii="Helvetica" w:hAnsi="Helvetica"/>
    </w:rPr>
  </w:style>
  <w:style w:type="character" w:styleId="Pripombasklic">
    <w:name w:val="annotation reference"/>
    <w:basedOn w:val="Privzetapisavaodstavka"/>
    <w:uiPriority w:val="99"/>
    <w:semiHidden/>
    <w:unhideWhenUsed/>
    <w:rsid w:val="00DB089E"/>
    <w:rPr>
      <w:sz w:val="16"/>
      <w:szCs w:val="16"/>
    </w:rPr>
  </w:style>
  <w:style w:type="paragraph" w:styleId="Pripombabesedilo">
    <w:name w:val="annotation text"/>
    <w:aliases w:val="Komentar - besedilo"/>
    <w:basedOn w:val="Navaden"/>
    <w:link w:val="PripombabesediloZnak"/>
    <w:uiPriority w:val="99"/>
    <w:unhideWhenUsed/>
    <w:rsid w:val="00DB089E"/>
    <w:pPr>
      <w:spacing w:line="240" w:lineRule="auto"/>
    </w:pPr>
    <w:rPr>
      <w:sz w:val="20"/>
      <w:szCs w:val="20"/>
    </w:rPr>
  </w:style>
  <w:style w:type="character" w:customStyle="1" w:styleId="PripombabesediloZnak">
    <w:name w:val="Pripomba – besedilo Znak"/>
    <w:aliases w:val="Komentar - besedilo Znak"/>
    <w:basedOn w:val="Privzetapisavaodstavka"/>
    <w:link w:val="Pripombabesedilo"/>
    <w:uiPriority w:val="99"/>
    <w:rsid w:val="00DB089E"/>
    <w:rPr>
      <w:rFonts w:ascii="Helvetica" w:hAnsi="Helvetica"/>
      <w:sz w:val="20"/>
      <w:szCs w:val="20"/>
    </w:rPr>
  </w:style>
  <w:style w:type="paragraph" w:styleId="Zadevapripombe">
    <w:name w:val="annotation subject"/>
    <w:basedOn w:val="Pripombabesedilo"/>
    <w:next w:val="Pripombabesedilo"/>
    <w:link w:val="ZadevapripombeZnak"/>
    <w:uiPriority w:val="99"/>
    <w:semiHidden/>
    <w:unhideWhenUsed/>
    <w:rsid w:val="00DB089E"/>
    <w:rPr>
      <w:b/>
      <w:bCs/>
    </w:rPr>
  </w:style>
  <w:style w:type="character" w:customStyle="1" w:styleId="ZadevapripombeZnak">
    <w:name w:val="Zadeva pripombe Znak"/>
    <w:basedOn w:val="PripombabesediloZnak"/>
    <w:link w:val="Zadevapripombe"/>
    <w:uiPriority w:val="99"/>
    <w:semiHidden/>
    <w:rsid w:val="00DB089E"/>
    <w:rPr>
      <w:rFonts w:ascii="Helvetica" w:hAnsi="Helvetica"/>
      <w:b/>
      <w:bCs/>
      <w:sz w:val="20"/>
      <w:szCs w:val="20"/>
    </w:rPr>
  </w:style>
  <w:style w:type="character" w:customStyle="1" w:styleId="apple-converted-space">
    <w:name w:val="apple-converted-space"/>
    <w:basedOn w:val="Privzetapisavaodstavka"/>
    <w:rsid w:val="008456FA"/>
  </w:style>
  <w:style w:type="character" w:styleId="Hiperpovezava">
    <w:name w:val="Hyperlink"/>
    <w:basedOn w:val="Privzetapisavaodstavka"/>
    <w:uiPriority w:val="99"/>
    <w:unhideWhenUsed/>
    <w:rsid w:val="008456FA"/>
    <w:rPr>
      <w:color w:val="0000FF"/>
      <w:u w:val="single"/>
    </w:rPr>
  </w:style>
  <w:style w:type="table" w:customStyle="1" w:styleId="TableNormal">
    <w:name w:val="Table Normal"/>
    <w:rsid w:val="002F4DF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sl-SI"/>
    </w:rPr>
    <w:tblPr>
      <w:tblInd w:w="0" w:type="dxa"/>
      <w:tblCellMar>
        <w:top w:w="0" w:type="dxa"/>
        <w:left w:w="0" w:type="dxa"/>
        <w:bottom w:w="0" w:type="dxa"/>
        <w:right w:w="0" w:type="dxa"/>
      </w:tblCellMar>
    </w:tblPr>
  </w:style>
  <w:style w:type="character" w:customStyle="1" w:styleId="Naslov3Znak">
    <w:name w:val="Naslov 3 Znak"/>
    <w:basedOn w:val="Privzetapisavaodstavka"/>
    <w:link w:val="Naslov3"/>
    <w:uiPriority w:val="9"/>
    <w:rsid w:val="00227F0D"/>
    <w:rPr>
      <w:rFonts w:asciiTheme="majorHAnsi" w:eastAsiaTheme="majorEastAsia" w:hAnsiTheme="majorHAnsi" w:cstheme="majorBidi"/>
      <w:b/>
      <w:bCs/>
      <w:color w:val="4F81BD" w:themeColor="accent1"/>
    </w:rPr>
  </w:style>
  <w:style w:type="paragraph" w:styleId="Kazalovsebine1">
    <w:name w:val="toc 1"/>
    <w:basedOn w:val="Navaden"/>
    <w:next w:val="Navaden"/>
    <w:autoRedefine/>
    <w:uiPriority w:val="39"/>
    <w:unhideWhenUsed/>
    <w:rsid w:val="00316996"/>
    <w:pPr>
      <w:tabs>
        <w:tab w:val="right" w:leader="dot" w:pos="9060"/>
      </w:tabs>
      <w:spacing w:after="100"/>
      <w:jc w:val="center"/>
    </w:pPr>
  </w:style>
  <w:style w:type="paragraph" w:styleId="Kazalovsebine2">
    <w:name w:val="toc 2"/>
    <w:basedOn w:val="Navaden"/>
    <w:next w:val="Navaden"/>
    <w:autoRedefine/>
    <w:uiPriority w:val="39"/>
    <w:unhideWhenUsed/>
    <w:rsid w:val="00316996"/>
    <w:pPr>
      <w:spacing w:after="100"/>
      <w:ind w:left="220"/>
    </w:pPr>
  </w:style>
  <w:style w:type="paragraph" w:styleId="Kazalovsebine3">
    <w:name w:val="toc 3"/>
    <w:basedOn w:val="Navaden"/>
    <w:next w:val="Navaden"/>
    <w:autoRedefine/>
    <w:uiPriority w:val="39"/>
    <w:unhideWhenUsed/>
    <w:rsid w:val="00054EC6"/>
    <w:pPr>
      <w:tabs>
        <w:tab w:val="right" w:leader="dot" w:pos="9060"/>
      </w:tabs>
      <w:spacing w:after="100"/>
      <w:ind w:left="440"/>
    </w:pPr>
    <w:rPr>
      <w:rFonts w:ascii="Arial" w:hAnsi="Arial" w:cs="Arial"/>
      <w:noProof/>
      <w:sz w:val="18"/>
      <w:szCs w:val="18"/>
    </w:rPr>
  </w:style>
  <w:style w:type="paragraph" w:customStyle="1" w:styleId="BESEDILO">
    <w:name w:val="BESEDILO"/>
    <w:link w:val="BESEDILOZnak"/>
    <w:rsid w:val="00DB4167"/>
    <w:pPr>
      <w:keepLines/>
      <w:widowControl w:val="0"/>
      <w:pBdr>
        <w:top w:val="nil"/>
        <w:left w:val="nil"/>
        <w:bottom w:val="nil"/>
        <w:right w:val="nil"/>
        <w:between w:val="nil"/>
        <w:bar w:val="nil"/>
      </w:pBdr>
      <w:tabs>
        <w:tab w:val="left" w:pos="2155"/>
      </w:tabs>
      <w:spacing w:after="0" w:line="240" w:lineRule="auto"/>
      <w:jc w:val="both"/>
    </w:pPr>
    <w:rPr>
      <w:rFonts w:ascii="Arial" w:eastAsia="Arial" w:hAnsi="Arial" w:cs="Arial"/>
      <w:color w:val="000000"/>
      <w:kern w:val="16"/>
      <w:sz w:val="20"/>
      <w:szCs w:val="20"/>
      <w:u w:color="000000"/>
      <w:bdr w:val="nil"/>
      <w:lang w:eastAsia="sl-SI"/>
    </w:rPr>
  </w:style>
  <w:style w:type="paragraph" w:styleId="Naslov">
    <w:name w:val="Title"/>
    <w:basedOn w:val="Navaden"/>
    <w:link w:val="NaslovZnak"/>
    <w:qFormat/>
    <w:rsid w:val="00DB4167"/>
    <w:pPr>
      <w:spacing w:after="0" w:line="240" w:lineRule="auto"/>
      <w:jc w:val="center"/>
    </w:pPr>
    <w:rPr>
      <w:rFonts w:ascii="Arial" w:eastAsia="Times New Roman" w:hAnsi="Arial" w:cs="Arial"/>
      <w:sz w:val="32"/>
      <w:szCs w:val="32"/>
      <w:u w:color="000000"/>
      <w:lang w:eastAsia="sl-SI"/>
    </w:rPr>
  </w:style>
  <w:style w:type="character" w:customStyle="1" w:styleId="NaslovZnak">
    <w:name w:val="Naslov Znak"/>
    <w:basedOn w:val="Privzetapisavaodstavka"/>
    <w:link w:val="Naslov"/>
    <w:rsid w:val="00DB4167"/>
    <w:rPr>
      <w:rFonts w:ascii="Arial" w:eastAsia="Times New Roman" w:hAnsi="Arial" w:cs="Arial"/>
      <w:sz w:val="32"/>
      <w:szCs w:val="32"/>
      <w:u w:color="000000"/>
      <w:lang w:eastAsia="sl-SI"/>
    </w:rPr>
  </w:style>
  <w:style w:type="character" w:customStyle="1" w:styleId="BESEDILOZnak">
    <w:name w:val="BESEDILO Znak"/>
    <w:link w:val="BESEDILO"/>
    <w:locked/>
    <w:rsid w:val="00DB4167"/>
    <w:rPr>
      <w:rFonts w:ascii="Arial" w:eastAsia="Arial" w:hAnsi="Arial" w:cs="Arial"/>
      <w:color w:val="000000"/>
      <w:kern w:val="16"/>
      <w:sz w:val="20"/>
      <w:szCs w:val="20"/>
      <w:u w:color="000000"/>
      <w:bdr w:val="nil"/>
      <w:lang w:eastAsia="sl-SI"/>
    </w:rPr>
  </w:style>
  <w:style w:type="character" w:customStyle="1" w:styleId="Naslov5Znak">
    <w:name w:val="Naslov 5 Znak"/>
    <w:basedOn w:val="Privzetapisavaodstavka"/>
    <w:link w:val="Naslov5"/>
    <w:uiPriority w:val="9"/>
    <w:semiHidden/>
    <w:rsid w:val="001C1015"/>
    <w:rPr>
      <w:rFonts w:asciiTheme="majorHAnsi" w:eastAsiaTheme="majorEastAsia" w:hAnsiTheme="majorHAnsi" w:cstheme="majorBidi"/>
      <w:color w:val="243F60" w:themeColor="accent1" w:themeShade="7F"/>
    </w:rPr>
  </w:style>
  <w:style w:type="paragraph" w:styleId="Telobesedila3">
    <w:name w:val="Body Text 3"/>
    <w:basedOn w:val="Navaden"/>
    <w:link w:val="Telobesedila3Znak"/>
    <w:uiPriority w:val="99"/>
    <w:unhideWhenUsed/>
    <w:rsid w:val="00900D8A"/>
    <w:pPr>
      <w:spacing w:after="120"/>
    </w:pPr>
    <w:rPr>
      <w:sz w:val="16"/>
      <w:szCs w:val="16"/>
    </w:rPr>
  </w:style>
  <w:style w:type="character" w:customStyle="1" w:styleId="Telobesedila3Znak">
    <w:name w:val="Telo besedila 3 Znak"/>
    <w:basedOn w:val="Privzetapisavaodstavka"/>
    <w:link w:val="Telobesedila3"/>
    <w:uiPriority w:val="99"/>
    <w:rsid w:val="00900D8A"/>
    <w:rPr>
      <w:rFonts w:ascii="Helvetica" w:hAnsi="Helvetica"/>
      <w:sz w:val="16"/>
      <w:szCs w:val="16"/>
    </w:rPr>
  </w:style>
  <w:style w:type="character" w:customStyle="1" w:styleId="Naslov4Znak">
    <w:name w:val="Naslov 4 Znak"/>
    <w:basedOn w:val="Privzetapisavaodstavka"/>
    <w:link w:val="Naslov4"/>
    <w:uiPriority w:val="9"/>
    <w:semiHidden/>
    <w:rsid w:val="00650F2D"/>
    <w:rPr>
      <w:rFonts w:asciiTheme="majorHAnsi" w:eastAsiaTheme="majorEastAsia" w:hAnsiTheme="majorHAnsi" w:cstheme="majorBidi"/>
      <w:b/>
      <w:bCs/>
      <w:i/>
      <w:iCs/>
      <w:color w:val="4F81BD" w:themeColor="accent1"/>
    </w:rPr>
  </w:style>
  <w:style w:type="paragraph" w:styleId="Telobesedila">
    <w:name w:val="Body Text"/>
    <w:basedOn w:val="Navaden"/>
    <w:link w:val="TelobesedilaZnak"/>
    <w:uiPriority w:val="99"/>
    <w:unhideWhenUsed/>
    <w:rsid w:val="00650F2D"/>
    <w:pPr>
      <w:spacing w:after="120"/>
    </w:pPr>
  </w:style>
  <w:style w:type="character" w:customStyle="1" w:styleId="TelobesedilaZnak">
    <w:name w:val="Telo besedila Znak"/>
    <w:basedOn w:val="Privzetapisavaodstavka"/>
    <w:link w:val="Telobesedila"/>
    <w:uiPriority w:val="99"/>
    <w:rsid w:val="00650F2D"/>
    <w:rPr>
      <w:rFonts w:ascii="Helvetica" w:hAnsi="Helvetica"/>
    </w:rPr>
  </w:style>
  <w:style w:type="paragraph" w:customStyle="1" w:styleId="Zoran2">
    <w:name w:val="Zoran 2"/>
    <w:basedOn w:val="Naslov2"/>
    <w:rsid w:val="00517420"/>
    <w:pPr>
      <w:keepLines w:val="0"/>
      <w:numPr>
        <w:numId w:val="4"/>
      </w:numPr>
      <w:spacing w:before="0" w:line="240" w:lineRule="auto"/>
      <w:jc w:val="both"/>
    </w:pPr>
    <w:rPr>
      <w:rFonts w:ascii="Arial" w:eastAsia="Times New Roman" w:hAnsi="Arial" w:cs="Arial"/>
      <w:iCs/>
      <w:szCs w:val="22"/>
      <w:lang w:eastAsia="sl-SI"/>
    </w:rPr>
  </w:style>
  <w:style w:type="paragraph" w:customStyle="1" w:styleId="slogzapogodbo">
    <w:name w:val="slog za pogodbo"/>
    <w:rsid w:val="00AE2009"/>
    <w:pPr>
      <w:tabs>
        <w:tab w:val="num" w:pos="360"/>
      </w:tabs>
      <w:spacing w:after="0" w:line="240" w:lineRule="auto"/>
    </w:pPr>
    <w:rPr>
      <w:rFonts w:ascii="Arial" w:eastAsia="Times New Roman" w:hAnsi="Arial" w:cs="Times New Roman"/>
      <w:b/>
      <w:sz w:val="24"/>
      <w:szCs w:val="20"/>
      <w:lang w:eastAsia="sl-SI"/>
    </w:rPr>
  </w:style>
  <w:style w:type="paragraph" w:styleId="Telobesedila2">
    <w:name w:val="Body Text 2"/>
    <w:basedOn w:val="Navaden"/>
    <w:link w:val="Telobesedila2Znak"/>
    <w:uiPriority w:val="99"/>
    <w:unhideWhenUsed/>
    <w:rsid w:val="000B4422"/>
    <w:pPr>
      <w:spacing w:after="120" w:line="480" w:lineRule="auto"/>
    </w:pPr>
  </w:style>
  <w:style w:type="character" w:customStyle="1" w:styleId="Telobesedila2Znak">
    <w:name w:val="Telo besedila 2 Znak"/>
    <w:basedOn w:val="Privzetapisavaodstavka"/>
    <w:link w:val="Telobesedila2"/>
    <w:uiPriority w:val="99"/>
    <w:rsid w:val="000B4422"/>
    <w:rPr>
      <w:rFonts w:ascii="Helvetica" w:hAnsi="Helvetica"/>
    </w:rPr>
  </w:style>
  <w:style w:type="paragraph" w:customStyle="1" w:styleId="CM4">
    <w:name w:val="CM4"/>
    <w:basedOn w:val="Navaden"/>
    <w:next w:val="Navaden"/>
    <w:uiPriority w:val="99"/>
    <w:rsid w:val="00A77058"/>
    <w:pPr>
      <w:autoSpaceDE w:val="0"/>
      <w:autoSpaceDN w:val="0"/>
      <w:adjustRightInd w:val="0"/>
      <w:spacing w:after="0" w:line="240" w:lineRule="auto"/>
    </w:pPr>
    <w:rPr>
      <w:rFonts w:ascii="EUAlbertina" w:eastAsia="Calibri" w:hAnsi="EUAlbertina" w:cs="Times New Roman"/>
      <w:sz w:val="24"/>
      <w:szCs w:val="24"/>
    </w:rPr>
  </w:style>
  <w:style w:type="paragraph" w:styleId="Navadensplet">
    <w:name w:val="Normal (Web)"/>
    <w:basedOn w:val="Navaden"/>
    <w:uiPriority w:val="99"/>
    <w:unhideWhenUsed/>
    <w:rsid w:val="00A77058"/>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customStyle="1" w:styleId="Naslov7Znak">
    <w:name w:val="Naslov 7 Znak"/>
    <w:basedOn w:val="Privzetapisavaodstavka"/>
    <w:link w:val="Naslov7"/>
    <w:uiPriority w:val="9"/>
    <w:semiHidden/>
    <w:rsid w:val="00FD47D0"/>
    <w:rPr>
      <w:rFonts w:asciiTheme="majorHAnsi" w:eastAsiaTheme="majorEastAsia" w:hAnsiTheme="majorHAnsi" w:cstheme="majorBidi"/>
      <w:i/>
      <w:iCs/>
      <w:color w:val="404040" w:themeColor="text1" w:themeTint="BF"/>
    </w:rPr>
  </w:style>
  <w:style w:type="paragraph" w:customStyle="1" w:styleId="Default">
    <w:name w:val="Default"/>
    <w:rsid w:val="004948A4"/>
    <w:pPr>
      <w:autoSpaceDE w:val="0"/>
      <w:autoSpaceDN w:val="0"/>
      <w:adjustRightInd w:val="0"/>
      <w:spacing w:after="0" w:line="240" w:lineRule="auto"/>
    </w:pPr>
    <w:rPr>
      <w:rFonts w:ascii="Arial" w:eastAsia="Times New Roman" w:hAnsi="Arial" w:cs="Arial"/>
      <w:color w:val="000000"/>
      <w:sz w:val="24"/>
      <w:szCs w:val="24"/>
      <w:lang w:eastAsia="sl-SI"/>
    </w:rPr>
  </w:style>
  <w:style w:type="paragraph" w:customStyle="1" w:styleId="Naslov2MK">
    <w:name w:val="Naslov 2 MK"/>
    <w:basedOn w:val="Navaden"/>
    <w:rsid w:val="004948A4"/>
    <w:pPr>
      <w:tabs>
        <w:tab w:val="num" w:pos="1080"/>
      </w:tabs>
      <w:spacing w:after="0" w:line="240" w:lineRule="auto"/>
      <w:ind w:left="1080" w:hanging="720"/>
    </w:pPr>
    <w:rPr>
      <w:rFonts w:ascii="Arial" w:eastAsia="Times New Roman" w:hAnsi="Arial" w:cs="Arial"/>
      <w:b/>
      <w:lang w:eastAsia="sl-SI"/>
    </w:rPr>
  </w:style>
  <w:style w:type="paragraph" w:customStyle="1" w:styleId="TitleA">
    <w:name w:val="Title A"/>
    <w:rsid w:val="00433E9C"/>
    <w:pPr>
      <w:pBdr>
        <w:top w:val="nil"/>
        <w:left w:val="nil"/>
        <w:bottom w:val="nil"/>
        <w:right w:val="nil"/>
        <w:between w:val="nil"/>
        <w:bar w:val="nil"/>
      </w:pBdr>
      <w:spacing w:after="0" w:line="240" w:lineRule="auto"/>
      <w:jc w:val="center"/>
    </w:pPr>
    <w:rPr>
      <w:rFonts w:ascii="Arial" w:eastAsia="Arial" w:hAnsi="Arial" w:cs="Arial"/>
      <w:color w:val="000000"/>
      <w:sz w:val="32"/>
      <w:szCs w:val="32"/>
      <w:u w:color="000000"/>
      <w:bdr w:val="nil"/>
      <w:lang w:eastAsia="sl-SI"/>
    </w:rPr>
  </w:style>
  <w:style w:type="numbering" w:customStyle="1" w:styleId="List21">
    <w:name w:val="List 21"/>
    <w:basedOn w:val="Brezseznama"/>
    <w:rsid w:val="00433E9C"/>
    <w:pPr>
      <w:numPr>
        <w:numId w:val="6"/>
      </w:numPr>
    </w:pPr>
  </w:style>
  <w:style w:type="character" w:customStyle="1" w:styleId="Naslov8Znak">
    <w:name w:val="Naslov 8 Znak"/>
    <w:basedOn w:val="Privzetapisavaodstavka"/>
    <w:link w:val="Naslov8"/>
    <w:uiPriority w:val="9"/>
    <w:semiHidden/>
    <w:rsid w:val="001D30BF"/>
    <w:rPr>
      <w:rFonts w:asciiTheme="majorHAnsi" w:eastAsiaTheme="majorEastAsia" w:hAnsiTheme="majorHAnsi" w:cstheme="majorBidi"/>
      <w:color w:val="404040" w:themeColor="text1" w:themeTint="BF"/>
      <w:sz w:val="20"/>
      <w:szCs w:val="20"/>
    </w:rPr>
  </w:style>
  <w:style w:type="paragraph" w:customStyle="1" w:styleId="Telobesedila31">
    <w:name w:val="Telo besedila 31"/>
    <w:basedOn w:val="Navaden"/>
    <w:rsid w:val="001D30B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Times New Roman" w:eastAsia="Times New Roman" w:hAnsi="Times New Roman" w:cs="Times New Roman"/>
      <w:sz w:val="24"/>
      <w:szCs w:val="20"/>
      <w:lang w:eastAsia="sl-SI"/>
    </w:rPr>
  </w:style>
  <w:style w:type="paragraph" w:customStyle="1" w:styleId="Telobesedila21">
    <w:name w:val="Telo besedila 21"/>
    <w:basedOn w:val="Navaden"/>
    <w:rsid w:val="001D30B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Century Schoolbook" w:eastAsia="Times New Roman" w:hAnsi="Century Schoolbook" w:cs="Times New Roman"/>
      <w:b/>
      <w:sz w:val="24"/>
      <w:szCs w:val="20"/>
      <w:lang w:eastAsia="sl-SI"/>
    </w:rPr>
  </w:style>
  <w:style w:type="numbering" w:customStyle="1" w:styleId="List60">
    <w:name w:val="List 60"/>
    <w:basedOn w:val="Brezseznama"/>
    <w:rsid w:val="00117C5C"/>
    <w:pPr>
      <w:numPr>
        <w:numId w:val="7"/>
      </w:numPr>
    </w:pPr>
  </w:style>
  <w:style w:type="numbering" w:customStyle="1" w:styleId="List61">
    <w:name w:val="List 61"/>
    <w:basedOn w:val="Brezseznama"/>
    <w:rsid w:val="00117C5C"/>
    <w:pPr>
      <w:numPr>
        <w:numId w:val="28"/>
      </w:numPr>
    </w:pPr>
  </w:style>
  <w:style w:type="numbering" w:customStyle="1" w:styleId="List62">
    <w:name w:val="List 62"/>
    <w:basedOn w:val="Brezseznama"/>
    <w:rsid w:val="00117C5C"/>
    <w:pPr>
      <w:numPr>
        <w:numId w:val="8"/>
      </w:numPr>
    </w:pPr>
  </w:style>
  <w:style w:type="numbering" w:customStyle="1" w:styleId="List63">
    <w:name w:val="List 63"/>
    <w:basedOn w:val="Brezseznama"/>
    <w:rsid w:val="00117C5C"/>
    <w:pPr>
      <w:numPr>
        <w:numId w:val="9"/>
      </w:numPr>
    </w:pPr>
  </w:style>
  <w:style w:type="numbering" w:customStyle="1" w:styleId="List64">
    <w:name w:val="List 64"/>
    <w:basedOn w:val="Brezseznama"/>
    <w:rsid w:val="00117C5C"/>
    <w:pPr>
      <w:numPr>
        <w:numId w:val="10"/>
      </w:numPr>
    </w:pPr>
  </w:style>
  <w:style w:type="numbering" w:customStyle="1" w:styleId="List65">
    <w:name w:val="List 65"/>
    <w:basedOn w:val="Brezseznama"/>
    <w:rsid w:val="00117C5C"/>
    <w:pPr>
      <w:numPr>
        <w:numId w:val="11"/>
      </w:numPr>
    </w:pPr>
  </w:style>
  <w:style w:type="numbering" w:customStyle="1" w:styleId="List66">
    <w:name w:val="List 66"/>
    <w:basedOn w:val="Brezseznama"/>
    <w:rsid w:val="00117C5C"/>
    <w:pPr>
      <w:numPr>
        <w:numId w:val="12"/>
      </w:numPr>
    </w:pPr>
  </w:style>
  <w:style w:type="numbering" w:customStyle="1" w:styleId="List67">
    <w:name w:val="List 67"/>
    <w:basedOn w:val="Brezseznama"/>
    <w:rsid w:val="00117C5C"/>
    <w:pPr>
      <w:numPr>
        <w:numId w:val="13"/>
      </w:numPr>
    </w:pPr>
  </w:style>
  <w:style w:type="numbering" w:customStyle="1" w:styleId="List68">
    <w:name w:val="List 68"/>
    <w:basedOn w:val="Brezseznama"/>
    <w:rsid w:val="00117C5C"/>
    <w:pPr>
      <w:numPr>
        <w:numId w:val="14"/>
      </w:numPr>
    </w:pPr>
  </w:style>
  <w:style w:type="numbering" w:customStyle="1" w:styleId="List69">
    <w:name w:val="List 69"/>
    <w:basedOn w:val="Brezseznama"/>
    <w:rsid w:val="00117C5C"/>
    <w:pPr>
      <w:numPr>
        <w:numId w:val="15"/>
      </w:numPr>
    </w:pPr>
  </w:style>
  <w:style w:type="numbering" w:customStyle="1" w:styleId="List70">
    <w:name w:val="List 70"/>
    <w:basedOn w:val="Brezseznama"/>
    <w:rsid w:val="00EA592A"/>
    <w:pPr>
      <w:numPr>
        <w:numId w:val="16"/>
      </w:numPr>
    </w:pPr>
  </w:style>
  <w:style w:type="numbering" w:customStyle="1" w:styleId="List71">
    <w:name w:val="List 71"/>
    <w:basedOn w:val="Brezseznama"/>
    <w:rsid w:val="00EA592A"/>
    <w:pPr>
      <w:numPr>
        <w:numId w:val="17"/>
      </w:numPr>
    </w:pPr>
  </w:style>
  <w:style w:type="numbering" w:customStyle="1" w:styleId="List72">
    <w:name w:val="List 72"/>
    <w:basedOn w:val="Brezseznama"/>
    <w:rsid w:val="00EA592A"/>
    <w:pPr>
      <w:numPr>
        <w:numId w:val="18"/>
      </w:numPr>
    </w:pPr>
  </w:style>
  <w:style w:type="numbering" w:customStyle="1" w:styleId="List73">
    <w:name w:val="List 73"/>
    <w:basedOn w:val="Brezseznama"/>
    <w:rsid w:val="00EA592A"/>
    <w:pPr>
      <w:numPr>
        <w:numId w:val="19"/>
      </w:numPr>
    </w:pPr>
  </w:style>
  <w:style w:type="numbering" w:customStyle="1" w:styleId="List74">
    <w:name w:val="List 74"/>
    <w:basedOn w:val="Brezseznama"/>
    <w:rsid w:val="00EA592A"/>
    <w:pPr>
      <w:numPr>
        <w:numId w:val="20"/>
      </w:numPr>
    </w:pPr>
  </w:style>
  <w:style w:type="numbering" w:customStyle="1" w:styleId="List75">
    <w:name w:val="List 75"/>
    <w:basedOn w:val="Brezseznama"/>
    <w:rsid w:val="00EA592A"/>
    <w:pPr>
      <w:numPr>
        <w:numId w:val="21"/>
      </w:numPr>
    </w:pPr>
  </w:style>
  <w:style w:type="numbering" w:customStyle="1" w:styleId="List76">
    <w:name w:val="List 76"/>
    <w:basedOn w:val="Brezseznama"/>
    <w:rsid w:val="00EA592A"/>
    <w:pPr>
      <w:numPr>
        <w:numId w:val="22"/>
      </w:numPr>
    </w:pPr>
  </w:style>
  <w:style w:type="numbering" w:customStyle="1" w:styleId="List77">
    <w:name w:val="List 77"/>
    <w:basedOn w:val="Brezseznama"/>
    <w:rsid w:val="00EA592A"/>
    <w:pPr>
      <w:numPr>
        <w:numId w:val="23"/>
      </w:numPr>
    </w:pPr>
  </w:style>
  <w:style w:type="numbering" w:customStyle="1" w:styleId="List78">
    <w:name w:val="List 78"/>
    <w:basedOn w:val="Brezseznama"/>
    <w:rsid w:val="00EA592A"/>
    <w:pPr>
      <w:numPr>
        <w:numId w:val="24"/>
      </w:numPr>
    </w:pPr>
  </w:style>
  <w:style w:type="numbering" w:customStyle="1" w:styleId="List79">
    <w:name w:val="List 79"/>
    <w:basedOn w:val="Brezseznama"/>
    <w:rsid w:val="00EA592A"/>
    <w:pPr>
      <w:numPr>
        <w:numId w:val="25"/>
      </w:numPr>
    </w:pPr>
  </w:style>
  <w:style w:type="numbering" w:customStyle="1" w:styleId="List80">
    <w:name w:val="List 80"/>
    <w:basedOn w:val="Brezseznama"/>
    <w:rsid w:val="00EA592A"/>
    <w:pPr>
      <w:numPr>
        <w:numId w:val="26"/>
      </w:numPr>
    </w:pPr>
  </w:style>
  <w:style w:type="numbering" w:customStyle="1" w:styleId="List81">
    <w:name w:val="List 81"/>
    <w:basedOn w:val="Brezseznama"/>
    <w:rsid w:val="00EA592A"/>
    <w:pPr>
      <w:numPr>
        <w:numId w:val="27"/>
      </w:numPr>
    </w:pPr>
  </w:style>
  <w:style w:type="character" w:styleId="tevilkastrani">
    <w:name w:val="page number"/>
    <w:rsid w:val="00A07CC5"/>
    <w:rPr>
      <w:rFonts w:ascii="Verdana" w:hAnsi="Verdana"/>
      <w:sz w:val="16"/>
    </w:rPr>
  </w:style>
  <w:style w:type="table" w:customStyle="1" w:styleId="TableGridPHPDOCX2">
    <w:name w:val="Table Grid PHPDOCX2"/>
    <w:uiPriority w:val="59"/>
    <w:rsid w:val="004366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PHPDOCX4">
    <w:name w:val="Table Grid PHPDOCX4"/>
    <w:uiPriority w:val="59"/>
    <w:rsid w:val="00351F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
    <w:name w:val="Tekst"/>
    <w:basedOn w:val="Navaden"/>
    <w:rsid w:val="00201F02"/>
    <w:pPr>
      <w:spacing w:after="0" w:line="240" w:lineRule="auto"/>
      <w:jc w:val="both"/>
    </w:pPr>
    <w:rPr>
      <w:rFonts w:ascii="Arial" w:eastAsia="Times New Roman" w:hAnsi="Arial" w:cs="Times New Roman"/>
      <w:sz w:val="20"/>
      <w:szCs w:val="20"/>
      <w:lang w:val="en-US" w:eastAsia="sl-SI"/>
    </w:rPr>
  </w:style>
  <w:style w:type="paragraph" w:customStyle="1" w:styleId="Edin4">
    <w:name w:val="Edin 4"/>
    <w:basedOn w:val="Navaden"/>
    <w:link w:val="Edin4Znak"/>
    <w:rsid w:val="00683D8A"/>
    <w:pPr>
      <w:numPr>
        <w:ilvl w:val="4"/>
        <w:numId w:val="30"/>
      </w:numPr>
      <w:tabs>
        <w:tab w:val="clear" w:pos="2098"/>
        <w:tab w:val="num" w:pos="1247"/>
      </w:tabs>
      <w:spacing w:after="0" w:line="240" w:lineRule="auto"/>
      <w:ind w:left="1247"/>
      <w:jc w:val="both"/>
    </w:pPr>
    <w:rPr>
      <w:rFonts w:ascii="Times New Roman" w:eastAsia="Times New Roman" w:hAnsi="Times New Roman" w:cs="Times New Roman"/>
      <w:b/>
      <w:bCs/>
      <w:i/>
      <w:sz w:val="24"/>
      <w:szCs w:val="24"/>
      <w:lang w:val="x-none" w:eastAsia="x-none"/>
    </w:rPr>
  </w:style>
  <w:style w:type="character" w:customStyle="1" w:styleId="Edin4Znak">
    <w:name w:val="Edin 4 Znak"/>
    <w:link w:val="Edin4"/>
    <w:rsid w:val="00683D8A"/>
    <w:rPr>
      <w:rFonts w:ascii="Times New Roman" w:eastAsia="Times New Roman" w:hAnsi="Times New Roman" w:cs="Times New Roman"/>
      <w:b/>
      <w:bCs/>
      <w:i/>
      <w:sz w:val="24"/>
      <w:szCs w:val="24"/>
      <w:lang w:val="x-none" w:eastAsia="x-none"/>
    </w:rPr>
  </w:style>
  <w:style w:type="paragraph" w:customStyle="1" w:styleId="odstavek1">
    <w:name w:val="odstavek1"/>
    <w:basedOn w:val="Navaden"/>
    <w:rsid w:val="00E33B9C"/>
    <w:pPr>
      <w:spacing w:before="240" w:after="0" w:line="240" w:lineRule="auto"/>
      <w:ind w:firstLine="1021"/>
      <w:jc w:val="both"/>
    </w:pPr>
    <w:rPr>
      <w:rFonts w:ascii="Arial" w:eastAsia="Times New Roman" w:hAnsi="Arial" w:cs="Arial"/>
      <w:lang w:eastAsia="sl-SI"/>
    </w:rPr>
  </w:style>
  <w:style w:type="character" w:customStyle="1" w:styleId="OdstavekseznamaZnak">
    <w:name w:val="Odstavek seznama Znak"/>
    <w:link w:val="Odstavekseznama"/>
    <w:uiPriority w:val="34"/>
    <w:locked/>
    <w:rsid w:val="00500BDC"/>
    <w:rPr>
      <w:rFonts w:ascii="Helvetica" w:hAnsi="Helveti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417353">
      <w:bodyDiv w:val="1"/>
      <w:marLeft w:val="0"/>
      <w:marRight w:val="0"/>
      <w:marTop w:val="0"/>
      <w:marBottom w:val="0"/>
      <w:divBdr>
        <w:top w:val="none" w:sz="0" w:space="0" w:color="auto"/>
        <w:left w:val="none" w:sz="0" w:space="0" w:color="auto"/>
        <w:bottom w:val="none" w:sz="0" w:space="0" w:color="auto"/>
        <w:right w:val="none" w:sz="0" w:space="0" w:color="auto"/>
      </w:divBdr>
    </w:div>
    <w:div w:id="482279771">
      <w:bodyDiv w:val="1"/>
      <w:marLeft w:val="0"/>
      <w:marRight w:val="0"/>
      <w:marTop w:val="0"/>
      <w:marBottom w:val="0"/>
      <w:divBdr>
        <w:top w:val="none" w:sz="0" w:space="0" w:color="auto"/>
        <w:left w:val="none" w:sz="0" w:space="0" w:color="auto"/>
        <w:bottom w:val="none" w:sz="0" w:space="0" w:color="auto"/>
        <w:right w:val="none" w:sz="0" w:space="0" w:color="auto"/>
      </w:divBdr>
    </w:div>
    <w:div w:id="564874821">
      <w:bodyDiv w:val="1"/>
      <w:marLeft w:val="0"/>
      <w:marRight w:val="0"/>
      <w:marTop w:val="0"/>
      <w:marBottom w:val="0"/>
      <w:divBdr>
        <w:top w:val="none" w:sz="0" w:space="0" w:color="auto"/>
        <w:left w:val="none" w:sz="0" w:space="0" w:color="auto"/>
        <w:bottom w:val="none" w:sz="0" w:space="0" w:color="auto"/>
        <w:right w:val="none" w:sz="0" w:space="0" w:color="auto"/>
      </w:divBdr>
    </w:div>
    <w:div w:id="757825407">
      <w:bodyDiv w:val="1"/>
      <w:marLeft w:val="0"/>
      <w:marRight w:val="0"/>
      <w:marTop w:val="0"/>
      <w:marBottom w:val="0"/>
      <w:divBdr>
        <w:top w:val="none" w:sz="0" w:space="0" w:color="auto"/>
        <w:left w:val="none" w:sz="0" w:space="0" w:color="auto"/>
        <w:bottom w:val="none" w:sz="0" w:space="0" w:color="auto"/>
        <w:right w:val="none" w:sz="0" w:space="0" w:color="auto"/>
      </w:divBdr>
    </w:div>
    <w:div w:id="767043159">
      <w:bodyDiv w:val="1"/>
      <w:marLeft w:val="0"/>
      <w:marRight w:val="0"/>
      <w:marTop w:val="0"/>
      <w:marBottom w:val="0"/>
      <w:divBdr>
        <w:top w:val="none" w:sz="0" w:space="0" w:color="auto"/>
        <w:left w:val="none" w:sz="0" w:space="0" w:color="auto"/>
        <w:bottom w:val="none" w:sz="0" w:space="0" w:color="auto"/>
        <w:right w:val="none" w:sz="0" w:space="0" w:color="auto"/>
      </w:divBdr>
    </w:div>
    <w:div w:id="1042172269">
      <w:bodyDiv w:val="1"/>
      <w:marLeft w:val="0"/>
      <w:marRight w:val="0"/>
      <w:marTop w:val="0"/>
      <w:marBottom w:val="0"/>
      <w:divBdr>
        <w:top w:val="none" w:sz="0" w:space="0" w:color="auto"/>
        <w:left w:val="none" w:sz="0" w:space="0" w:color="auto"/>
        <w:bottom w:val="none" w:sz="0" w:space="0" w:color="auto"/>
        <w:right w:val="none" w:sz="0" w:space="0" w:color="auto"/>
      </w:divBdr>
    </w:div>
    <w:div w:id="1075857492">
      <w:bodyDiv w:val="1"/>
      <w:marLeft w:val="0"/>
      <w:marRight w:val="0"/>
      <w:marTop w:val="0"/>
      <w:marBottom w:val="0"/>
      <w:divBdr>
        <w:top w:val="none" w:sz="0" w:space="0" w:color="auto"/>
        <w:left w:val="none" w:sz="0" w:space="0" w:color="auto"/>
        <w:bottom w:val="none" w:sz="0" w:space="0" w:color="auto"/>
        <w:right w:val="none" w:sz="0" w:space="0" w:color="auto"/>
      </w:divBdr>
      <w:divsChild>
        <w:div w:id="1382703559">
          <w:marLeft w:val="0"/>
          <w:marRight w:val="0"/>
          <w:marTop w:val="0"/>
          <w:marBottom w:val="120"/>
          <w:divBdr>
            <w:top w:val="none" w:sz="0" w:space="0" w:color="auto"/>
            <w:left w:val="none" w:sz="0" w:space="0" w:color="auto"/>
            <w:bottom w:val="none" w:sz="0" w:space="0" w:color="auto"/>
            <w:right w:val="none" w:sz="0" w:space="0" w:color="auto"/>
          </w:divBdr>
        </w:div>
        <w:div w:id="1525434328">
          <w:marLeft w:val="0"/>
          <w:marRight w:val="0"/>
          <w:marTop w:val="0"/>
          <w:marBottom w:val="120"/>
          <w:divBdr>
            <w:top w:val="none" w:sz="0" w:space="0" w:color="auto"/>
            <w:left w:val="none" w:sz="0" w:space="0" w:color="auto"/>
            <w:bottom w:val="none" w:sz="0" w:space="0" w:color="auto"/>
            <w:right w:val="none" w:sz="0" w:space="0" w:color="auto"/>
          </w:divBdr>
        </w:div>
      </w:divsChild>
    </w:div>
    <w:div w:id="1105736230">
      <w:bodyDiv w:val="1"/>
      <w:marLeft w:val="0"/>
      <w:marRight w:val="0"/>
      <w:marTop w:val="0"/>
      <w:marBottom w:val="0"/>
      <w:divBdr>
        <w:top w:val="none" w:sz="0" w:space="0" w:color="auto"/>
        <w:left w:val="none" w:sz="0" w:space="0" w:color="auto"/>
        <w:bottom w:val="none" w:sz="0" w:space="0" w:color="auto"/>
        <w:right w:val="none" w:sz="0" w:space="0" w:color="auto"/>
      </w:divBdr>
    </w:div>
    <w:div w:id="1235974735">
      <w:bodyDiv w:val="1"/>
      <w:marLeft w:val="0"/>
      <w:marRight w:val="0"/>
      <w:marTop w:val="0"/>
      <w:marBottom w:val="0"/>
      <w:divBdr>
        <w:top w:val="none" w:sz="0" w:space="0" w:color="auto"/>
        <w:left w:val="none" w:sz="0" w:space="0" w:color="auto"/>
        <w:bottom w:val="none" w:sz="0" w:space="0" w:color="auto"/>
        <w:right w:val="none" w:sz="0" w:space="0" w:color="auto"/>
      </w:divBdr>
    </w:div>
    <w:div w:id="1415935785">
      <w:bodyDiv w:val="1"/>
      <w:marLeft w:val="0"/>
      <w:marRight w:val="0"/>
      <w:marTop w:val="0"/>
      <w:marBottom w:val="0"/>
      <w:divBdr>
        <w:top w:val="none" w:sz="0" w:space="0" w:color="auto"/>
        <w:left w:val="none" w:sz="0" w:space="0" w:color="auto"/>
        <w:bottom w:val="none" w:sz="0" w:space="0" w:color="auto"/>
        <w:right w:val="none" w:sz="0" w:space="0" w:color="auto"/>
      </w:divBdr>
    </w:div>
    <w:div w:id="1522888425">
      <w:bodyDiv w:val="1"/>
      <w:marLeft w:val="0"/>
      <w:marRight w:val="0"/>
      <w:marTop w:val="0"/>
      <w:marBottom w:val="0"/>
      <w:divBdr>
        <w:top w:val="none" w:sz="0" w:space="0" w:color="auto"/>
        <w:left w:val="none" w:sz="0" w:space="0" w:color="auto"/>
        <w:bottom w:val="none" w:sz="0" w:space="0" w:color="auto"/>
        <w:right w:val="none" w:sz="0" w:space="0" w:color="auto"/>
      </w:divBdr>
    </w:div>
    <w:div w:id="1579708280">
      <w:bodyDiv w:val="1"/>
      <w:marLeft w:val="0"/>
      <w:marRight w:val="0"/>
      <w:marTop w:val="0"/>
      <w:marBottom w:val="0"/>
      <w:divBdr>
        <w:top w:val="none" w:sz="0" w:space="0" w:color="auto"/>
        <w:left w:val="none" w:sz="0" w:space="0" w:color="auto"/>
        <w:bottom w:val="none" w:sz="0" w:space="0" w:color="auto"/>
        <w:right w:val="none" w:sz="0" w:space="0" w:color="auto"/>
      </w:divBdr>
    </w:div>
    <w:div w:id="1617516748">
      <w:bodyDiv w:val="1"/>
      <w:marLeft w:val="0"/>
      <w:marRight w:val="0"/>
      <w:marTop w:val="0"/>
      <w:marBottom w:val="0"/>
      <w:divBdr>
        <w:top w:val="none" w:sz="0" w:space="0" w:color="auto"/>
        <w:left w:val="none" w:sz="0" w:space="0" w:color="auto"/>
        <w:bottom w:val="none" w:sz="0" w:space="0" w:color="auto"/>
        <w:right w:val="none" w:sz="0" w:space="0" w:color="auto"/>
      </w:divBdr>
    </w:div>
    <w:div w:id="1626237148">
      <w:bodyDiv w:val="1"/>
      <w:marLeft w:val="0"/>
      <w:marRight w:val="0"/>
      <w:marTop w:val="0"/>
      <w:marBottom w:val="0"/>
      <w:divBdr>
        <w:top w:val="none" w:sz="0" w:space="0" w:color="auto"/>
        <w:left w:val="none" w:sz="0" w:space="0" w:color="auto"/>
        <w:bottom w:val="none" w:sz="0" w:space="0" w:color="auto"/>
        <w:right w:val="none" w:sz="0" w:space="0" w:color="auto"/>
      </w:divBdr>
    </w:div>
    <w:div w:id="1707832868">
      <w:bodyDiv w:val="1"/>
      <w:marLeft w:val="0"/>
      <w:marRight w:val="0"/>
      <w:marTop w:val="0"/>
      <w:marBottom w:val="0"/>
      <w:divBdr>
        <w:top w:val="none" w:sz="0" w:space="0" w:color="auto"/>
        <w:left w:val="none" w:sz="0" w:space="0" w:color="auto"/>
        <w:bottom w:val="none" w:sz="0" w:space="0" w:color="auto"/>
        <w:right w:val="none" w:sz="0" w:space="0" w:color="auto"/>
      </w:divBdr>
    </w:div>
    <w:div w:id="1722512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nlb.si"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eJN2" TargetMode="External"/><Relationship Id="rId5" Type="http://schemas.openxmlformats.org/officeDocument/2006/relationships/webSettings" Target="webSettings.xml"/><Relationship Id="rId15" Type="http://schemas.openxmlformats.org/officeDocument/2006/relationships/hyperlink" Target="mailto:marina.krmpotic@velenje.si" TargetMode="External"/><Relationship Id="rId10" Type="http://schemas.openxmlformats.org/officeDocument/2006/relationships/hyperlink" Target="https://ejn.gov.si/eJN2"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eJN2"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ACFDE-8D3D-4B0D-8428-0C6694A0D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10749</Words>
  <Characters>61270</Characters>
  <Application>Microsoft Office Word</Application>
  <DocSecurity>0</DocSecurity>
  <Lines>510</Lines>
  <Paragraphs>143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obcina Velenje</Company>
  <LinksUpToDate>false</LinksUpToDate>
  <CharactersWithSpaces>71876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lastModifiedBy>Koprivnikar Gašper</cp:lastModifiedBy>
  <cp:revision>2</cp:revision>
  <cp:lastPrinted>2021-03-01T07:46:00Z</cp:lastPrinted>
  <dcterms:created xsi:type="dcterms:W3CDTF">2021-03-29T11:10:00Z</dcterms:created>
  <dcterms:modified xsi:type="dcterms:W3CDTF">2021-03-29T11:10:00Z</dcterms:modified>
</cp:coreProperties>
</file>